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65EA03" w14:textId="77777777" w:rsidR="003D02AF" w:rsidRDefault="003D02AF" w:rsidP="00D31C1F">
      <w:pPr>
        <w:jc w:val="center"/>
        <w:rPr>
          <w:rFonts w:ascii="Tahoma" w:hAnsi="Tahoma" w:cs="Tahoma"/>
          <w:b/>
          <w:sz w:val="21"/>
          <w:szCs w:val="21"/>
        </w:rPr>
      </w:pPr>
    </w:p>
    <w:p w14:paraId="70CF61CF" w14:textId="77777777" w:rsidR="003D02AF" w:rsidRDefault="003D02AF" w:rsidP="00D31C1F">
      <w:pPr>
        <w:jc w:val="center"/>
        <w:rPr>
          <w:rFonts w:ascii="Tahoma" w:hAnsi="Tahoma" w:cs="Tahoma"/>
          <w:b/>
          <w:sz w:val="21"/>
          <w:szCs w:val="21"/>
        </w:rPr>
      </w:pPr>
    </w:p>
    <w:p w14:paraId="634A3996" w14:textId="480F55B8" w:rsidR="00723AC5" w:rsidRPr="00183D12" w:rsidRDefault="00723AC5" w:rsidP="00723AC5">
      <w:pPr>
        <w:jc w:val="center"/>
        <w:rPr>
          <w:b/>
          <w:sz w:val="40"/>
          <w:szCs w:val="40"/>
        </w:rPr>
      </w:pPr>
      <w:bookmarkStart w:id="0" w:name="_Hlk147459320"/>
      <w:r>
        <w:rPr>
          <w:b/>
          <w:sz w:val="40"/>
          <w:szCs w:val="40"/>
        </w:rPr>
        <w:t>BIOLOGY</w:t>
      </w:r>
      <w:r w:rsidRPr="00DF7289">
        <w:rPr>
          <w:b/>
          <w:sz w:val="40"/>
          <w:szCs w:val="40"/>
        </w:rPr>
        <w:t xml:space="preserve"> SS </w:t>
      </w:r>
      <w:r>
        <w:rPr>
          <w:b/>
          <w:sz w:val="40"/>
          <w:szCs w:val="40"/>
        </w:rPr>
        <w:t>2</w:t>
      </w:r>
    </w:p>
    <w:p w14:paraId="31902C06" w14:textId="76796308" w:rsidR="00723AC5" w:rsidRPr="00A16998" w:rsidRDefault="008B5B20" w:rsidP="00723AC5">
      <w:pPr>
        <w:spacing w:after="160" w:line="259" w:lineRule="auto"/>
        <w:jc w:val="center"/>
        <w:rPr>
          <w:b/>
          <w:sz w:val="40"/>
          <w:szCs w:val="40"/>
          <w:lang w:val="fr-FR"/>
        </w:rPr>
      </w:pPr>
      <w:r>
        <w:rPr>
          <w:b/>
          <w:sz w:val="40"/>
          <w:szCs w:val="40"/>
        </w:rPr>
        <w:t>FIRST</w:t>
      </w:r>
      <w:bookmarkStart w:id="1" w:name="_GoBack"/>
      <w:bookmarkEnd w:id="1"/>
      <w:r w:rsidR="00723AC5" w:rsidRPr="00DF7289">
        <w:rPr>
          <w:b/>
          <w:sz w:val="40"/>
          <w:szCs w:val="40"/>
        </w:rPr>
        <w:t xml:space="preserve"> TERM</w:t>
      </w:r>
      <w:bookmarkEnd w:id="0"/>
    </w:p>
    <w:p w14:paraId="02F5B7AD" w14:textId="77777777" w:rsidR="00723AC5" w:rsidRPr="00B6095A" w:rsidRDefault="00723AC5" w:rsidP="00723AC5">
      <w:pPr>
        <w:pStyle w:val="Title"/>
        <w:spacing w:line="240" w:lineRule="auto"/>
        <w:jc w:val="left"/>
      </w:pPr>
    </w:p>
    <w:p w14:paraId="279424FE" w14:textId="77777777" w:rsidR="00723AC5" w:rsidRPr="00723AC5" w:rsidRDefault="00723AC5" w:rsidP="00723AC5">
      <w:pPr>
        <w:pStyle w:val="Heading2"/>
        <w:jc w:val="both"/>
        <w:rPr>
          <w:b w:val="0"/>
          <w:bCs w:val="0"/>
          <w:color w:val="000000"/>
        </w:rPr>
      </w:pPr>
    </w:p>
    <w:p w14:paraId="59DB423F" w14:textId="38942DFB" w:rsidR="00277042" w:rsidRPr="008B5B20" w:rsidRDefault="00723AC5" w:rsidP="008B5B20">
      <w:pPr>
        <w:rPr>
          <w:b/>
        </w:rPr>
      </w:pPr>
      <w:r>
        <w:rPr>
          <w:b/>
        </w:rPr>
        <w:t>SCHEME OF WORK</w:t>
      </w:r>
    </w:p>
    <w:p w14:paraId="4B89580F" w14:textId="77777777" w:rsidR="00277042" w:rsidRPr="00902294" w:rsidRDefault="00277042" w:rsidP="00D31C1F">
      <w:pPr>
        <w:rPr>
          <w:rFonts w:ascii="Tahoma" w:hAnsi="Tahoma" w:cs="Tahoma"/>
          <w:sz w:val="21"/>
          <w:szCs w:val="21"/>
        </w:rPr>
      </w:pPr>
    </w:p>
    <w:p w14:paraId="6F0403E0" w14:textId="77777777" w:rsidR="00277042" w:rsidRPr="00902294" w:rsidRDefault="00D94A7B" w:rsidP="00D31C1F">
      <w:pPr>
        <w:autoSpaceDE w:val="0"/>
        <w:autoSpaceDN w:val="0"/>
        <w:adjustRightInd w:val="0"/>
        <w:rPr>
          <w:rFonts w:ascii="Tahoma" w:hAnsi="Tahoma" w:cs="Tahoma"/>
          <w:b/>
          <w:sz w:val="21"/>
          <w:szCs w:val="21"/>
        </w:rPr>
      </w:pPr>
      <w:r w:rsidRPr="00902294">
        <w:rPr>
          <w:rFonts w:ascii="Tahoma" w:hAnsi="Tahoma" w:cs="Tahoma"/>
          <w:b/>
          <w:sz w:val="21"/>
          <w:szCs w:val="21"/>
        </w:rPr>
        <w:t>WEEKS</w:t>
      </w:r>
      <w:r w:rsidRPr="00902294">
        <w:rPr>
          <w:rFonts w:ascii="Tahoma" w:hAnsi="Tahoma" w:cs="Tahoma"/>
          <w:b/>
          <w:sz w:val="21"/>
          <w:szCs w:val="21"/>
        </w:rPr>
        <w:tab/>
        <w:t xml:space="preserve">                 </w:t>
      </w:r>
      <w:r w:rsidR="00277042" w:rsidRPr="00902294">
        <w:rPr>
          <w:rFonts w:ascii="Tahoma" w:hAnsi="Tahoma" w:cs="Tahoma"/>
          <w:b/>
          <w:sz w:val="21"/>
          <w:szCs w:val="21"/>
        </w:rPr>
        <w:t>TOPIC</w:t>
      </w:r>
    </w:p>
    <w:p w14:paraId="08158CB5" w14:textId="77777777" w:rsidR="00277042" w:rsidRPr="00902294" w:rsidRDefault="00124569" w:rsidP="00D31C1F">
      <w:pPr>
        <w:pStyle w:val="ListParagraph"/>
        <w:numPr>
          <w:ilvl w:val="0"/>
          <w:numId w:val="1"/>
        </w:numPr>
        <w:spacing w:after="0" w:line="240" w:lineRule="auto"/>
        <w:ind w:left="1260" w:hanging="900"/>
        <w:rPr>
          <w:rFonts w:ascii="Tahoma" w:hAnsi="Tahoma" w:cs="Tahoma"/>
          <w:sz w:val="21"/>
          <w:szCs w:val="21"/>
        </w:rPr>
      </w:pPr>
      <w:r w:rsidRPr="00902294">
        <w:rPr>
          <w:rFonts w:ascii="Tahoma" w:hAnsi="Tahoma" w:cs="Tahoma"/>
          <w:sz w:val="21"/>
          <w:szCs w:val="21"/>
        </w:rPr>
        <w:t xml:space="preserve">              </w:t>
      </w:r>
      <w:r w:rsidR="00C712AD" w:rsidRPr="00902294">
        <w:rPr>
          <w:rFonts w:ascii="Tahoma" w:hAnsi="Tahoma" w:cs="Tahoma"/>
          <w:sz w:val="21"/>
          <w:szCs w:val="21"/>
        </w:rPr>
        <w:t>Aquatic Habitat</w:t>
      </w:r>
    </w:p>
    <w:p w14:paraId="3DC3B79F" w14:textId="77777777" w:rsidR="00277042" w:rsidRPr="00902294" w:rsidRDefault="00124569" w:rsidP="00D31C1F">
      <w:pPr>
        <w:pStyle w:val="ListParagraph"/>
        <w:numPr>
          <w:ilvl w:val="0"/>
          <w:numId w:val="1"/>
        </w:numPr>
        <w:spacing w:after="0" w:line="240" w:lineRule="auto"/>
        <w:ind w:left="1260" w:hanging="900"/>
        <w:rPr>
          <w:rFonts w:ascii="Tahoma" w:hAnsi="Tahoma" w:cs="Tahoma"/>
          <w:sz w:val="21"/>
          <w:szCs w:val="21"/>
        </w:rPr>
      </w:pPr>
      <w:r w:rsidRPr="00902294">
        <w:rPr>
          <w:rFonts w:ascii="Tahoma" w:hAnsi="Tahoma" w:cs="Tahoma"/>
          <w:sz w:val="21"/>
          <w:szCs w:val="21"/>
        </w:rPr>
        <w:t xml:space="preserve">              </w:t>
      </w:r>
      <w:r w:rsidR="00C712AD" w:rsidRPr="00902294">
        <w:rPr>
          <w:rFonts w:ascii="Tahoma" w:hAnsi="Tahoma" w:cs="Tahoma"/>
          <w:sz w:val="21"/>
          <w:szCs w:val="21"/>
        </w:rPr>
        <w:t>Terrestrial Habitat</w:t>
      </w:r>
    </w:p>
    <w:p w14:paraId="18682DA0" w14:textId="77777777" w:rsidR="00277042" w:rsidRPr="00902294" w:rsidRDefault="00124569" w:rsidP="00D31C1F">
      <w:pPr>
        <w:pStyle w:val="ListParagraph"/>
        <w:numPr>
          <w:ilvl w:val="0"/>
          <w:numId w:val="1"/>
        </w:numPr>
        <w:spacing w:after="0" w:line="240" w:lineRule="auto"/>
        <w:ind w:left="1260" w:hanging="900"/>
        <w:rPr>
          <w:rFonts w:ascii="Tahoma" w:hAnsi="Tahoma" w:cs="Tahoma"/>
          <w:sz w:val="21"/>
          <w:szCs w:val="21"/>
        </w:rPr>
      </w:pPr>
      <w:r w:rsidRPr="00902294">
        <w:rPr>
          <w:rFonts w:ascii="Tahoma" w:hAnsi="Tahoma" w:cs="Tahoma"/>
          <w:sz w:val="21"/>
          <w:szCs w:val="21"/>
        </w:rPr>
        <w:t xml:space="preserve">              </w:t>
      </w:r>
      <w:r w:rsidR="00277042" w:rsidRPr="00902294">
        <w:rPr>
          <w:rFonts w:ascii="Tahoma" w:hAnsi="Tahoma" w:cs="Tahoma"/>
          <w:sz w:val="21"/>
          <w:szCs w:val="21"/>
        </w:rPr>
        <w:t>Food Production and Storage</w:t>
      </w:r>
    </w:p>
    <w:p w14:paraId="6FAB04F3" w14:textId="77777777" w:rsidR="00277042" w:rsidRPr="00902294" w:rsidRDefault="00124569" w:rsidP="00D31C1F">
      <w:pPr>
        <w:pStyle w:val="ListParagraph"/>
        <w:numPr>
          <w:ilvl w:val="0"/>
          <w:numId w:val="1"/>
        </w:numPr>
        <w:spacing w:after="0" w:line="240" w:lineRule="auto"/>
        <w:ind w:left="1260" w:hanging="900"/>
        <w:rPr>
          <w:rFonts w:ascii="Tahoma" w:hAnsi="Tahoma" w:cs="Tahoma"/>
          <w:sz w:val="21"/>
          <w:szCs w:val="21"/>
        </w:rPr>
      </w:pPr>
      <w:r w:rsidRPr="00902294">
        <w:rPr>
          <w:rFonts w:ascii="Tahoma" w:hAnsi="Tahoma" w:cs="Tahoma"/>
          <w:sz w:val="21"/>
          <w:szCs w:val="21"/>
        </w:rPr>
        <w:t xml:space="preserve">              </w:t>
      </w:r>
      <w:r w:rsidR="00277042" w:rsidRPr="00902294">
        <w:rPr>
          <w:rFonts w:ascii="Tahoma" w:hAnsi="Tahoma" w:cs="Tahoma"/>
          <w:sz w:val="21"/>
          <w:szCs w:val="21"/>
        </w:rPr>
        <w:t>Nutrient Cycling in Nature</w:t>
      </w:r>
    </w:p>
    <w:p w14:paraId="0EE9D677" w14:textId="77777777" w:rsidR="00277042" w:rsidRPr="00902294" w:rsidRDefault="00124569" w:rsidP="00D31C1F">
      <w:pPr>
        <w:pStyle w:val="ListParagraph"/>
        <w:numPr>
          <w:ilvl w:val="0"/>
          <w:numId w:val="1"/>
        </w:numPr>
        <w:spacing w:after="0" w:line="240" w:lineRule="auto"/>
        <w:ind w:left="1260" w:hanging="900"/>
        <w:rPr>
          <w:rFonts w:ascii="Tahoma" w:hAnsi="Tahoma" w:cs="Tahoma"/>
          <w:sz w:val="21"/>
          <w:szCs w:val="21"/>
        </w:rPr>
      </w:pPr>
      <w:r w:rsidRPr="00902294">
        <w:rPr>
          <w:rFonts w:ascii="Tahoma" w:hAnsi="Tahoma" w:cs="Tahoma"/>
          <w:sz w:val="21"/>
          <w:szCs w:val="21"/>
        </w:rPr>
        <w:t xml:space="preserve">              </w:t>
      </w:r>
      <w:r w:rsidR="00277042" w:rsidRPr="00902294">
        <w:rPr>
          <w:rFonts w:ascii="Tahoma" w:hAnsi="Tahoma" w:cs="Tahoma"/>
          <w:sz w:val="21"/>
          <w:szCs w:val="21"/>
        </w:rPr>
        <w:t>Nutrient Cycling in Nature (Cont’d)</w:t>
      </w:r>
    </w:p>
    <w:p w14:paraId="3BD55432" w14:textId="77777777" w:rsidR="00277042" w:rsidRPr="00902294" w:rsidRDefault="001164C1" w:rsidP="00D31C1F">
      <w:pPr>
        <w:pStyle w:val="ListParagraph"/>
        <w:numPr>
          <w:ilvl w:val="0"/>
          <w:numId w:val="1"/>
        </w:numPr>
        <w:spacing w:after="0" w:line="240" w:lineRule="auto"/>
        <w:ind w:left="1260" w:hanging="900"/>
        <w:rPr>
          <w:rFonts w:ascii="Tahoma" w:hAnsi="Tahoma" w:cs="Tahoma"/>
          <w:sz w:val="21"/>
          <w:szCs w:val="21"/>
        </w:rPr>
      </w:pPr>
      <w:r w:rsidRPr="00902294">
        <w:rPr>
          <w:rFonts w:ascii="Tahoma" w:hAnsi="Tahoma" w:cs="Tahoma"/>
          <w:sz w:val="21"/>
          <w:szCs w:val="21"/>
        </w:rPr>
        <w:t xml:space="preserve">              </w:t>
      </w:r>
      <w:r w:rsidR="00277042" w:rsidRPr="00902294">
        <w:rPr>
          <w:rFonts w:ascii="Tahoma" w:hAnsi="Tahoma" w:cs="Tahoma"/>
          <w:sz w:val="21"/>
          <w:szCs w:val="21"/>
        </w:rPr>
        <w:t>Pollution</w:t>
      </w:r>
    </w:p>
    <w:p w14:paraId="020BC827" w14:textId="77777777" w:rsidR="00277042" w:rsidRPr="00902294" w:rsidRDefault="001164C1" w:rsidP="00D31C1F">
      <w:pPr>
        <w:pStyle w:val="ListParagraph"/>
        <w:numPr>
          <w:ilvl w:val="0"/>
          <w:numId w:val="1"/>
        </w:numPr>
        <w:spacing w:after="0" w:line="240" w:lineRule="auto"/>
        <w:ind w:left="1260" w:hanging="900"/>
        <w:rPr>
          <w:rFonts w:ascii="Tahoma" w:hAnsi="Tahoma" w:cs="Tahoma"/>
          <w:sz w:val="21"/>
          <w:szCs w:val="21"/>
        </w:rPr>
      </w:pPr>
      <w:r w:rsidRPr="00902294">
        <w:rPr>
          <w:rFonts w:ascii="Tahoma" w:hAnsi="Tahoma" w:cs="Tahoma"/>
          <w:sz w:val="21"/>
          <w:szCs w:val="21"/>
        </w:rPr>
        <w:t xml:space="preserve">              </w:t>
      </w:r>
      <w:r w:rsidR="00277042" w:rsidRPr="00902294">
        <w:rPr>
          <w:rFonts w:ascii="Tahoma" w:hAnsi="Tahoma" w:cs="Tahoma"/>
          <w:sz w:val="21"/>
          <w:szCs w:val="21"/>
        </w:rPr>
        <w:t>Conservation of Natural Resources</w:t>
      </w:r>
    </w:p>
    <w:p w14:paraId="190A264F" w14:textId="77777777" w:rsidR="00277042" w:rsidRPr="00902294" w:rsidRDefault="001164C1" w:rsidP="00D31C1F">
      <w:pPr>
        <w:pStyle w:val="ListParagraph"/>
        <w:numPr>
          <w:ilvl w:val="0"/>
          <w:numId w:val="1"/>
        </w:numPr>
        <w:spacing w:after="0" w:line="240" w:lineRule="auto"/>
        <w:ind w:left="1260" w:hanging="900"/>
        <w:rPr>
          <w:rFonts w:ascii="Tahoma" w:hAnsi="Tahoma" w:cs="Tahoma"/>
          <w:sz w:val="21"/>
          <w:szCs w:val="21"/>
        </w:rPr>
      </w:pPr>
      <w:r w:rsidRPr="00902294">
        <w:rPr>
          <w:rFonts w:ascii="Tahoma" w:hAnsi="Tahoma" w:cs="Tahoma"/>
          <w:sz w:val="21"/>
          <w:szCs w:val="21"/>
        </w:rPr>
        <w:t xml:space="preserve">              </w:t>
      </w:r>
      <w:r w:rsidR="00277042" w:rsidRPr="00902294">
        <w:rPr>
          <w:rFonts w:ascii="Tahoma" w:hAnsi="Tahoma" w:cs="Tahoma"/>
          <w:sz w:val="21"/>
          <w:szCs w:val="21"/>
        </w:rPr>
        <w:t>Ecological Management and Tolerance</w:t>
      </w:r>
    </w:p>
    <w:p w14:paraId="356C69A3" w14:textId="77777777" w:rsidR="00277042" w:rsidRPr="00902294" w:rsidRDefault="001164C1" w:rsidP="00D31C1F">
      <w:pPr>
        <w:pStyle w:val="ListParagraph"/>
        <w:numPr>
          <w:ilvl w:val="0"/>
          <w:numId w:val="1"/>
        </w:numPr>
        <w:spacing w:after="0" w:line="240" w:lineRule="auto"/>
        <w:ind w:left="1260" w:hanging="900"/>
        <w:rPr>
          <w:rFonts w:ascii="Tahoma" w:hAnsi="Tahoma" w:cs="Tahoma"/>
          <w:sz w:val="21"/>
          <w:szCs w:val="21"/>
        </w:rPr>
      </w:pPr>
      <w:r w:rsidRPr="00902294">
        <w:rPr>
          <w:rFonts w:ascii="Tahoma" w:hAnsi="Tahoma" w:cs="Tahoma"/>
          <w:sz w:val="21"/>
          <w:szCs w:val="21"/>
        </w:rPr>
        <w:t xml:space="preserve">              </w:t>
      </w:r>
      <w:r w:rsidR="00277042" w:rsidRPr="00902294">
        <w:rPr>
          <w:rFonts w:ascii="Tahoma" w:hAnsi="Tahoma" w:cs="Tahoma"/>
          <w:sz w:val="21"/>
          <w:szCs w:val="21"/>
        </w:rPr>
        <w:t>Adaptation</w:t>
      </w:r>
    </w:p>
    <w:p w14:paraId="1B1D60E4" w14:textId="77777777" w:rsidR="00277042" w:rsidRPr="00902294" w:rsidRDefault="001164C1" w:rsidP="00D31C1F">
      <w:pPr>
        <w:pStyle w:val="ListParagraph"/>
        <w:numPr>
          <w:ilvl w:val="0"/>
          <w:numId w:val="1"/>
        </w:numPr>
        <w:spacing w:after="0" w:line="240" w:lineRule="auto"/>
        <w:ind w:left="1260" w:hanging="900"/>
        <w:rPr>
          <w:rFonts w:ascii="Tahoma" w:hAnsi="Tahoma" w:cs="Tahoma"/>
          <w:sz w:val="21"/>
          <w:szCs w:val="21"/>
        </w:rPr>
      </w:pPr>
      <w:r w:rsidRPr="00902294">
        <w:rPr>
          <w:rFonts w:ascii="Tahoma" w:hAnsi="Tahoma" w:cs="Tahoma"/>
          <w:sz w:val="21"/>
          <w:szCs w:val="21"/>
        </w:rPr>
        <w:t xml:space="preserve">              </w:t>
      </w:r>
      <w:r w:rsidR="00277042" w:rsidRPr="00902294">
        <w:rPr>
          <w:rFonts w:ascii="Tahoma" w:hAnsi="Tahoma" w:cs="Tahoma"/>
          <w:sz w:val="21"/>
          <w:szCs w:val="21"/>
        </w:rPr>
        <w:t>Adaptation (Cont’d)</w:t>
      </w:r>
    </w:p>
    <w:p w14:paraId="511ADA07" w14:textId="77777777" w:rsidR="000E55EE" w:rsidRPr="00902294" w:rsidRDefault="000E55EE" w:rsidP="00D31C1F">
      <w:pPr>
        <w:pStyle w:val="BodyText"/>
        <w:spacing w:after="0" w:line="240" w:lineRule="auto"/>
        <w:jc w:val="both"/>
        <w:rPr>
          <w:rFonts w:ascii="Tahoma" w:hAnsi="Tahoma" w:cs="Tahoma"/>
          <w:b/>
          <w:bCs/>
          <w:sz w:val="21"/>
          <w:szCs w:val="21"/>
        </w:rPr>
      </w:pPr>
    </w:p>
    <w:p w14:paraId="0E2B1829" w14:textId="77777777" w:rsidR="00C32CBA" w:rsidRPr="00902294" w:rsidRDefault="00C32CBA" w:rsidP="00F50C7E">
      <w:pPr>
        <w:pStyle w:val="BodyText"/>
        <w:shd w:val="clear" w:color="auto" w:fill="92CDDC"/>
        <w:spacing w:after="0" w:line="240" w:lineRule="auto"/>
        <w:jc w:val="both"/>
        <w:rPr>
          <w:rFonts w:ascii="Tahoma" w:hAnsi="Tahoma" w:cs="Tahoma"/>
          <w:b/>
          <w:bCs/>
          <w:sz w:val="21"/>
          <w:szCs w:val="21"/>
        </w:rPr>
      </w:pPr>
      <w:r w:rsidRPr="00902294">
        <w:rPr>
          <w:rFonts w:ascii="Tahoma" w:hAnsi="Tahoma" w:cs="Tahoma"/>
          <w:b/>
          <w:bCs/>
          <w:sz w:val="21"/>
          <w:szCs w:val="21"/>
        </w:rPr>
        <w:t>REFERENCES</w:t>
      </w:r>
    </w:p>
    <w:p w14:paraId="264A99AA" w14:textId="77777777" w:rsidR="00C32CBA" w:rsidRPr="00902294" w:rsidRDefault="00C32CBA" w:rsidP="00D31C1F">
      <w:pPr>
        <w:pStyle w:val="BodyText"/>
        <w:numPr>
          <w:ilvl w:val="1"/>
          <w:numId w:val="2"/>
        </w:numPr>
        <w:tabs>
          <w:tab w:val="clear" w:pos="1440"/>
        </w:tabs>
        <w:spacing w:after="0" w:line="240" w:lineRule="auto"/>
        <w:ind w:left="990" w:hanging="630"/>
        <w:jc w:val="both"/>
        <w:rPr>
          <w:rFonts w:ascii="Tahoma" w:hAnsi="Tahoma" w:cs="Tahoma"/>
          <w:sz w:val="21"/>
          <w:szCs w:val="21"/>
        </w:rPr>
      </w:pPr>
      <w:r w:rsidRPr="00902294">
        <w:rPr>
          <w:rFonts w:ascii="Tahoma" w:hAnsi="Tahoma" w:cs="Tahoma"/>
          <w:sz w:val="21"/>
          <w:szCs w:val="21"/>
        </w:rPr>
        <w:t>Modern Biology for Senior Secondary Schools by S.T. Ramalingam</w:t>
      </w:r>
    </w:p>
    <w:p w14:paraId="16F5CE26" w14:textId="77777777" w:rsidR="00C32CBA" w:rsidRPr="00902294" w:rsidRDefault="00C32CBA" w:rsidP="00D31C1F">
      <w:pPr>
        <w:pStyle w:val="BodyText"/>
        <w:numPr>
          <w:ilvl w:val="1"/>
          <w:numId w:val="2"/>
        </w:numPr>
        <w:tabs>
          <w:tab w:val="clear" w:pos="1440"/>
        </w:tabs>
        <w:spacing w:after="0" w:line="240" w:lineRule="auto"/>
        <w:ind w:left="990" w:hanging="630"/>
        <w:jc w:val="both"/>
        <w:rPr>
          <w:rFonts w:ascii="Tahoma" w:hAnsi="Tahoma" w:cs="Tahoma"/>
          <w:sz w:val="21"/>
          <w:szCs w:val="21"/>
        </w:rPr>
      </w:pPr>
      <w:r w:rsidRPr="00902294">
        <w:rPr>
          <w:rFonts w:ascii="Tahoma" w:hAnsi="Tahoma" w:cs="Tahoma"/>
          <w:sz w:val="21"/>
          <w:szCs w:val="21"/>
        </w:rPr>
        <w:t xml:space="preserve">Essential Biology by M.C Michael </w:t>
      </w:r>
    </w:p>
    <w:p w14:paraId="6EF254E7" w14:textId="77777777" w:rsidR="00C32CBA" w:rsidRPr="00902294" w:rsidRDefault="00C32CBA" w:rsidP="00D31C1F">
      <w:pPr>
        <w:pStyle w:val="BodyText"/>
        <w:numPr>
          <w:ilvl w:val="1"/>
          <w:numId w:val="2"/>
        </w:numPr>
        <w:tabs>
          <w:tab w:val="clear" w:pos="1440"/>
        </w:tabs>
        <w:spacing w:after="0" w:line="240" w:lineRule="auto"/>
        <w:ind w:left="990" w:hanging="630"/>
        <w:jc w:val="both"/>
        <w:rPr>
          <w:rFonts w:ascii="Tahoma" w:hAnsi="Tahoma" w:cs="Tahoma"/>
          <w:sz w:val="21"/>
          <w:szCs w:val="21"/>
        </w:rPr>
      </w:pPr>
      <w:r w:rsidRPr="00902294">
        <w:rPr>
          <w:rFonts w:ascii="Tahoma" w:hAnsi="Tahoma" w:cs="Tahoma"/>
          <w:sz w:val="21"/>
          <w:szCs w:val="21"/>
        </w:rPr>
        <w:t>New School Biology by H. Stone and Cozen</w:t>
      </w:r>
    </w:p>
    <w:p w14:paraId="61B01E99" w14:textId="77777777" w:rsidR="00C32CBA" w:rsidRPr="00902294" w:rsidRDefault="00C32CBA" w:rsidP="00D31C1F">
      <w:pPr>
        <w:pStyle w:val="BodyText"/>
        <w:numPr>
          <w:ilvl w:val="1"/>
          <w:numId w:val="2"/>
        </w:numPr>
        <w:tabs>
          <w:tab w:val="clear" w:pos="1440"/>
        </w:tabs>
        <w:spacing w:after="0" w:line="240" w:lineRule="auto"/>
        <w:ind w:left="990" w:hanging="630"/>
        <w:jc w:val="both"/>
        <w:rPr>
          <w:rFonts w:ascii="Tahoma" w:hAnsi="Tahoma" w:cs="Tahoma"/>
          <w:sz w:val="21"/>
          <w:szCs w:val="21"/>
        </w:rPr>
      </w:pPr>
      <w:r w:rsidRPr="00902294">
        <w:rPr>
          <w:rFonts w:ascii="Tahoma" w:hAnsi="Tahoma" w:cs="Tahoma"/>
          <w:sz w:val="21"/>
          <w:szCs w:val="21"/>
        </w:rPr>
        <w:t>SSCE Past Questions and Answers</w:t>
      </w:r>
    </w:p>
    <w:p w14:paraId="3C92B703" w14:textId="77777777" w:rsidR="00C32CBA" w:rsidRPr="00902294" w:rsidRDefault="00C32CBA" w:rsidP="00D31C1F">
      <w:pPr>
        <w:pStyle w:val="BodyText"/>
        <w:numPr>
          <w:ilvl w:val="1"/>
          <w:numId w:val="2"/>
        </w:numPr>
        <w:tabs>
          <w:tab w:val="clear" w:pos="1440"/>
        </w:tabs>
        <w:spacing w:after="0" w:line="240" w:lineRule="auto"/>
        <w:ind w:left="990" w:hanging="630"/>
        <w:jc w:val="both"/>
        <w:rPr>
          <w:rFonts w:ascii="Tahoma" w:hAnsi="Tahoma" w:cs="Tahoma"/>
          <w:sz w:val="21"/>
          <w:szCs w:val="21"/>
        </w:rPr>
      </w:pPr>
      <w:r w:rsidRPr="00902294">
        <w:rPr>
          <w:rFonts w:ascii="Tahoma" w:hAnsi="Tahoma" w:cs="Tahoma"/>
          <w:sz w:val="21"/>
          <w:szCs w:val="21"/>
        </w:rPr>
        <w:t xml:space="preserve">New System Biology by Lam and Kwan </w:t>
      </w:r>
    </w:p>
    <w:p w14:paraId="6383C95A" w14:textId="77777777" w:rsidR="00C32CBA" w:rsidRPr="00902294" w:rsidRDefault="00C32CBA" w:rsidP="00D31C1F">
      <w:pPr>
        <w:pStyle w:val="BodyText"/>
        <w:numPr>
          <w:ilvl w:val="1"/>
          <w:numId w:val="2"/>
        </w:numPr>
        <w:tabs>
          <w:tab w:val="clear" w:pos="1440"/>
        </w:tabs>
        <w:spacing w:after="0" w:line="240" w:lineRule="auto"/>
        <w:ind w:left="990" w:hanging="630"/>
        <w:jc w:val="both"/>
        <w:rPr>
          <w:rFonts w:ascii="Tahoma" w:hAnsi="Tahoma" w:cs="Tahoma"/>
          <w:sz w:val="21"/>
          <w:szCs w:val="21"/>
        </w:rPr>
      </w:pPr>
      <w:r w:rsidRPr="00902294">
        <w:rPr>
          <w:rFonts w:ascii="Tahoma" w:hAnsi="Tahoma" w:cs="Tahoma"/>
          <w:sz w:val="21"/>
          <w:szCs w:val="21"/>
        </w:rPr>
        <w:t xml:space="preserve">College Biology by </w:t>
      </w:r>
      <w:proofErr w:type="spellStart"/>
      <w:r w:rsidRPr="00902294">
        <w:rPr>
          <w:rFonts w:ascii="Tahoma" w:hAnsi="Tahoma" w:cs="Tahoma"/>
          <w:sz w:val="21"/>
          <w:szCs w:val="21"/>
        </w:rPr>
        <w:t>Idodo</w:t>
      </w:r>
      <w:proofErr w:type="spellEnd"/>
      <w:r w:rsidRPr="00902294">
        <w:rPr>
          <w:rFonts w:ascii="Tahoma" w:hAnsi="Tahoma" w:cs="Tahoma"/>
          <w:sz w:val="21"/>
          <w:szCs w:val="21"/>
        </w:rPr>
        <w:t xml:space="preserve"> </w:t>
      </w:r>
      <w:proofErr w:type="spellStart"/>
      <w:r w:rsidRPr="00902294">
        <w:rPr>
          <w:rFonts w:ascii="Tahoma" w:hAnsi="Tahoma" w:cs="Tahoma"/>
          <w:sz w:val="21"/>
          <w:szCs w:val="21"/>
        </w:rPr>
        <w:t>Umeh</w:t>
      </w:r>
      <w:proofErr w:type="spellEnd"/>
    </w:p>
    <w:p w14:paraId="51D064AD" w14:textId="77777777" w:rsidR="00C32CBA" w:rsidRPr="00902294" w:rsidRDefault="00C32CBA" w:rsidP="00D31C1F">
      <w:pPr>
        <w:pStyle w:val="BodyText"/>
        <w:numPr>
          <w:ilvl w:val="1"/>
          <w:numId w:val="2"/>
        </w:numPr>
        <w:tabs>
          <w:tab w:val="clear" w:pos="1440"/>
        </w:tabs>
        <w:spacing w:after="0" w:line="240" w:lineRule="auto"/>
        <w:ind w:left="990" w:hanging="630"/>
        <w:jc w:val="both"/>
        <w:rPr>
          <w:rFonts w:ascii="Tahoma" w:hAnsi="Tahoma" w:cs="Tahoma"/>
          <w:sz w:val="21"/>
          <w:szCs w:val="21"/>
        </w:rPr>
      </w:pPr>
      <w:r w:rsidRPr="00902294">
        <w:rPr>
          <w:rFonts w:ascii="Tahoma" w:hAnsi="Tahoma" w:cs="Tahoma"/>
          <w:sz w:val="21"/>
          <w:szCs w:val="21"/>
        </w:rPr>
        <w:t xml:space="preserve">UTME and Cambridge Past Questions and Answers </w:t>
      </w:r>
    </w:p>
    <w:p w14:paraId="42B318AA" w14:textId="77777777" w:rsidR="00277042" w:rsidRPr="00902294" w:rsidRDefault="00C32CBA" w:rsidP="00D31C1F">
      <w:pPr>
        <w:pStyle w:val="BodyText"/>
        <w:numPr>
          <w:ilvl w:val="1"/>
          <w:numId w:val="2"/>
        </w:numPr>
        <w:tabs>
          <w:tab w:val="clear" w:pos="1440"/>
        </w:tabs>
        <w:spacing w:after="0" w:line="240" w:lineRule="auto"/>
        <w:ind w:left="990" w:hanging="630"/>
        <w:jc w:val="both"/>
        <w:rPr>
          <w:rFonts w:ascii="Tahoma" w:hAnsi="Tahoma" w:cs="Tahoma"/>
          <w:sz w:val="21"/>
          <w:szCs w:val="21"/>
        </w:rPr>
      </w:pPr>
      <w:r w:rsidRPr="00902294">
        <w:rPr>
          <w:rFonts w:ascii="Tahoma" w:hAnsi="Tahoma" w:cs="Tahoma"/>
          <w:sz w:val="21"/>
          <w:szCs w:val="21"/>
        </w:rPr>
        <w:t>Biology Practical Textbook</w:t>
      </w:r>
    </w:p>
    <w:p w14:paraId="6BC60719" w14:textId="77777777" w:rsidR="00351FE6" w:rsidRPr="00902294" w:rsidRDefault="00D31C1F" w:rsidP="00D31C1F">
      <w:pPr>
        <w:pStyle w:val="Normal14pt"/>
        <w:rPr>
          <w:rFonts w:ascii="Tahoma" w:hAnsi="Tahoma" w:cs="Tahoma"/>
          <w:b/>
          <w:sz w:val="21"/>
          <w:szCs w:val="21"/>
        </w:rPr>
      </w:pPr>
      <w:r w:rsidRPr="00902294">
        <w:rPr>
          <w:rFonts w:ascii="Tahoma" w:hAnsi="Tahoma" w:cs="Tahoma"/>
          <w:b/>
          <w:sz w:val="21"/>
          <w:szCs w:val="21"/>
        </w:rPr>
        <w:br w:type="page"/>
      </w:r>
      <w:r w:rsidR="00351FE6" w:rsidRPr="00902294">
        <w:rPr>
          <w:rFonts w:ascii="Tahoma" w:hAnsi="Tahoma" w:cs="Tahoma"/>
          <w:b/>
          <w:sz w:val="21"/>
          <w:szCs w:val="21"/>
        </w:rPr>
        <w:lastRenderedPageBreak/>
        <w:t xml:space="preserve">                            WEEK ONE                        </w:t>
      </w:r>
    </w:p>
    <w:p w14:paraId="270B4604" w14:textId="77777777" w:rsidR="00351FE6" w:rsidRPr="00902294" w:rsidRDefault="003E7FC1" w:rsidP="00D31C1F">
      <w:pPr>
        <w:pStyle w:val="Normal14pt"/>
        <w:shd w:val="clear" w:color="auto" w:fill="B6DDE8"/>
        <w:rPr>
          <w:rFonts w:ascii="Tahoma" w:hAnsi="Tahoma" w:cs="Tahoma"/>
          <w:b/>
          <w:sz w:val="21"/>
          <w:szCs w:val="21"/>
        </w:rPr>
      </w:pPr>
      <w:r w:rsidRPr="00902294">
        <w:rPr>
          <w:rFonts w:ascii="Tahoma" w:hAnsi="Tahoma" w:cs="Tahoma"/>
          <w:b/>
          <w:sz w:val="21"/>
          <w:szCs w:val="21"/>
        </w:rPr>
        <w:t xml:space="preserve">                         </w:t>
      </w:r>
      <w:r w:rsidR="00351FE6" w:rsidRPr="00902294">
        <w:rPr>
          <w:rFonts w:ascii="Tahoma" w:hAnsi="Tahoma" w:cs="Tahoma"/>
          <w:b/>
          <w:sz w:val="21"/>
          <w:szCs w:val="21"/>
        </w:rPr>
        <w:t>AQUATIC HABITAT</w:t>
      </w:r>
    </w:p>
    <w:p w14:paraId="7689CBB6"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CONTENT</w:t>
      </w:r>
    </w:p>
    <w:p w14:paraId="1F58F12B" w14:textId="77777777" w:rsidR="00351FE6" w:rsidRPr="00902294" w:rsidRDefault="00351FE6" w:rsidP="00D31C1F">
      <w:pPr>
        <w:numPr>
          <w:ilvl w:val="0"/>
          <w:numId w:val="86"/>
        </w:numPr>
        <w:tabs>
          <w:tab w:val="left" w:pos="0"/>
        </w:tabs>
        <w:rPr>
          <w:rFonts w:ascii="Tahoma" w:hAnsi="Tahoma" w:cs="Tahoma"/>
          <w:sz w:val="21"/>
          <w:szCs w:val="21"/>
        </w:rPr>
      </w:pPr>
      <w:r w:rsidRPr="00902294">
        <w:rPr>
          <w:rFonts w:ascii="Tahoma" w:hAnsi="Tahoma" w:cs="Tahoma"/>
          <w:sz w:val="21"/>
          <w:szCs w:val="21"/>
        </w:rPr>
        <w:t>Habitat (Aquatic habitat)</w:t>
      </w:r>
    </w:p>
    <w:p w14:paraId="3228AF67" w14:textId="77777777" w:rsidR="00351FE6" w:rsidRPr="00902294" w:rsidRDefault="00351FE6" w:rsidP="00D31C1F">
      <w:pPr>
        <w:numPr>
          <w:ilvl w:val="0"/>
          <w:numId w:val="86"/>
        </w:numPr>
        <w:tabs>
          <w:tab w:val="left" w:pos="0"/>
        </w:tabs>
        <w:rPr>
          <w:rFonts w:ascii="Tahoma" w:hAnsi="Tahoma" w:cs="Tahoma"/>
          <w:sz w:val="21"/>
          <w:szCs w:val="21"/>
        </w:rPr>
      </w:pPr>
      <w:r w:rsidRPr="00902294">
        <w:rPr>
          <w:rFonts w:ascii="Tahoma" w:hAnsi="Tahoma" w:cs="Tahoma"/>
          <w:sz w:val="21"/>
          <w:szCs w:val="21"/>
        </w:rPr>
        <w:t xml:space="preserve">Marine Habitat </w:t>
      </w:r>
    </w:p>
    <w:p w14:paraId="5DDDBF68" w14:textId="77777777" w:rsidR="00351FE6" w:rsidRPr="00902294" w:rsidRDefault="00351FE6" w:rsidP="00D31C1F">
      <w:pPr>
        <w:numPr>
          <w:ilvl w:val="0"/>
          <w:numId w:val="86"/>
        </w:numPr>
        <w:tabs>
          <w:tab w:val="left" w:pos="0"/>
        </w:tabs>
        <w:rPr>
          <w:rFonts w:ascii="Tahoma" w:hAnsi="Tahoma" w:cs="Tahoma"/>
          <w:sz w:val="21"/>
          <w:szCs w:val="21"/>
        </w:rPr>
      </w:pPr>
      <w:r w:rsidRPr="00902294">
        <w:rPr>
          <w:rFonts w:ascii="Tahoma" w:hAnsi="Tahoma" w:cs="Tahoma"/>
          <w:sz w:val="21"/>
          <w:szCs w:val="21"/>
        </w:rPr>
        <w:t>Horizontal and Vertical Zonation of Marine Habitats</w:t>
      </w:r>
    </w:p>
    <w:p w14:paraId="1F04F371" w14:textId="77777777" w:rsidR="00351FE6" w:rsidRPr="00902294" w:rsidRDefault="00351FE6" w:rsidP="00D31C1F">
      <w:pPr>
        <w:numPr>
          <w:ilvl w:val="0"/>
          <w:numId w:val="86"/>
        </w:numPr>
        <w:tabs>
          <w:tab w:val="left" w:pos="0"/>
        </w:tabs>
        <w:rPr>
          <w:rFonts w:ascii="Tahoma" w:hAnsi="Tahoma" w:cs="Tahoma"/>
          <w:sz w:val="21"/>
          <w:szCs w:val="21"/>
        </w:rPr>
      </w:pPr>
      <w:r w:rsidRPr="00902294">
        <w:rPr>
          <w:rFonts w:ascii="Tahoma" w:hAnsi="Tahoma" w:cs="Tahoma"/>
          <w:sz w:val="21"/>
          <w:szCs w:val="21"/>
        </w:rPr>
        <w:t>Distribution of Organisms and Adaptations to Marine Habitat</w:t>
      </w:r>
    </w:p>
    <w:p w14:paraId="1BFBF6CB" w14:textId="77777777" w:rsidR="00351FE6" w:rsidRPr="00902294" w:rsidRDefault="00351FE6" w:rsidP="00D31C1F">
      <w:pPr>
        <w:numPr>
          <w:ilvl w:val="0"/>
          <w:numId w:val="86"/>
        </w:numPr>
        <w:tabs>
          <w:tab w:val="left" w:pos="0"/>
        </w:tabs>
        <w:rPr>
          <w:rFonts w:ascii="Tahoma" w:hAnsi="Tahoma" w:cs="Tahoma"/>
          <w:sz w:val="21"/>
          <w:szCs w:val="21"/>
        </w:rPr>
      </w:pPr>
      <w:r w:rsidRPr="00902294">
        <w:rPr>
          <w:rFonts w:ascii="Tahoma" w:hAnsi="Tahoma" w:cs="Tahoma"/>
          <w:sz w:val="21"/>
          <w:szCs w:val="21"/>
        </w:rPr>
        <w:t>Estuarine Habitat</w:t>
      </w:r>
    </w:p>
    <w:p w14:paraId="2C377AD3" w14:textId="77777777" w:rsidR="00351FE6" w:rsidRPr="00902294" w:rsidRDefault="00351FE6" w:rsidP="00D31C1F">
      <w:pPr>
        <w:numPr>
          <w:ilvl w:val="0"/>
          <w:numId w:val="86"/>
        </w:numPr>
        <w:tabs>
          <w:tab w:val="left" w:pos="0"/>
        </w:tabs>
        <w:rPr>
          <w:rFonts w:ascii="Tahoma" w:hAnsi="Tahoma" w:cs="Tahoma"/>
          <w:sz w:val="21"/>
          <w:szCs w:val="21"/>
        </w:rPr>
      </w:pPr>
      <w:r w:rsidRPr="00902294">
        <w:rPr>
          <w:rFonts w:ascii="Tahoma" w:hAnsi="Tahoma" w:cs="Tahoma"/>
          <w:sz w:val="21"/>
          <w:szCs w:val="21"/>
        </w:rPr>
        <w:t>Freshwater Habitat</w:t>
      </w:r>
    </w:p>
    <w:p w14:paraId="676FC984" w14:textId="77777777" w:rsidR="00351FE6" w:rsidRPr="00902294" w:rsidRDefault="00351FE6" w:rsidP="00D31C1F">
      <w:pPr>
        <w:ind w:left="60"/>
        <w:rPr>
          <w:rFonts w:ascii="Tahoma" w:hAnsi="Tahoma" w:cs="Tahoma"/>
          <w:b/>
          <w:sz w:val="21"/>
          <w:szCs w:val="21"/>
        </w:rPr>
      </w:pPr>
    </w:p>
    <w:p w14:paraId="4692B720" w14:textId="77777777" w:rsidR="00351FE6" w:rsidRPr="00902294" w:rsidRDefault="00351FE6" w:rsidP="00D31C1F">
      <w:pPr>
        <w:ind w:left="60"/>
        <w:rPr>
          <w:rFonts w:ascii="Tahoma" w:hAnsi="Tahoma" w:cs="Tahoma"/>
          <w:b/>
          <w:sz w:val="21"/>
          <w:szCs w:val="21"/>
        </w:rPr>
      </w:pPr>
      <w:r w:rsidRPr="00902294">
        <w:rPr>
          <w:rFonts w:ascii="Tahoma" w:hAnsi="Tahoma" w:cs="Tahoma"/>
          <w:b/>
          <w:sz w:val="21"/>
          <w:szCs w:val="21"/>
        </w:rPr>
        <w:t>HABITAT (AQUATIC HABITAT)</w:t>
      </w:r>
    </w:p>
    <w:p w14:paraId="05882F3B" w14:textId="77777777" w:rsidR="00351FE6" w:rsidRPr="00902294" w:rsidRDefault="00351FE6" w:rsidP="00D31C1F">
      <w:pPr>
        <w:ind w:left="60"/>
        <w:rPr>
          <w:rFonts w:ascii="Tahoma" w:hAnsi="Tahoma" w:cs="Tahoma"/>
          <w:sz w:val="21"/>
          <w:szCs w:val="21"/>
        </w:rPr>
      </w:pPr>
      <w:r w:rsidRPr="00902294">
        <w:rPr>
          <w:rFonts w:ascii="Tahoma" w:hAnsi="Tahoma" w:cs="Tahoma"/>
          <w:sz w:val="21"/>
          <w:szCs w:val="21"/>
        </w:rPr>
        <w:t>Habitat is a place where organisms (plants, microorganisms and animals) are naturally found e. g. the habitat of tadpole is the bottom of fresh water ponds or streams</w:t>
      </w:r>
    </w:p>
    <w:p w14:paraId="54888D6D" w14:textId="77777777" w:rsidR="00351FE6" w:rsidRPr="00902294" w:rsidRDefault="00351FE6" w:rsidP="00D31C1F">
      <w:pPr>
        <w:ind w:left="60"/>
        <w:rPr>
          <w:rFonts w:ascii="Tahoma" w:hAnsi="Tahoma" w:cs="Tahoma"/>
          <w:sz w:val="21"/>
          <w:szCs w:val="21"/>
        </w:rPr>
      </w:pPr>
      <w:r w:rsidRPr="00902294">
        <w:rPr>
          <w:rFonts w:ascii="Tahoma" w:hAnsi="Tahoma" w:cs="Tahoma"/>
          <w:sz w:val="21"/>
          <w:szCs w:val="21"/>
        </w:rPr>
        <w:t>There are three main types of habitats, namely; aquatic habitat (in or around water), terrestrial habitat (in or on land) and arboreal habitat (in or on trees)</w:t>
      </w:r>
    </w:p>
    <w:p w14:paraId="15A661C5" w14:textId="77777777" w:rsidR="00351FE6" w:rsidRPr="00902294" w:rsidRDefault="00351FE6" w:rsidP="00D31C1F">
      <w:pPr>
        <w:ind w:left="60"/>
        <w:rPr>
          <w:rFonts w:ascii="Tahoma" w:hAnsi="Tahoma" w:cs="Tahoma"/>
          <w:sz w:val="21"/>
          <w:szCs w:val="21"/>
        </w:rPr>
      </w:pPr>
      <w:r w:rsidRPr="00902294">
        <w:rPr>
          <w:rFonts w:ascii="Tahoma" w:hAnsi="Tahoma" w:cs="Tahoma"/>
          <w:sz w:val="21"/>
          <w:szCs w:val="21"/>
        </w:rPr>
        <w:t>There are three kinds of aquatic habitat;</w:t>
      </w:r>
    </w:p>
    <w:p w14:paraId="2B018DDF" w14:textId="77777777" w:rsidR="00351FE6" w:rsidRPr="00902294" w:rsidRDefault="00351FE6" w:rsidP="00D31C1F">
      <w:pPr>
        <w:pStyle w:val="ListParagraph"/>
        <w:numPr>
          <w:ilvl w:val="0"/>
          <w:numId w:val="31"/>
        </w:numPr>
        <w:tabs>
          <w:tab w:val="num" w:pos="810"/>
        </w:tabs>
        <w:spacing w:after="0" w:line="240" w:lineRule="auto"/>
        <w:ind w:hanging="420"/>
        <w:rPr>
          <w:rFonts w:ascii="Tahoma" w:hAnsi="Tahoma" w:cs="Tahoma"/>
          <w:sz w:val="21"/>
          <w:szCs w:val="21"/>
        </w:rPr>
      </w:pPr>
      <w:r w:rsidRPr="00902294">
        <w:rPr>
          <w:rFonts w:ascii="Tahoma" w:hAnsi="Tahoma" w:cs="Tahoma"/>
          <w:sz w:val="21"/>
          <w:szCs w:val="21"/>
        </w:rPr>
        <w:t>marine/salt water habitat e.g. ocean, seas</w:t>
      </w:r>
    </w:p>
    <w:p w14:paraId="75AC6C8A" w14:textId="77777777" w:rsidR="00351FE6" w:rsidRPr="00902294" w:rsidRDefault="00351FE6" w:rsidP="00D31C1F">
      <w:pPr>
        <w:numPr>
          <w:ilvl w:val="0"/>
          <w:numId w:val="31"/>
        </w:numPr>
        <w:tabs>
          <w:tab w:val="num" w:pos="810"/>
        </w:tabs>
        <w:ind w:hanging="420"/>
        <w:rPr>
          <w:rFonts w:ascii="Tahoma" w:hAnsi="Tahoma" w:cs="Tahoma"/>
          <w:sz w:val="21"/>
          <w:szCs w:val="21"/>
        </w:rPr>
      </w:pPr>
      <w:r w:rsidRPr="00902294">
        <w:rPr>
          <w:rFonts w:ascii="Tahoma" w:hAnsi="Tahoma" w:cs="Tahoma"/>
          <w:sz w:val="21"/>
          <w:szCs w:val="21"/>
        </w:rPr>
        <w:t>brackish water habitat (where salt and fresh water mix) e.g. delta, lagoon, bay</w:t>
      </w:r>
    </w:p>
    <w:p w14:paraId="72CCE3BD" w14:textId="77777777" w:rsidR="00351FE6" w:rsidRPr="00902294" w:rsidRDefault="00351FE6" w:rsidP="00D31C1F">
      <w:pPr>
        <w:numPr>
          <w:ilvl w:val="0"/>
          <w:numId w:val="31"/>
        </w:numPr>
        <w:tabs>
          <w:tab w:val="num" w:pos="810"/>
        </w:tabs>
        <w:ind w:hanging="420"/>
        <w:rPr>
          <w:rFonts w:ascii="Tahoma" w:hAnsi="Tahoma" w:cs="Tahoma"/>
          <w:sz w:val="21"/>
          <w:szCs w:val="21"/>
        </w:rPr>
      </w:pPr>
      <w:r w:rsidRPr="00902294">
        <w:rPr>
          <w:rFonts w:ascii="Tahoma" w:hAnsi="Tahoma" w:cs="Tahoma"/>
          <w:sz w:val="21"/>
          <w:szCs w:val="21"/>
        </w:rPr>
        <w:t>Fresh water habitat (contain little or no salt) e.g. lakes, rivers, streams.</w:t>
      </w:r>
    </w:p>
    <w:p w14:paraId="3949C25F" w14:textId="77777777" w:rsidR="003E7FC1" w:rsidRPr="00902294" w:rsidRDefault="003E7FC1" w:rsidP="00D31C1F">
      <w:pPr>
        <w:ind w:left="60"/>
        <w:rPr>
          <w:rFonts w:ascii="Tahoma" w:hAnsi="Tahoma" w:cs="Tahoma"/>
          <w:b/>
          <w:sz w:val="21"/>
          <w:szCs w:val="21"/>
        </w:rPr>
      </w:pPr>
    </w:p>
    <w:p w14:paraId="5DB281F7" w14:textId="77777777" w:rsidR="00351FE6" w:rsidRPr="00902294" w:rsidRDefault="00351FE6" w:rsidP="00D31C1F">
      <w:pPr>
        <w:ind w:left="60"/>
        <w:rPr>
          <w:rFonts w:ascii="Tahoma" w:hAnsi="Tahoma" w:cs="Tahoma"/>
          <w:b/>
          <w:sz w:val="21"/>
          <w:szCs w:val="21"/>
        </w:rPr>
      </w:pPr>
      <w:r w:rsidRPr="00902294">
        <w:rPr>
          <w:rFonts w:ascii="Tahoma" w:hAnsi="Tahoma" w:cs="Tahoma"/>
          <w:b/>
          <w:sz w:val="21"/>
          <w:szCs w:val="21"/>
        </w:rPr>
        <w:t>MARINE HABITATS</w:t>
      </w:r>
    </w:p>
    <w:p w14:paraId="2430B733" w14:textId="77777777" w:rsidR="00351FE6" w:rsidRPr="00902294" w:rsidRDefault="00351FE6" w:rsidP="00D31C1F">
      <w:pPr>
        <w:ind w:left="60"/>
        <w:rPr>
          <w:rFonts w:ascii="Tahoma" w:hAnsi="Tahoma" w:cs="Tahoma"/>
          <w:sz w:val="21"/>
          <w:szCs w:val="21"/>
        </w:rPr>
      </w:pPr>
      <w:r w:rsidRPr="00902294">
        <w:rPr>
          <w:rFonts w:ascii="Tahoma" w:hAnsi="Tahoma" w:cs="Tahoma"/>
          <w:sz w:val="21"/>
          <w:szCs w:val="21"/>
        </w:rPr>
        <w:t>Characteristics of marine habitats are as follow:</w:t>
      </w:r>
    </w:p>
    <w:p w14:paraId="7BF0EA87" w14:textId="77777777" w:rsidR="00351FE6" w:rsidRPr="00902294" w:rsidRDefault="00351FE6" w:rsidP="00D31C1F">
      <w:pPr>
        <w:numPr>
          <w:ilvl w:val="0"/>
          <w:numId w:val="33"/>
        </w:numPr>
        <w:ind w:left="810" w:hanging="450"/>
        <w:rPr>
          <w:rFonts w:ascii="Tahoma" w:hAnsi="Tahoma" w:cs="Tahoma"/>
          <w:sz w:val="21"/>
          <w:szCs w:val="21"/>
        </w:rPr>
      </w:pPr>
      <w:r w:rsidRPr="00902294">
        <w:rPr>
          <w:rFonts w:ascii="Tahoma" w:hAnsi="Tahoma" w:cs="Tahoma"/>
          <w:sz w:val="21"/>
          <w:szCs w:val="21"/>
        </w:rPr>
        <w:t>The marine habitats constitute the largest habitat in the biosphere (70% of the earth’s area)</w:t>
      </w:r>
    </w:p>
    <w:p w14:paraId="6462366D" w14:textId="77777777" w:rsidR="00351FE6" w:rsidRPr="00902294" w:rsidRDefault="00351FE6" w:rsidP="00D31C1F">
      <w:pPr>
        <w:numPr>
          <w:ilvl w:val="0"/>
          <w:numId w:val="33"/>
        </w:numPr>
        <w:ind w:left="810" w:hanging="450"/>
        <w:rPr>
          <w:rFonts w:ascii="Tahoma" w:hAnsi="Tahoma" w:cs="Tahoma"/>
          <w:sz w:val="21"/>
          <w:szCs w:val="21"/>
        </w:rPr>
      </w:pPr>
      <w:r w:rsidRPr="00902294">
        <w:rPr>
          <w:rFonts w:ascii="Tahoma" w:hAnsi="Tahoma" w:cs="Tahoma"/>
          <w:sz w:val="21"/>
          <w:szCs w:val="21"/>
        </w:rPr>
        <w:t xml:space="preserve">They do not undergo sudden or rapid changes in physical factors such as temperature, PH and specific gravity. </w:t>
      </w:r>
      <w:proofErr w:type="gramStart"/>
      <w:r w:rsidRPr="00902294">
        <w:rPr>
          <w:rFonts w:ascii="Tahoma" w:hAnsi="Tahoma" w:cs="Tahoma"/>
          <w:sz w:val="21"/>
          <w:szCs w:val="21"/>
        </w:rPr>
        <w:t>Hence</w:t>
      </w:r>
      <w:proofErr w:type="gramEnd"/>
      <w:r w:rsidRPr="00902294">
        <w:rPr>
          <w:rFonts w:ascii="Tahoma" w:hAnsi="Tahoma" w:cs="Tahoma"/>
          <w:sz w:val="21"/>
          <w:szCs w:val="21"/>
        </w:rPr>
        <w:t xml:space="preserve"> they show the greatest stability of all habitats.</w:t>
      </w:r>
    </w:p>
    <w:p w14:paraId="26CED754" w14:textId="77777777" w:rsidR="00351FE6" w:rsidRPr="00902294" w:rsidRDefault="00351FE6" w:rsidP="00D31C1F">
      <w:pPr>
        <w:numPr>
          <w:ilvl w:val="0"/>
          <w:numId w:val="33"/>
        </w:numPr>
        <w:ind w:left="810" w:hanging="450"/>
        <w:rPr>
          <w:rFonts w:ascii="Tahoma" w:hAnsi="Tahoma" w:cs="Tahoma"/>
          <w:sz w:val="21"/>
          <w:szCs w:val="21"/>
        </w:rPr>
      </w:pPr>
      <w:r w:rsidRPr="00902294">
        <w:rPr>
          <w:rFonts w:ascii="Tahoma" w:hAnsi="Tahoma" w:cs="Tahoma"/>
          <w:sz w:val="21"/>
          <w:szCs w:val="21"/>
        </w:rPr>
        <w:t xml:space="preserve">Chemical </w:t>
      </w:r>
      <w:proofErr w:type="gramStart"/>
      <w:r w:rsidRPr="00902294">
        <w:rPr>
          <w:rFonts w:ascii="Tahoma" w:hAnsi="Tahoma" w:cs="Tahoma"/>
          <w:sz w:val="21"/>
          <w:szCs w:val="21"/>
        </w:rPr>
        <w:t>composition :</w:t>
      </w:r>
      <w:proofErr w:type="gramEnd"/>
      <w:r w:rsidRPr="00902294">
        <w:rPr>
          <w:rFonts w:ascii="Tahoma" w:hAnsi="Tahoma" w:cs="Tahoma"/>
          <w:sz w:val="21"/>
          <w:szCs w:val="21"/>
        </w:rPr>
        <w:t>- marine water consists of many kinds of dissolved ions including Na</w:t>
      </w:r>
      <w:r w:rsidRPr="00902294">
        <w:rPr>
          <w:rFonts w:ascii="Tahoma" w:hAnsi="Tahoma" w:cs="Tahoma"/>
          <w:sz w:val="21"/>
          <w:szCs w:val="21"/>
          <w:vertAlign w:val="superscript"/>
        </w:rPr>
        <w:t>+</w:t>
      </w:r>
      <w:r w:rsidRPr="00902294">
        <w:rPr>
          <w:rFonts w:ascii="Tahoma" w:hAnsi="Tahoma" w:cs="Tahoma"/>
          <w:sz w:val="21"/>
          <w:szCs w:val="21"/>
        </w:rPr>
        <w:t>, K</w:t>
      </w:r>
      <w:r w:rsidRPr="00902294">
        <w:rPr>
          <w:rFonts w:ascii="Tahoma" w:hAnsi="Tahoma" w:cs="Tahoma"/>
          <w:sz w:val="21"/>
          <w:szCs w:val="21"/>
          <w:vertAlign w:val="superscript"/>
        </w:rPr>
        <w:t>+</w:t>
      </w:r>
      <w:r w:rsidRPr="00902294">
        <w:rPr>
          <w:rFonts w:ascii="Tahoma" w:hAnsi="Tahoma" w:cs="Tahoma"/>
          <w:sz w:val="21"/>
          <w:szCs w:val="21"/>
        </w:rPr>
        <w:t>, Mg</w:t>
      </w:r>
      <w:r w:rsidRPr="00902294">
        <w:rPr>
          <w:rFonts w:ascii="Tahoma" w:hAnsi="Tahoma" w:cs="Tahoma"/>
          <w:sz w:val="21"/>
          <w:szCs w:val="21"/>
          <w:vertAlign w:val="superscript"/>
        </w:rPr>
        <w:t>2+</w:t>
      </w:r>
      <w:r w:rsidRPr="00902294">
        <w:rPr>
          <w:rFonts w:ascii="Tahoma" w:hAnsi="Tahoma" w:cs="Tahoma"/>
          <w:sz w:val="21"/>
          <w:szCs w:val="21"/>
        </w:rPr>
        <w:t>, Ca</w:t>
      </w:r>
      <w:r w:rsidRPr="00902294">
        <w:rPr>
          <w:rFonts w:ascii="Tahoma" w:hAnsi="Tahoma" w:cs="Tahoma"/>
          <w:sz w:val="21"/>
          <w:szCs w:val="21"/>
          <w:vertAlign w:val="superscript"/>
        </w:rPr>
        <w:t>2+</w:t>
      </w:r>
      <w:r w:rsidRPr="00902294">
        <w:rPr>
          <w:rFonts w:ascii="Tahoma" w:hAnsi="Tahoma" w:cs="Tahoma"/>
          <w:sz w:val="21"/>
          <w:szCs w:val="21"/>
        </w:rPr>
        <w:t>, Pb</w:t>
      </w:r>
      <w:r w:rsidRPr="00902294">
        <w:rPr>
          <w:rFonts w:ascii="Tahoma" w:hAnsi="Tahoma" w:cs="Tahoma"/>
          <w:sz w:val="21"/>
          <w:szCs w:val="21"/>
          <w:vertAlign w:val="subscript"/>
        </w:rPr>
        <w:t>4</w:t>
      </w:r>
      <w:r w:rsidRPr="00902294">
        <w:rPr>
          <w:rFonts w:ascii="Tahoma" w:hAnsi="Tahoma" w:cs="Tahoma"/>
          <w:sz w:val="21"/>
          <w:szCs w:val="21"/>
          <w:vertAlign w:val="superscript"/>
        </w:rPr>
        <w:t>3-</w:t>
      </w:r>
      <w:r w:rsidRPr="00902294">
        <w:rPr>
          <w:rFonts w:ascii="Tahoma" w:hAnsi="Tahoma" w:cs="Tahoma"/>
          <w:sz w:val="21"/>
          <w:szCs w:val="21"/>
        </w:rPr>
        <w:t>, I</w:t>
      </w:r>
      <w:r w:rsidRPr="00902294">
        <w:rPr>
          <w:rFonts w:ascii="Tahoma" w:hAnsi="Tahoma" w:cs="Tahoma"/>
          <w:sz w:val="21"/>
          <w:szCs w:val="21"/>
          <w:vertAlign w:val="superscript"/>
        </w:rPr>
        <w:t>-</w:t>
      </w:r>
      <w:r w:rsidRPr="00902294">
        <w:rPr>
          <w:rFonts w:ascii="Tahoma" w:hAnsi="Tahoma" w:cs="Tahoma"/>
          <w:sz w:val="21"/>
          <w:szCs w:val="21"/>
        </w:rPr>
        <w:t>, NO</w:t>
      </w:r>
      <w:r w:rsidRPr="00902294">
        <w:rPr>
          <w:rFonts w:ascii="Tahoma" w:hAnsi="Tahoma" w:cs="Tahoma"/>
          <w:sz w:val="21"/>
          <w:szCs w:val="21"/>
          <w:vertAlign w:val="superscript"/>
        </w:rPr>
        <w:t>3-</w:t>
      </w:r>
      <w:r w:rsidRPr="00902294">
        <w:rPr>
          <w:rFonts w:ascii="Tahoma" w:hAnsi="Tahoma" w:cs="Tahoma"/>
          <w:sz w:val="21"/>
          <w:szCs w:val="21"/>
        </w:rPr>
        <w:t xml:space="preserve"> e. t. c.</w:t>
      </w:r>
    </w:p>
    <w:p w14:paraId="68278249" w14:textId="77777777" w:rsidR="00351FE6" w:rsidRPr="00902294" w:rsidRDefault="00351FE6" w:rsidP="00D31C1F">
      <w:pPr>
        <w:numPr>
          <w:ilvl w:val="0"/>
          <w:numId w:val="33"/>
        </w:numPr>
        <w:ind w:left="810" w:hanging="450"/>
        <w:rPr>
          <w:rFonts w:ascii="Tahoma" w:hAnsi="Tahoma" w:cs="Tahoma"/>
          <w:sz w:val="21"/>
          <w:szCs w:val="21"/>
        </w:rPr>
      </w:pPr>
      <w:r w:rsidRPr="00902294">
        <w:rPr>
          <w:rFonts w:ascii="Tahoma" w:hAnsi="Tahoma" w:cs="Tahoma"/>
          <w:sz w:val="21"/>
          <w:szCs w:val="21"/>
        </w:rPr>
        <w:t>Hydrogen (H</w:t>
      </w:r>
      <w:r w:rsidRPr="00902294">
        <w:rPr>
          <w:rFonts w:ascii="Tahoma" w:hAnsi="Tahoma" w:cs="Tahoma"/>
          <w:sz w:val="21"/>
          <w:szCs w:val="21"/>
          <w:vertAlign w:val="superscript"/>
        </w:rPr>
        <w:t>+</w:t>
      </w:r>
      <w:r w:rsidRPr="00902294">
        <w:rPr>
          <w:rFonts w:ascii="Tahoma" w:hAnsi="Tahoma" w:cs="Tahoma"/>
          <w:sz w:val="21"/>
          <w:szCs w:val="21"/>
        </w:rPr>
        <w:t>) concentration (PH): - salt water is alkaline in nature with PH of about 8.0 – 9.0 near the surface.</w:t>
      </w:r>
    </w:p>
    <w:p w14:paraId="4EBE2361" w14:textId="77777777" w:rsidR="00351FE6" w:rsidRPr="00902294" w:rsidRDefault="00351FE6" w:rsidP="00D31C1F">
      <w:pPr>
        <w:numPr>
          <w:ilvl w:val="0"/>
          <w:numId w:val="33"/>
        </w:numPr>
        <w:ind w:left="810" w:hanging="450"/>
        <w:rPr>
          <w:rFonts w:ascii="Tahoma" w:hAnsi="Tahoma" w:cs="Tahoma"/>
          <w:sz w:val="21"/>
          <w:szCs w:val="21"/>
        </w:rPr>
      </w:pPr>
      <w:r w:rsidRPr="00902294">
        <w:rPr>
          <w:rFonts w:ascii="Tahoma" w:hAnsi="Tahoma" w:cs="Tahoma"/>
          <w:sz w:val="21"/>
          <w:szCs w:val="21"/>
        </w:rPr>
        <w:t>Salinity (salt concentration of water). The seawater has a high salinity. The average salinity of seawater is 35 parts per thousand.</w:t>
      </w:r>
    </w:p>
    <w:p w14:paraId="6F60198D" w14:textId="77777777" w:rsidR="00351FE6" w:rsidRPr="00902294" w:rsidRDefault="00351FE6" w:rsidP="00D31C1F">
      <w:pPr>
        <w:numPr>
          <w:ilvl w:val="0"/>
          <w:numId w:val="33"/>
        </w:numPr>
        <w:ind w:left="810" w:hanging="450"/>
        <w:rPr>
          <w:rFonts w:ascii="Tahoma" w:hAnsi="Tahoma" w:cs="Tahoma"/>
          <w:sz w:val="21"/>
          <w:szCs w:val="21"/>
        </w:rPr>
      </w:pPr>
      <w:r w:rsidRPr="00902294">
        <w:rPr>
          <w:rFonts w:ascii="Tahoma" w:hAnsi="Tahoma" w:cs="Tahoma"/>
          <w:sz w:val="21"/>
          <w:szCs w:val="21"/>
        </w:rPr>
        <w:t>Density of marine water is high. It is about 1.028 while that of fresh water is 1.0. This allows many organisms to float in it.</w:t>
      </w:r>
    </w:p>
    <w:p w14:paraId="54C123D8" w14:textId="77777777" w:rsidR="00351FE6" w:rsidRPr="00902294" w:rsidRDefault="00351FE6" w:rsidP="00D31C1F">
      <w:pPr>
        <w:numPr>
          <w:ilvl w:val="0"/>
          <w:numId w:val="33"/>
        </w:numPr>
        <w:ind w:left="810" w:hanging="450"/>
        <w:rPr>
          <w:rFonts w:ascii="Tahoma" w:hAnsi="Tahoma" w:cs="Tahoma"/>
          <w:sz w:val="21"/>
          <w:szCs w:val="21"/>
        </w:rPr>
      </w:pPr>
      <w:r w:rsidRPr="00902294">
        <w:rPr>
          <w:rFonts w:ascii="Tahoma" w:hAnsi="Tahoma" w:cs="Tahoma"/>
          <w:sz w:val="21"/>
          <w:szCs w:val="21"/>
        </w:rPr>
        <w:t>The temperature of the sea changes less quickly than that of the land. However, the temperature falls with increase in the depth of the sea.</w:t>
      </w:r>
    </w:p>
    <w:p w14:paraId="1088E56C" w14:textId="77777777" w:rsidR="00351FE6" w:rsidRPr="00902294" w:rsidRDefault="00351FE6" w:rsidP="00D31C1F">
      <w:pPr>
        <w:numPr>
          <w:ilvl w:val="0"/>
          <w:numId w:val="33"/>
        </w:numPr>
        <w:ind w:left="810" w:hanging="450"/>
        <w:rPr>
          <w:rFonts w:ascii="Tahoma" w:hAnsi="Tahoma" w:cs="Tahoma"/>
          <w:sz w:val="21"/>
          <w:szCs w:val="21"/>
        </w:rPr>
      </w:pPr>
      <w:r w:rsidRPr="00902294">
        <w:rPr>
          <w:rFonts w:ascii="Tahoma" w:hAnsi="Tahoma" w:cs="Tahoma"/>
          <w:sz w:val="21"/>
          <w:szCs w:val="21"/>
        </w:rPr>
        <w:t>Oxygen concentration is highest at the surface where the atmospheric oxygen dissolved in water. The concentration of oxygen decreases with depth.</w:t>
      </w:r>
    </w:p>
    <w:p w14:paraId="6ED60C71" w14:textId="77777777" w:rsidR="00351FE6" w:rsidRPr="00902294" w:rsidRDefault="00351FE6" w:rsidP="00D31C1F">
      <w:pPr>
        <w:numPr>
          <w:ilvl w:val="0"/>
          <w:numId w:val="33"/>
        </w:numPr>
        <w:ind w:left="810" w:hanging="450"/>
        <w:rPr>
          <w:rFonts w:ascii="Tahoma" w:hAnsi="Tahoma" w:cs="Tahoma"/>
          <w:sz w:val="21"/>
          <w:szCs w:val="21"/>
        </w:rPr>
      </w:pPr>
      <w:r w:rsidRPr="00902294">
        <w:rPr>
          <w:rFonts w:ascii="Tahoma" w:hAnsi="Tahoma" w:cs="Tahoma"/>
          <w:sz w:val="21"/>
          <w:szCs w:val="21"/>
        </w:rPr>
        <w:t>Waves are temporary movement of surface water of the sea which occurs in any direction. They are caused by wind blowing against the surface of water. They also bring about the mixing of seawater. Waves can also beat against the shore and sometime caused it to be eroded.</w:t>
      </w:r>
    </w:p>
    <w:p w14:paraId="24A82B56" w14:textId="77777777" w:rsidR="00351FE6" w:rsidRPr="00902294" w:rsidRDefault="00351FE6" w:rsidP="00D31C1F">
      <w:pPr>
        <w:numPr>
          <w:ilvl w:val="0"/>
          <w:numId w:val="33"/>
        </w:numPr>
        <w:ind w:left="810" w:hanging="450"/>
        <w:rPr>
          <w:rFonts w:ascii="Tahoma" w:hAnsi="Tahoma" w:cs="Tahoma"/>
          <w:sz w:val="21"/>
          <w:szCs w:val="21"/>
        </w:rPr>
      </w:pPr>
      <w:r w:rsidRPr="00902294">
        <w:rPr>
          <w:rFonts w:ascii="Tahoma" w:hAnsi="Tahoma" w:cs="Tahoma"/>
          <w:sz w:val="21"/>
          <w:szCs w:val="21"/>
        </w:rPr>
        <w:t>Tides are alternate rise and fall of the surface of the sea at least twice daily. Tides are caused by water distribution resulting from the combined gravitational pull of the earth by the sun and moon.</w:t>
      </w:r>
    </w:p>
    <w:p w14:paraId="62934573" w14:textId="77777777" w:rsidR="00351FE6" w:rsidRPr="00902294" w:rsidRDefault="00351FE6" w:rsidP="00D31C1F">
      <w:pPr>
        <w:rPr>
          <w:rFonts w:ascii="Tahoma" w:hAnsi="Tahoma" w:cs="Tahoma"/>
          <w:sz w:val="21"/>
          <w:szCs w:val="21"/>
        </w:rPr>
      </w:pPr>
    </w:p>
    <w:p w14:paraId="46DC4A5B" w14:textId="77777777" w:rsidR="003E7FC1" w:rsidRPr="00902294" w:rsidRDefault="003E7FC1" w:rsidP="00D31C1F">
      <w:pPr>
        <w:ind w:left="60"/>
        <w:rPr>
          <w:rFonts w:ascii="Tahoma" w:hAnsi="Tahoma" w:cs="Tahoma"/>
          <w:b/>
          <w:sz w:val="21"/>
          <w:szCs w:val="21"/>
        </w:rPr>
      </w:pPr>
      <w:r w:rsidRPr="00902294">
        <w:rPr>
          <w:rFonts w:ascii="Tahoma" w:hAnsi="Tahoma" w:cs="Tahoma"/>
          <w:b/>
          <w:sz w:val="21"/>
          <w:szCs w:val="21"/>
        </w:rPr>
        <w:t>EVALUATION</w:t>
      </w:r>
    </w:p>
    <w:p w14:paraId="0C1D6F63" w14:textId="77777777" w:rsidR="003E7FC1" w:rsidRPr="00902294" w:rsidRDefault="003E7FC1" w:rsidP="00D31C1F">
      <w:pPr>
        <w:numPr>
          <w:ilvl w:val="0"/>
          <w:numId w:val="32"/>
        </w:numPr>
        <w:ind w:hanging="60"/>
        <w:rPr>
          <w:rFonts w:ascii="Tahoma" w:hAnsi="Tahoma" w:cs="Tahoma"/>
          <w:sz w:val="21"/>
          <w:szCs w:val="21"/>
        </w:rPr>
      </w:pPr>
      <w:r w:rsidRPr="00902294">
        <w:rPr>
          <w:rFonts w:ascii="Tahoma" w:hAnsi="Tahoma" w:cs="Tahoma"/>
          <w:sz w:val="21"/>
          <w:szCs w:val="21"/>
        </w:rPr>
        <w:t>What is a habitat?</w:t>
      </w:r>
    </w:p>
    <w:p w14:paraId="6046D2C6" w14:textId="77777777" w:rsidR="003E7FC1" w:rsidRPr="00902294" w:rsidRDefault="003E7FC1" w:rsidP="00D31C1F">
      <w:pPr>
        <w:numPr>
          <w:ilvl w:val="0"/>
          <w:numId w:val="32"/>
        </w:numPr>
        <w:ind w:hanging="60"/>
        <w:rPr>
          <w:rFonts w:ascii="Tahoma" w:hAnsi="Tahoma" w:cs="Tahoma"/>
          <w:sz w:val="21"/>
          <w:szCs w:val="21"/>
        </w:rPr>
      </w:pPr>
      <w:r w:rsidRPr="00902294">
        <w:rPr>
          <w:rFonts w:ascii="Tahoma" w:hAnsi="Tahoma" w:cs="Tahoma"/>
          <w:sz w:val="21"/>
          <w:szCs w:val="21"/>
        </w:rPr>
        <w:t>With two examples each, state the three kinds of aquatic habitats.</w:t>
      </w:r>
    </w:p>
    <w:p w14:paraId="1810DD69" w14:textId="77777777" w:rsidR="00351FE6" w:rsidRPr="00902294" w:rsidRDefault="003E7FC1" w:rsidP="00D31C1F">
      <w:pPr>
        <w:pStyle w:val="ListParagraph"/>
        <w:tabs>
          <w:tab w:val="left" w:pos="1755"/>
        </w:tabs>
        <w:spacing w:after="0" w:line="240" w:lineRule="auto"/>
        <w:ind w:left="0"/>
        <w:rPr>
          <w:rFonts w:ascii="Tahoma" w:hAnsi="Tahoma" w:cs="Tahoma"/>
          <w:sz w:val="21"/>
          <w:szCs w:val="21"/>
        </w:rPr>
      </w:pPr>
      <w:r w:rsidRPr="00902294">
        <w:rPr>
          <w:rFonts w:ascii="Tahoma" w:hAnsi="Tahoma" w:cs="Tahoma"/>
          <w:sz w:val="21"/>
          <w:szCs w:val="21"/>
        </w:rPr>
        <w:tab/>
      </w:r>
    </w:p>
    <w:p w14:paraId="5A0AB2B3"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ZONATION OF MARINE HABITAT</w:t>
      </w:r>
    </w:p>
    <w:p w14:paraId="677667A6"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HORIZONTAL ZONATION</w:t>
      </w:r>
    </w:p>
    <w:p w14:paraId="4473375A" w14:textId="77777777" w:rsidR="00351FE6" w:rsidRPr="00902294" w:rsidRDefault="00351FE6" w:rsidP="00D31C1F">
      <w:pPr>
        <w:rPr>
          <w:rFonts w:ascii="Tahoma" w:hAnsi="Tahoma" w:cs="Tahoma"/>
          <w:sz w:val="21"/>
          <w:szCs w:val="21"/>
        </w:rPr>
      </w:pPr>
      <w:r w:rsidRPr="00902294">
        <w:rPr>
          <w:rFonts w:ascii="Tahoma" w:hAnsi="Tahoma" w:cs="Tahoma"/>
          <w:sz w:val="21"/>
          <w:szCs w:val="21"/>
        </w:rPr>
        <w:t>The marine habitat is made up of the sea shore and open sea. The major zones of the marine habitat are generally as follow</w:t>
      </w:r>
    </w:p>
    <w:p w14:paraId="131F4EB1" w14:textId="77777777" w:rsidR="00351FE6" w:rsidRPr="00902294" w:rsidRDefault="00351FE6" w:rsidP="00D31C1F">
      <w:pPr>
        <w:numPr>
          <w:ilvl w:val="0"/>
          <w:numId w:val="34"/>
        </w:numPr>
        <w:rPr>
          <w:rFonts w:ascii="Tahoma" w:hAnsi="Tahoma" w:cs="Tahoma"/>
          <w:sz w:val="21"/>
          <w:szCs w:val="21"/>
        </w:rPr>
      </w:pPr>
      <w:r w:rsidRPr="00902294">
        <w:rPr>
          <w:rFonts w:ascii="Tahoma" w:hAnsi="Tahoma" w:cs="Tahoma"/>
          <w:sz w:val="21"/>
          <w:szCs w:val="21"/>
        </w:rPr>
        <w:lastRenderedPageBreak/>
        <w:t>Supratidal or splash zone is the exposed zone with occasional moisture being the area where water splashes when waves breaks at the shore.</w:t>
      </w:r>
    </w:p>
    <w:p w14:paraId="331A8B5B" w14:textId="77777777" w:rsidR="00351FE6" w:rsidRPr="00902294" w:rsidRDefault="00351FE6" w:rsidP="00D31C1F">
      <w:pPr>
        <w:numPr>
          <w:ilvl w:val="0"/>
          <w:numId w:val="34"/>
        </w:numPr>
        <w:rPr>
          <w:rFonts w:ascii="Tahoma" w:hAnsi="Tahoma" w:cs="Tahoma"/>
          <w:sz w:val="21"/>
          <w:szCs w:val="21"/>
        </w:rPr>
      </w:pPr>
      <w:r w:rsidRPr="00902294">
        <w:rPr>
          <w:rFonts w:ascii="Tahoma" w:hAnsi="Tahoma" w:cs="Tahoma"/>
          <w:sz w:val="21"/>
          <w:szCs w:val="21"/>
        </w:rPr>
        <w:t>Intertidal or neritic zone is the planktonic zone which is exposed at low tide or covered by water at high tide. This zone has high photosynthetic activities because of abundant sun shine. Water temperature fluctuates.</w:t>
      </w:r>
    </w:p>
    <w:p w14:paraId="1C60FE99" w14:textId="77777777" w:rsidR="00351FE6" w:rsidRPr="00902294" w:rsidRDefault="00351FE6" w:rsidP="00D31C1F">
      <w:pPr>
        <w:numPr>
          <w:ilvl w:val="0"/>
          <w:numId w:val="34"/>
        </w:numPr>
        <w:rPr>
          <w:rFonts w:ascii="Tahoma" w:hAnsi="Tahoma" w:cs="Tahoma"/>
          <w:sz w:val="21"/>
          <w:szCs w:val="21"/>
        </w:rPr>
      </w:pPr>
      <w:r w:rsidRPr="00902294">
        <w:rPr>
          <w:rFonts w:ascii="Tahoma" w:hAnsi="Tahoma" w:cs="Tahoma"/>
          <w:sz w:val="21"/>
          <w:szCs w:val="21"/>
        </w:rPr>
        <w:t>Subtidal or littoral zone is about 200m deep, constantly under water, with abundant sunlight and nutrient.</w:t>
      </w:r>
    </w:p>
    <w:p w14:paraId="5013F392" w14:textId="77777777" w:rsidR="00351FE6" w:rsidRPr="00902294" w:rsidRDefault="00351FE6" w:rsidP="00D31C1F">
      <w:pPr>
        <w:numPr>
          <w:ilvl w:val="0"/>
          <w:numId w:val="34"/>
        </w:numPr>
        <w:rPr>
          <w:rFonts w:ascii="Tahoma" w:hAnsi="Tahoma" w:cs="Tahoma"/>
          <w:sz w:val="21"/>
          <w:szCs w:val="21"/>
        </w:rPr>
      </w:pPr>
      <w:r w:rsidRPr="00902294">
        <w:rPr>
          <w:rFonts w:ascii="Tahoma" w:hAnsi="Tahoma" w:cs="Tahoma"/>
          <w:sz w:val="21"/>
          <w:szCs w:val="21"/>
        </w:rPr>
        <w:t>Benthic zone is about 500m deep with low light penetration and low nutrients. The water is dark, cold and with little oxygen. Hence, it is unfavourable for life.</w:t>
      </w:r>
    </w:p>
    <w:p w14:paraId="28740687" w14:textId="77777777" w:rsidR="00351FE6" w:rsidRPr="00902294" w:rsidRDefault="00351FE6" w:rsidP="00D31C1F">
      <w:pPr>
        <w:numPr>
          <w:ilvl w:val="0"/>
          <w:numId w:val="34"/>
        </w:numPr>
        <w:rPr>
          <w:rFonts w:ascii="Tahoma" w:hAnsi="Tahoma" w:cs="Tahoma"/>
          <w:sz w:val="21"/>
          <w:szCs w:val="21"/>
        </w:rPr>
      </w:pPr>
      <w:r w:rsidRPr="00902294">
        <w:rPr>
          <w:rFonts w:ascii="Tahoma" w:hAnsi="Tahoma" w:cs="Tahoma"/>
          <w:sz w:val="21"/>
          <w:szCs w:val="21"/>
        </w:rPr>
        <w:t xml:space="preserve">Abyssal or </w:t>
      </w:r>
      <w:proofErr w:type="spellStart"/>
      <w:r w:rsidRPr="00902294">
        <w:rPr>
          <w:rFonts w:ascii="Tahoma" w:hAnsi="Tahoma" w:cs="Tahoma"/>
          <w:sz w:val="21"/>
          <w:szCs w:val="21"/>
        </w:rPr>
        <w:t>palegic</w:t>
      </w:r>
      <w:proofErr w:type="spellEnd"/>
      <w:r w:rsidRPr="00902294">
        <w:rPr>
          <w:rFonts w:ascii="Tahoma" w:hAnsi="Tahoma" w:cs="Tahoma"/>
          <w:sz w:val="21"/>
          <w:szCs w:val="21"/>
        </w:rPr>
        <w:t xml:space="preserve"> zone is about 7000m deep with low light penetration, low temperature and high pressure. The low light leads to low photosynthetic activities. Hence food production is primarily by chemosynthesis.</w:t>
      </w:r>
    </w:p>
    <w:p w14:paraId="062B1E65" w14:textId="77777777" w:rsidR="00351FE6" w:rsidRPr="00902294" w:rsidRDefault="00351FE6" w:rsidP="00D31C1F">
      <w:pPr>
        <w:numPr>
          <w:ilvl w:val="0"/>
          <w:numId w:val="34"/>
        </w:numPr>
        <w:rPr>
          <w:rFonts w:ascii="Tahoma" w:hAnsi="Tahoma" w:cs="Tahoma"/>
          <w:sz w:val="21"/>
          <w:szCs w:val="21"/>
        </w:rPr>
      </w:pPr>
      <w:r w:rsidRPr="00902294">
        <w:rPr>
          <w:rFonts w:ascii="Tahoma" w:hAnsi="Tahoma" w:cs="Tahoma"/>
          <w:sz w:val="21"/>
          <w:szCs w:val="21"/>
        </w:rPr>
        <w:t>Hadal or aphotic zone is the deepest, over 7000m deep. This forms the floor or the bed of the ocean. No light penetration or photosynthesis</w:t>
      </w:r>
    </w:p>
    <w:p w14:paraId="3F39C8C1" w14:textId="77777777" w:rsidR="003E7FC1" w:rsidRPr="00902294" w:rsidRDefault="003E7FC1" w:rsidP="00D31C1F">
      <w:pPr>
        <w:rPr>
          <w:rFonts w:ascii="Tahoma" w:hAnsi="Tahoma" w:cs="Tahoma"/>
          <w:b/>
          <w:sz w:val="21"/>
          <w:szCs w:val="21"/>
        </w:rPr>
      </w:pPr>
    </w:p>
    <w:p w14:paraId="26D77991"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 xml:space="preserve">VERTICAL ZONATION </w:t>
      </w:r>
    </w:p>
    <w:p w14:paraId="335F8745" w14:textId="77777777" w:rsidR="00351FE6" w:rsidRPr="00902294" w:rsidRDefault="00351FE6" w:rsidP="00D31C1F">
      <w:pPr>
        <w:rPr>
          <w:rFonts w:ascii="Tahoma" w:hAnsi="Tahoma" w:cs="Tahoma"/>
          <w:sz w:val="21"/>
          <w:szCs w:val="21"/>
        </w:rPr>
      </w:pPr>
      <w:r w:rsidRPr="00902294">
        <w:rPr>
          <w:rFonts w:ascii="Tahoma" w:hAnsi="Tahoma" w:cs="Tahoma"/>
          <w:sz w:val="21"/>
          <w:szCs w:val="21"/>
        </w:rPr>
        <w:t xml:space="preserve">Based on light penetration or depth, the marine habitat can be zoned into </w:t>
      </w:r>
      <w:proofErr w:type="gramStart"/>
      <w:r w:rsidRPr="00902294">
        <w:rPr>
          <w:rFonts w:ascii="Tahoma" w:hAnsi="Tahoma" w:cs="Tahoma"/>
          <w:sz w:val="21"/>
          <w:szCs w:val="21"/>
        </w:rPr>
        <w:t>three ;</w:t>
      </w:r>
      <w:proofErr w:type="gramEnd"/>
    </w:p>
    <w:p w14:paraId="72D52281" w14:textId="77777777" w:rsidR="00351FE6" w:rsidRPr="00902294" w:rsidRDefault="00351FE6" w:rsidP="00D31C1F">
      <w:pPr>
        <w:numPr>
          <w:ilvl w:val="0"/>
          <w:numId w:val="35"/>
        </w:numPr>
        <w:rPr>
          <w:rFonts w:ascii="Tahoma" w:hAnsi="Tahoma" w:cs="Tahoma"/>
          <w:sz w:val="21"/>
          <w:szCs w:val="21"/>
        </w:rPr>
      </w:pPr>
      <w:r w:rsidRPr="00902294">
        <w:rPr>
          <w:rFonts w:ascii="Tahoma" w:hAnsi="Tahoma" w:cs="Tahoma"/>
          <w:sz w:val="21"/>
          <w:szCs w:val="21"/>
        </w:rPr>
        <w:t>Euphotic zone is the area in direct contact with sun shine. Hence, there is enough light penetration for photosynthesis. Therefore producers, consumers and decomposer are all present.</w:t>
      </w:r>
    </w:p>
    <w:p w14:paraId="759990CB" w14:textId="77777777" w:rsidR="00351FE6" w:rsidRPr="00902294" w:rsidRDefault="00351FE6" w:rsidP="00D31C1F">
      <w:pPr>
        <w:numPr>
          <w:ilvl w:val="0"/>
          <w:numId w:val="35"/>
        </w:numPr>
        <w:rPr>
          <w:rFonts w:ascii="Tahoma" w:hAnsi="Tahoma" w:cs="Tahoma"/>
          <w:sz w:val="21"/>
          <w:szCs w:val="21"/>
        </w:rPr>
      </w:pPr>
      <w:proofErr w:type="spellStart"/>
      <w:r w:rsidRPr="00902294">
        <w:rPr>
          <w:rFonts w:ascii="Tahoma" w:hAnsi="Tahoma" w:cs="Tahoma"/>
          <w:sz w:val="21"/>
          <w:szCs w:val="21"/>
        </w:rPr>
        <w:t>Disphotic</w:t>
      </w:r>
      <w:proofErr w:type="spellEnd"/>
      <w:r w:rsidRPr="00902294">
        <w:rPr>
          <w:rFonts w:ascii="Tahoma" w:hAnsi="Tahoma" w:cs="Tahoma"/>
          <w:sz w:val="21"/>
          <w:szCs w:val="21"/>
        </w:rPr>
        <w:t xml:space="preserve"> zone is a region of dim light. Light penetrate the water with low too intensity for photosynthesis to take place. Consumers and decomposers are found in this zone.</w:t>
      </w:r>
    </w:p>
    <w:p w14:paraId="1F54A52C" w14:textId="77777777" w:rsidR="00351FE6" w:rsidRPr="00902294" w:rsidRDefault="00351FE6" w:rsidP="00D31C1F">
      <w:pPr>
        <w:numPr>
          <w:ilvl w:val="0"/>
          <w:numId w:val="35"/>
        </w:numPr>
        <w:rPr>
          <w:rFonts w:ascii="Tahoma" w:hAnsi="Tahoma" w:cs="Tahoma"/>
          <w:sz w:val="21"/>
          <w:szCs w:val="21"/>
        </w:rPr>
      </w:pPr>
      <w:r w:rsidRPr="00902294">
        <w:rPr>
          <w:rFonts w:ascii="Tahoma" w:hAnsi="Tahoma" w:cs="Tahoma"/>
          <w:sz w:val="21"/>
          <w:szCs w:val="21"/>
        </w:rPr>
        <w:t>Aphotic zone is the bottom or bed of the seas and oceans. It is characterized by cold dark water without light penetration and very few living organisms.</w:t>
      </w:r>
    </w:p>
    <w:p w14:paraId="0D515258" w14:textId="77777777" w:rsidR="003E7FC1" w:rsidRPr="00902294" w:rsidRDefault="003E7FC1" w:rsidP="00D31C1F">
      <w:pPr>
        <w:rPr>
          <w:rFonts w:ascii="Tahoma" w:hAnsi="Tahoma" w:cs="Tahoma"/>
          <w:b/>
          <w:sz w:val="21"/>
          <w:szCs w:val="21"/>
        </w:rPr>
      </w:pPr>
    </w:p>
    <w:p w14:paraId="03D0A6C8"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EVALUATION</w:t>
      </w:r>
    </w:p>
    <w:p w14:paraId="769AEB98" w14:textId="77777777" w:rsidR="00351FE6" w:rsidRPr="00902294" w:rsidRDefault="00351FE6" w:rsidP="00D31C1F">
      <w:pPr>
        <w:pStyle w:val="ListParagraph"/>
        <w:numPr>
          <w:ilvl w:val="0"/>
          <w:numId w:val="62"/>
        </w:numPr>
        <w:spacing w:after="0" w:line="240" w:lineRule="auto"/>
        <w:rPr>
          <w:rFonts w:ascii="Tahoma" w:hAnsi="Tahoma" w:cs="Tahoma"/>
          <w:sz w:val="21"/>
          <w:szCs w:val="21"/>
        </w:rPr>
      </w:pPr>
      <w:r w:rsidRPr="00902294">
        <w:rPr>
          <w:rFonts w:ascii="Tahoma" w:hAnsi="Tahoma" w:cs="Tahoma"/>
          <w:sz w:val="21"/>
          <w:szCs w:val="21"/>
        </w:rPr>
        <w:t>State the major zones of marine habitat</w:t>
      </w:r>
    </w:p>
    <w:p w14:paraId="304D151D" w14:textId="77777777" w:rsidR="00351FE6" w:rsidRPr="00902294" w:rsidRDefault="00351FE6" w:rsidP="00D31C1F">
      <w:pPr>
        <w:pStyle w:val="ListParagraph"/>
        <w:numPr>
          <w:ilvl w:val="0"/>
          <w:numId w:val="62"/>
        </w:numPr>
        <w:spacing w:after="0" w:line="240" w:lineRule="auto"/>
        <w:rPr>
          <w:rFonts w:ascii="Tahoma" w:hAnsi="Tahoma" w:cs="Tahoma"/>
          <w:sz w:val="21"/>
          <w:szCs w:val="21"/>
        </w:rPr>
      </w:pPr>
      <w:r w:rsidRPr="00902294">
        <w:rPr>
          <w:rFonts w:ascii="Tahoma" w:hAnsi="Tahoma" w:cs="Tahoma"/>
          <w:sz w:val="21"/>
          <w:szCs w:val="21"/>
        </w:rPr>
        <w:t>Differentiate between splash and hadal zones</w:t>
      </w:r>
    </w:p>
    <w:p w14:paraId="182FCCC9" w14:textId="77777777" w:rsidR="00351FE6" w:rsidRPr="00902294" w:rsidRDefault="00351FE6" w:rsidP="00D31C1F">
      <w:pPr>
        <w:rPr>
          <w:rFonts w:ascii="Tahoma" w:hAnsi="Tahoma" w:cs="Tahoma"/>
          <w:b/>
          <w:sz w:val="21"/>
          <w:szCs w:val="21"/>
        </w:rPr>
      </w:pPr>
    </w:p>
    <w:p w14:paraId="7CCFE6ED"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DISTRIBUTION OF ORGANISMS AND ADAPTATION TO MARINE HABITAT</w:t>
      </w:r>
    </w:p>
    <w:p w14:paraId="4EDAFCDF" w14:textId="77777777" w:rsidR="00351FE6" w:rsidRPr="00902294" w:rsidRDefault="00351FE6" w:rsidP="00D31C1F">
      <w:pPr>
        <w:pStyle w:val="ListParagraph"/>
        <w:numPr>
          <w:ilvl w:val="0"/>
          <w:numId w:val="65"/>
        </w:numPr>
        <w:tabs>
          <w:tab w:val="clear" w:pos="0"/>
        </w:tabs>
        <w:spacing w:after="0" w:line="240" w:lineRule="auto"/>
        <w:ind w:left="720"/>
        <w:rPr>
          <w:rFonts w:ascii="Tahoma" w:hAnsi="Tahoma" w:cs="Tahoma"/>
          <w:sz w:val="21"/>
          <w:szCs w:val="21"/>
        </w:rPr>
      </w:pPr>
      <w:r w:rsidRPr="00902294">
        <w:rPr>
          <w:rFonts w:ascii="Tahoma" w:hAnsi="Tahoma" w:cs="Tahoma"/>
          <w:sz w:val="21"/>
          <w:szCs w:val="21"/>
        </w:rPr>
        <w:t xml:space="preserve">Organisms of the splash zone include periwinkles; crustaceans e.g. ghost crab, seaweeds and sargassum (algae). </w:t>
      </w:r>
    </w:p>
    <w:p w14:paraId="4223CAB5" w14:textId="77777777" w:rsidR="00351FE6" w:rsidRPr="00902294" w:rsidRDefault="00351FE6" w:rsidP="00D31C1F">
      <w:pPr>
        <w:pStyle w:val="ListParagraph"/>
        <w:numPr>
          <w:ilvl w:val="0"/>
          <w:numId w:val="65"/>
        </w:numPr>
        <w:tabs>
          <w:tab w:val="clear" w:pos="0"/>
        </w:tabs>
        <w:spacing w:after="0" w:line="240" w:lineRule="auto"/>
        <w:ind w:left="720"/>
        <w:rPr>
          <w:rFonts w:ascii="Tahoma" w:hAnsi="Tahoma" w:cs="Tahoma"/>
          <w:sz w:val="21"/>
          <w:szCs w:val="21"/>
        </w:rPr>
      </w:pPr>
      <w:r w:rsidRPr="00902294">
        <w:rPr>
          <w:rFonts w:ascii="Tahoma" w:hAnsi="Tahoma" w:cs="Tahoma"/>
          <w:sz w:val="21"/>
          <w:szCs w:val="21"/>
        </w:rPr>
        <w:t xml:space="preserve">Those of intertidal zone include starfish, sea anemones, sponges, sea urchin, annelids, </w:t>
      </w:r>
      <w:proofErr w:type="spellStart"/>
      <w:r w:rsidRPr="00902294">
        <w:rPr>
          <w:rFonts w:ascii="Tahoma" w:hAnsi="Tahoma" w:cs="Tahoma"/>
          <w:sz w:val="21"/>
          <w:szCs w:val="21"/>
        </w:rPr>
        <w:t>mollusca</w:t>
      </w:r>
      <w:proofErr w:type="spellEnd"/>
      <w:r w:rsidRPr="00902294">
        <w:rPr>
          <w:rFonts w:ascii="Tahoma" w:hAnsi="Tahoma" w:cs="Tahoma"/>
          <w:sz w:val="21"/>
          <w:szCs w:val="21"/>
        </w:rPr>
        <w:t xml:space="preserve"> and barnacles.</w:t>
      </w:r>
    </w:p>
    <w:p w14:paraId="72245778" w14:textId="77777777" w:rsidR="00351FE6" w:rsidRPr="00902294" w:rsidRDefault="00351FE6" w:rsidP="00D31C1F">
      <w:pPr>
        <w:pStyle w:val="ListParagraph"/>
        <w:numPr>
          <w:ilvl w:val="0"/>
          <w:numId w:val="65"/>
        </w:numPr>
        <w:tabs>
          <w:tab w:val="clear" w:pos="0"/>
        </w:tabs>
        <w:spacing w:after="0" w:line="240" w:lineRule="auto"/>
        <w:ind w:left="720"/>
        <w:rPr>
          <w:rFonts w:ascii="Tahoma" w:hAnsi="Tahoma" w:cs="Tahoma"/>
          <w:sz w:val="21"/>
          <w:szCs w:val="21"/>
        </w:rPr>
      </w:pPr>
      <w:r w:rsidRPr="00902294">
        <w:rPr>
          <w:rFonts w:ascii="Tahoma" w:hAnsi="Tahoma" w:cs="Tahoma"/>
          <w:sz w:val="21"/>
          <w:szCs w:val="21"/>
        </w:rPr>
        <w:t>In the subtidal zone are snails, crabs, lobsters and crayfish.</w:t>
      </w:r>
    </w:p>
    <w:p w14:paraId="773C8F00" w14:textId="77777777" w:rsidR="00351FE6" w:rsidRPr="00902294" w:rsidRDefault="00351FE6" w:rsidP="00D31C1F">
      <w:pPr>
        <w:pStyle w:val="ListParagraph"/>
        <w:numPr>
          <w:ilvl w:val="0"/>
          <w:numId w:val="65"/>
        </w:numPr>
        <w:tabs>
          <w:tab w:val="clear" w:pos="0"/>
        </w:tabs>
        <w:spacing w:after="0" w:line="240" w:lineRule="auto"/>
        <w:ind w:left="720"/>
        <w:rPr>
          <w:rFonts w:ascii="Tahoma" w:hAnsi="Tahoma" w:cs="Tahoma"/>
          <w:sz w:val="21"/>
          <w:szCs w:val="21"/>
        </w:rPr>
      </w:pPr>
      <w:r w:rsidRPr="00902294">
        <w:rPr>
          <w:rFonts w:ascii="Tahoma" w:hAnsi="Tahoma" w:cs="Tahoma"/>
          <w:sz w:val="21"/>
          <w:szCs w:val="21"/>
        </w:rPr>
        <w:t>The benthic zone is unfavourable for life. The producers are absent, only few saprophytic animals are present.</w:t>
      </w:r>
    </w:p>
    <w:p w14:paraId="6946EF4E" w14:textId="77777777" w:rsidR="00351FE6" w:rsidRPr="00902294" w:rsidRDefault="00351FE6" w:rsidP="00D31C1F">
      <w:pPr>
        <w:pStyle w:val="ListParagraph"/>
        <w:numPr>
          <w:ilvl w:val="0"/>
          <w:numId w:val="65"/>
        </w:numPr>
        <w:tabs>
          <w:tab w:val="clear" w:pos="0"/>
        </w:tabs>
        <w:spacing w:after="0" w:line="240" w:lineRule="auto"/>
        <w:ind w:left="720"/>
        <w:rPr>
          <w:rFonts w:ascii="Tahoma" w:hAnsi="Tahoma" w:cs="Tahoma"/>
          <w:sz w:val="21"/>
          <w:szCs w:val="21"/>
        </w:rPr>
      </w:pPr>
      <w:r w:rsidRPr="00902294">
        <w:rPr>
          <w:rFonts w:ascii="Tahoma" w:hAnsi="Tahoma" w:cs="Tahoma"/>
          <w:sz w:val="21"/>
          <w:szCs w:val="21"/>
        </w:rPr>
        <w:t>The neritic zone house plankton (microscopic floating organisms e.g. diatom, algae, protozoa, crustacean and worms) and nekton (e.g. fishes, crabs, prawns and whales).</w:t>
      </w:r>
    </w:p>
    <w:p w14:paraId="61576A5C" w14:textId="77777777" w:rsidR="00351FE6" w:rsidRPr="00902294" w:rsidRDefault="00351FE6" w:rsidP="00D31C1F">
      <w:pPr>
        <w:pStyle w:val="ListParagraph"/>
        <w:numPr>
          <w:ilvl w:val="0"/>
          <w:numId w:val="65"/>
        </w:numPr>
        <w:tabs>
          <w:tab w:val="clear" w:pos="0"/>
        </w:tabs>
        <w:spacing w:after="0" w:line="240" w:lineRule="auto"/>
        <w:ind w:left="720"/>
        <w:rPr>
          <w:rFonts w:ascii="Tahoma" w:hAnsi="Tahoma" w:cs="Tahoma"/>
          <w:sz w:val="21"/>
          <w:szCs w:val="21"/>
        </w:rPr>
      </w:pPr>
      <w:r w:rsidRPr="00902294">
        <w:rPr>
          <w:rFonts w:ascii="Tahoma" w:hAnsi="Tahoma" w:cs="Tahoma"/>
          <w:sz w:val="21"/>
          <w:szCs w:val="21"/>
        </w:rPr>
        <w:t xml:space="preserve">Oceanic water house sharks, croaker, sea cat fish, mackerel, </w:t>
      </w:r>
      <w:proofErr w:type="spellStart"/>
      <w:r w:rsidRPr="00902294">
        <w:rPr>
          <w:rFonts w:ascii="Tahoma" w:hAnsi="Tahoma" w:cs="Tahoma"/>
          <w:sz w:val="21"/>
          <w:szCs w:val="21"/>
        </w:rPr>
        <w:t>bonga</w:t>
      </w:r>
      <w:proofErr w:type="spellEnd"/>
      <w:r w:rsidRPr="00902294">
        <w:rPr>
          <w:rFonts w:ascii="Tahoma" w:hAnsi="Tahoma" w:cs="Tahoma"/>
          <w:sz w:val="21"/>
          <w:szCs w:val="21"/>
        </w:rPr>
        <w:t xml:space="preserve"> fish e.t.c.</w:t>
      </w:r>
    </w:p>
    <w:p w14:paraId="71984241" w14:textId="77777777" w:rsidR="00351FE6" w:rsidRPr="00902294" w:rsidRDefault="00351FE6" w:rsidP="00D31C1F">
      <w:pPr>
        <w:jc w:val="center"/>
        <w:rPr>
          <w:rFonts w:ascii="Tahoma" w:hAnsi="Tahoma" w:cs="Tahoma"/>
          <w:sz w:val="21"/>
          <w:szCs w:val="21"/>
        </w:rPr>
      </w:pPr>
    </w:p>
    <w:p w14:paraId="7932BAF6"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 xml:space="preserve">ADAPTATION OF ANIMALS TO MARINE HABITAT   </w:t>
      </w:r>
    </w:p>
    <w:p w14:paraId="2A3B593E" w14:textId="77777777" w:rsidR="00351FE6" w:rsidRPr="00902294" w:rsidRDefault="00351FE6" w:rsidP="00D31C1F">
      <w:pPr>
        <w:rPr>
          <w:rFonts w:ascii="Tahoma" w:hAnsi="Tahoma" w:cs="Tahoma"/>
          <w:b/>
          <w:sz w:val="21"/>
          <w:szCs w:val="21"/>
        </w:rPr>
      </w:pPr>
      <w:r w:rsidRPr="00902294">
        <w:rPr>
          <w:rFonts w:ascii="Tahoma" w:hAnsi="Tahoma" w:cs="Tahoma"/>
          <w:sz w:val="21"/>
          <w:szCs w:val="21"/>
        </w:rPr>
        <w:t>Animals including barnacles, fishes, crustaceans e.t.c. found surviving in marine habitat do so with the following adaptive features;</w:t>
      </w:r>
    </w:p>
    <w:p w14:paraId="41DB6C53" w14:textId="77777777" w:rsidR="00351FE6" w:rsidRPr="00902294" w:rsidRDefault="00351FE6" w:rsidP="00D31C1F">
      <w:pPr>
        <w:numPr>
          <w:ilvl w:val="0"/>
          <w:numId w:val="67"/>
        </w:numPr>
        <w:rPr>
          <w:rFonts w:ascii="Tahoma" w:hAnsi="Tahoma" w:cs="Tahoma"/>
          <w:sz w:val="21"/>
          <w:szCs w:val="21"/>
        </w:rPr>
      </w:pPr>
      <w:r w:rsidRPr="00902294">
        <w:rPr>
          <w:rFonts w:ascii="Tahoma" w:hAnsi="Tahoma" w:cs="Tahoma"/>
          <w:sz w:val="21"/>
          <w:szCs w:val="21"/>
        </w:rPr>
        <w:t xml:space="preserve">Barnacles have i. protection mantle for attachment to rock shore and water retention ii. Cilia for feeding. Iii. Shell that prevents </w:t>
      </w:r>
      <w:proofErr w:type="spellStart"/>
      <w:r w:rsidRPr="00902294">
        <w:rPr>
          <w:rFonts w:ascii="Tahoma" w:hAnsi="Tahoma" w:cs="Tahoma"/>
          <w:sz w:val="21"/>
          <w:szCs w:val="21"/>
        </w:rPr>
        <w:t>dessication</w:t>
      </w:r>
      <w:proofErr w:type="spellEnd"/>
      <w:r w:rsidRPr="00902294">
        <w:rPr>
          <w:rFonts w:ascii="Tahoma" w:hAnsi="Tahoma" w:cs="Tahoma"/>
          <w:sz w:val="21"/>
          <w:szCs w:val="21"/>
        </w:rPr>
        <w:t xml:space="preserve"> (drying up)</w:t>
      </w:r>
    </w:p>
    <w:p w14:paraId="19D78CF6" w14:textId="77777777" w:rsidR="00351FE6" w:rsidRPr="00902294" w:rsidRDefault="00351FE6" w:rsidP="00D31C1F">
      <w:pPr>
        <w:numPr>
          <w:ilvl w:val="0"/>
          <w:numId w:val="67"/>
        </w:numPr>
        <w:rPr>
          <w:rFonts w:ascii="Tahoma" w:hAnsi="Tahoma" w:cs="Tahoma"/>
          <w:sz w:val="21"/>
          <w:szCs w:val="21"/>
        </w:rPr>
      </w:pPr>
      <w:r w:rsidRPr="00902294">
        <w:rPr>
          <w:rFonts w:ascii="Tahoma" w:hAnsi="Tahoma" w:cs="Tahoma"/>
          <w:sz w:val="21"/>
          <w:szCs w:val="21"/>
        </w:rPr>
        <w:t>Fishes possess i. reduced or no kidney to retain urea in their body to cope with high salinity e.g. cartilaginous fishes like shark, dogf</w:t>
      </w:r>
      <w:r w:rsidR="003E7FC1" w:rsidRPr="00902294">
        <w:rPr>
          <w:rFonts w:ascii="Tahoma" w:hAnsi="Tahoma" w:cs="Tahoma"/>
          <w:sz w:val="21"/>
          <w:szCs w:val="21"/>
        </w:rPr>
        <w:t>ish et</w:t>
      </w:r>
      <w:r w:rsidRPr="00902294">
        <w:rPr>
          <w:rFonts w:ascii="Tahoma" w:hAnsi="Tahoma" w:cs="Tahoma"/>
          <w:sz w:val="21"/>
          <w:szCs w:val="21"/>
        </w:rPr>
        <w:t xml:space="preserve">c. ii. Salt secreting glands in their gills or eyes for maintaining osmoregulation (salt balance) e.g. bony </w:t>
      </w:r>
      <w:r w:rsidR="003E7FC1" w:rsidRPr="00902294">
        <w:rPr>
          <w:rFonts w:ascii="Tahoma" w:hAnsi="Tahoma" w:cs="Tahoma"/>
          <w:sz w:val="21"/>
          <w:szCs w:val="21"/>
        </w:rPr>
        <w:t>fishes like tilapia, herring et</w:t>
      </w:r>
      <w:r w:rsidRPr="00902294">
        <w:rPr>
          <w:rFonts w:ascii="Tahoma" w:hAnsi="Tahoma" w:cs="Tahoma"/>
          <w:sz w:val="21"/>
          <w:szCs w:val="21"/>
        </w:rPr>
        <w:t>c. iii. Tube feet which enable them to hold on to rock shores and hard shell to prevent desiccation e.g. starfish, whales.</w:t>
      </w:r>
    </w:p>
    <w:p w14:paraId="7D4786EA" w14:textId="77777777" w:rsidR="00351FE6" w:rsidRPr="00902294" w:rsidRDefault="00351FE6" w:rsidP="00D31C1F">
      <w:pPr>
        <w:numPr>
          <w:ilvl w:val="0"/>
          <w:numId w:val="67"/>
        </w:numPr>
        <w:rPr>
          <w:rFonts w:ascii="Tahoma" w:hAnsi="Tahoma" w:cs="Tahoma"/>
          <w:sz w:val="21"/>
          <w:szCs w:val="21"/>
        </w:rPr>
      </w:pPr>
      <w:r w:rsidRPr="00902294">
        <w:rPr>
          <w:rFonts w:ascii="Tahoma" w:hAnsi="Tahoma" w:cs="Tahoma"/>
          <w:sz w:val="21"/>
          <w:szCs w:val="21"/>
        </w:rPr>
        <w:t>Whale has i. fins for stability in water ii. An organ in front of the nostril for detecting pressure changes in water. Iii. A thick layer of dermal fat insulation or food reservoir.</w:t>
      </w:r>
    </w:p>
    <w:p w14:paraId="3C0FBF23" w14:textId="77777777" w:rsidR="00351FE6" w:rsidRPr="00902294" w:rsidRDefault="00351FE6" w:rsidP="00D31C1F">
      <w:pPr>
        <w:numPr>
          <w:ilvl w:val="0"/>
          <w:numId w:val="67"/>
        </w:numPr>
        <w:rPr>
          <w:rFonts w:ascii="Tahoma" w:hAnsi="Tahoma" w:cs="Tahoma"/>
          <w:sz w:val="21"/>
          <w:szCs w:val="21"/>
        </w:rPr>
      </w:pPr>
      <w:r w:rsidRPr="00902294">
        <w:rPr>
          <w:rFonts w:ascii="Tahoma" w:hAnsi="Tahoma" w:cs="Tahoma"/>
          <w:sz w:val="21"/>
          <w:szCs w:val="21"/>
        </w:rPr>
        <w:t>Shrimps possess powerful claws for holding food or prey.</w:t>
      </w:r>
    </w:p>
    <w:p w14:paraId="43246C91" w14:textId="77777777" w:rsidR="00351FE6" w:rsidRPr="00902294" w:rsidRDefault="00351FE6" w:rsidP="00D31C1F">
      <w:pPr>
        <w:numPr>
          <w:ilvl w:val="0"/>
          <w:numId w:val="67"/>
        </w:numPr>
        <w:rPr>
          <w:rFonts w:ascii="Tahoma" w:hAnsi="Tahoma" w:cs="Tahoma"/>
          <w:sz w:val="21"/>
          <w:szCs w:val="21"/>
        </w:rPr>
      </w:pPr>
      <w:r w:rsidRPr="00902294">
        <w:rPr>
          <w:rFonts w:ascii="Tahoma" w:hAnsi="Tahoma" w:cs="Tahoma"/>
          <w:sz w:val="21"/>
          <w:szCs w:val="21"/>
        </w:rPr>
        <w:lastRenderedPageBreak/>
        <w:t>Periwinkles possess lungs for breathing and foot for attachment.</w:t>
      </w:r>
    </w:p>
    <w:p w14:paraId="6765E21F" w14:textId="77777777" w:rsidR="00351FE6" w:rsidRPr="00902294" w:rsidRDefault="00351FE6" w:rsidP="00D31C1F">
      <w:pPr>
        <w:numPr>
          <w:ilvl w:val="0"/>
          <w:numId w:val="67"/>
        </w:numPr>
        <w:rPr>
          <w:rFonts w:ascii="Tahoma" w:hAnsi="Tahoma" w:cs="Tahoma"/>
          <w:sz w:val="21"/>
          <w:szCs w:val="21"/>
        </w:rPr>
      </w:pPr>
      <w:r w:rsidRPr="00902294">
        <w:rPr>
          <w:rFonts w:ascii="Tahoma" w:hAnsi="Tahoma" w:cs="Tahoma"/>
          <w:sz w:val="21"/>
          <w:szCs w:val="21"/>
        </w:rPr>
        <w:t>Crabs burrow fast into the mud to protect them against predators, strong waves or hide.</w:t>
      </w:r>
    </w:p>
    <w:p w14:paraId="4AA0AB3C" w14:textId="77777777" w:rsidR="00351FE6" w:rsidRPr="00902294" w:rsidRDefault="003E4A60" w:rsidP="00D31C1F">
      <w:pPr>
        <w:tabs>
          <w:tab w:val="left" w:pos="0"/>
          <w:tab w:val="left" w:pos="3450"/>
          <w:tab w:val="left" w:pos="8085"/>
        </w:tabs>
        <w:ind w:left="720" w:firstLine="2730"/>
        <w:rPr>
          <w:rFonts w:ascii="Tahoma" w:hAnsi="Tahoma" w:cs="Tahoma"/>
          <w:sz w:val="21"/>
          <w:szCs w:val="21"/>
        </w:rPr>
      </w:pPr>
      <w:r w:rsidRPr="00902294">
        <w:rPr>
          <w:rFonts w:ascii="Tahoma" w:hAnsi="Tahoma" w:cs="Tahoma"/>
          <w:sz w:val="21"/>
          <w:szCs w:val="21"/>
        </w:rPr>
        <w:tab/>
      </w:r>
    </w:p>
    <w:p w14:paraId="10D5ECD3"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ADAPTATION OF PLANTS TO MARINE HABITAT</w:t>
      </w:r>
    </w:p>
    <w:p w14:paraId="79EB0DD3" w14:textId="77777777" w:rsidR="00351FE6" w:rsidRPr="00902294" w:rsidRDefault="00351FE6" w:rsidP="00D31C1F">
      <w:pPr>
        <w:rPr>
          <w:rFonts w:ascii="Tahoma" w:hAnsi="Tahoma" w:cs="Tahoma"/>
          <w:sz w:val="21"/>
          <w:szCs w:val="21"/>
        </w:rPr>
      </w:pPr>
      <w:r w:rsidRPr="00902294">
        <w:rPr>
          <w:rFonts w:ascii="Tahoma" w:hAnsi="Tahoma" w:cs="Tahoma"/>
          <w:sz w:val="21"/>
          <w:szCs w:val="21"/>
        </w:rPr>
        <w:t xml:space="preserve">Plants such as seaweeds, algae, </w:t>
      </w:r>
      <w:proofErr w:type="spellStart"/>
      <w:r w:rsidRPr="00902294">
        <w:rPr>
          <w:rFonts w:ascii="Tahoma" w:hAnsi="Tahoma" w:cs="Tahoma"/>
          <w:sz w:val="21"/>
          <w:szCs w:val="21"/>
        </w:rPr>
        <w:t>sesuvium</w:t>
      </w:r>
      <w:proofErr w:type="spellEnd"/>
      <w:r w:rsidRPr="00902294">
        <w:rPr>
          <w:rFonts w:ascii="Tahoma" w:hAnsi="Tahoma" w:cs="Tahoma"/>
          <w:sz w:val="21"/>
          <w:szCs w:val="21"/>
        </w:rPr>
        <w:t xml:space="preserve"> and diatoms are naturally found in marine habitat with the following adaptive features;</w:t>
      </w:r>
    </w:p>
    <w:p w14:paraId="497E5A2D" w14:textId="77777777" w:rsidR="00351FE6" w:rsidRPr="00902294" w:rsidRDefault="00351FE6" w:rsidP="00D31C1F">
      <w:pPr>
        <w:numPr>
          <w:ilvl w:val="0"/>
          <w:numId w:val="68"/>
        </w:numPr>
        <w:rPr>
          <w:rFonts w:ascii="Tahoma" w:hAnsi="Tahoma" w:cs="Tahoma"/>
          <w:sz w:val="21"/>
          <w:szCs w:val="21"/>
        </w:rPr>
      </w:pPr>
      <w:r w:rsidRPr="00902294">
        <w:rPr>
          <w:rFonts w:ascii="Tahoma" w:hAnsi="Tahoma" w:cs="Tahoma"/>
          <w:sz w:val="21"/>
          <w:szCs w:val="21"/>
        </w:rPr>
        <w:t xml:space="preserve">Seaweeds have i. hold–fast for attachment. ii. </w:t>
      </w:r>
      <w:proofErr w:type="spellStart"/>
      <w:r w:rsidRPr="00902294">
        <w:rPr>
          <w:rFonts w:ascii="Tahoma" w:hAnsi="Tahoma" w:cs="Tahoma"/>
          <w:sz w:val="21"/>
          <w:szCs w:val="21"/>
        </w:rPr>
        <w:t>mucillagenous</w:t>
      </w:r>
      <w:proofErr w:type="spellEnd"/>
      <w:r w:rsidRPr="00902294">
        <w:rPr>
          <w:rFonts w:ascii="Tahoma" w:hAnsi="Tahoma" w:cs="Tahoma"/>
          <w:sz w:val="21"/>
          <w:szCs w:val="21"/>
        </w:rPr>
        <w:t xml:space="preserve"> cover to prevent desiccation. iii. Divided leaves or floating devices for buoyancy.</w:t>
      </w:r>
    </w:p>
    <w:p w14:paraId="0F565A60" w14:textId="77777777" w:rsidR="00351FE6" w:rsidRPr="00902294" w:rsidRDefault="00351FE6" w:rsidP="00D31C1F">
      <w:pPr>
        <w:numPr>
          <w:ilvl w:val="0"/>
          <w:numId w:val="68"/>
        </w:numPr>
        <w:rPr>
          <w:rFonts w:ascii="Tahoma" w:hAnsi="Tahoma" w:cs="Tahoma"/>
          <w:sz w:val="21"/>
          <w:szCs w:val="21"/>
        </w:rPr>
      </w:pPr>
      <w:r w:rsidRPr="00902294">
        <w:rPr>
          <w:rFonts w:ascii="Tahoma" w:hAnsi="Tahoma" w:cs="Tahoma"/>
          <w:sz w:val="21"/>
          <w:szCs w:val="21"/>
        </w:rPr>
        <w:t>Algae (</w:t>
      </w:r>
      <w:proofErr w:type="spellStart"/>
      <w:r w:rsidRPr="00902294">
        <w:rPr>
          <w:rFonts w:ascii="Tahoma" w:hAnsi="Tahoma" w:cs="Tahoma"/>
          <w:sz w:val="21"/>
          <w:szCs w:val="21"/>
        </w:rPr>
        <w:t>e.g</w:t>
      </w:r>
      <w:proofErr w:type="spellEnd"/>
      <w:r w:rsidRPr="00902294">
        <w:rPr>
          <w:rFonts w:ascii="Tahoma" w:hAnsi="Tahoma" w:cs="Tahoma"/>
          <w:sz w:val="21"/>
          <w:szCs w:val="21"/>
        </w:rPr>
        <w:t xml:space="preserve"> sargassum) have i. chlorophyll for photosynthesis. ii. Small size or large surface area for floating in water. </w:t>
      </w:r>
    </w:p>
    <w:p w14:paraId="7ED5C92C" w14:textId="77777777" w:rsidR="00351FE6" w:rsidRPr="00902294" w:rsidRDefault="00351FE6" w:rsidP="00D31C1F">
      <w:pPr>
        <w:numPr>
          <w:ilvl w:val="0"/>
          <w:numId w:val="68"/>
        </w:numPr>
        <w:rPr>
          <w:rFonts w:ascii="Tahoma" w:hAnsi="Tahoma" w:cs="Tahoma"/>
          <w:sz w:val="21"/>
          <w:szCs w:val="21"/>
        </w:rPr>
      </w:pPr>
      <w:r w:rsidRPr="00902294">
        <w:rPr>
          <w:rFonts w:ascii="Tahoma" w:hAnsi="Tahoma" w:cs="Tahoma"/>
          <w:sz w:val="21"/>
          <w:szCs w:val="21"/>
        </w:rPr>
        <w:t>Planktons (e.g. diatoms) possess; i. air space in their tissues ii. Rhizoid for attachment to rocks iii. Air bladder for buoyancy (floating).</w:t>
      </w:r>
    </w:p>
    <w:p w14:paraId="6A9394F1" w14:textId="77777777" w:rsidR="00351FE6" w:rsidRPr="00902294" w:rsidRDefault="00351FE6" w:rsidP="00D31C1F">
      <w:pPr>
        <w:rPr>
          <w:rFonts w:ascii="Tahoma" w:hAnsi="Tahoma" w:cs="Tahoma"/>
          <w:sz w:val="21"/>
          <w:szCs w:val="21"/>
        </w:rPr>
      </w:pPr>
      <w:r w:rsidRPr="00902294">
        <w:rPr>
          <w:rFonts w:ascii="Tahoma" w:hAnsi="Tahoma" w:cs="Tahoma"/>
          <w:sz w:val="21"/>
          <w:szCs w:val="21"/>
        </w:rPr>
        <w:t>Examples of food chain in a marine habitat include</w:t>
      </w:r>
    </w:p>
    <w:p w14:paraId="3AC5DA69" w14:textId="77777777" w:rsidR="00351FE6" w:rsidRPr="00902294" w:rsidRDefault="00351FE6" w:rsidP="00D31C1F">
      <w:pPr>
        <w:numPr>
          <w:ilvl w:val="0"/>
          <w:numId w:val="36"/>
        </w:numPr>
        <w:rPr>
          <w:rFonts w:ascii="Tahoma" w:hAnsi="Tahoma" w:cs="Tahoma"/>
          <w:sz w:val="21"/>
          <w:szCs w:val="21"/>
        </w:rPr>
      </w:pPr>
      <w:r w:rsidRPr="00902294">
        <w:rPr>
          <w:rFonts w:ascii="Tahoma" w:hAnsi="Tahoma" w:cs="Tahoma"/>
          <w:sz w:val="21"/>
          <w:szCs w:val="21"/>
        </w:rPr>
        <w:t xml:space="preserve">Diatom </w:t>
      </w:r>
      <w:r w:rsidRPr="00902294">
        <w:rPr>
          <w:rFonts w:ascii="Calibri" w:hAnsi="Calibri" w:cs="Tahoma"/>
          <w:sz w:val="21"/>
          <w:szCs w:val="21"/>
        </w:rPr>
        <w:t>→</w:t>
      </w:r>
      <w:r w:rsidRPr="00902294">
        <w:rPr>
          <w:rFonts w:ascii="Tahoma" w:hAnsi="Tahoma" w:cs="Tahoma"/>
          <w:sz w:val="21"/>
          <w:szCs w:val="21"/>
        </w:rPr>
        <w:t xml:space="preserve"> crabs </w:t>
      </w:r>
      <w:r w:rsidRPr="00902294">
        <w:rPr>
          <w:rFonts w:ascii="Calibri" w:hAnsi="Calibri" w:cs="Tahoma"/>
          <w:sz w:val="21"/>
          <w:szCs w:val="21"/>
        </w:rPr>
        <w:t>→</w:t>
      </w:r>
      <w:r w:rsidRPr="00902294">
        <w:rPr>
          <w:rFonts w:ascii="Tahoma" w:hAnsi="Tahoma" w:cs="Tahoma"/>
          <w:sz w:val="21"/>
          <w:szCs w:val="21"/>
        </w:rPr>
        <w:t xml:space="preserve"> tilapia</w:t>
      </w:r>
    </w:p>
    <w:p w14:paraId="5358C775" w14:textId="77777777" w:rsidR="00351FE6" w:rsidRPr="00902294" w:rsidRDefault="00351FE6" w:rsidP="00D31C1F">
      <w:pPr>
        <w:numPr>
          <w:ilvl w:val="0"/>
          <w:numId w:val="36"/>
        </w:numPr>
        <w:rPr>
          <w:rFonts w:ascii="Tahoma" w:hAnsi="Tahoma" w:cs="Tahoma"/>
          <w:sz w:val="21"/>
          <w:szCs w:val="21"/>
        </w:rPr>
      </w:pPr>
      <w:r w:rsidRPr="00902294">
        <w:rPr>
          <w:rFonts w:ascii="Tahoma" w:hAnsi="Tahoma" w:cs="Tahoma"/>
          <w:sz w:val="21"/>
          <w:szCs w:val="21"/>
        </w:rPr>
        <w:t xml:space="preserve">Diatom </w:t>
      </w:r>
      <w:r w:rsidRPr="00902294">
        <w:rPr>
          <w:rFonts w:ascii="Calibri" w:hAnsi="Calibri" w:cs="Tahoma"/>
          <w:sz w:val="21"/>
          <w:szCs w:val="21"/>
        </w:rPr>
        <w:t>→</w:t>
      </w:r>
      <w:r w:rsidRPr="00902294">
        <w:rPr>
          <w:rFonts w:ascii="Tahoma" w:hAnsi="Tahoma" w:cs="Tahoma"/>
          <w:sz w:val="21"/>
          <w:szCs w:val="21"/>
        </w:rPr>
        <w:t xml:space="preserve">zooplankton </w:t>
      </w:r>
      <w:r w:rsidRPr="00902294">
        <w:rPr>
          <w:rFonts w:ascii="Calibri" w:hAnsi="Calibri" w:cs="Tahoma"/>
          <w:sz w:val="21"/>
          <w:szCs w:val="21"/>
        </w:rPr>
        <w:t>→</w:t>
      </w:r>
      <w:r w:rsidRPr="00902294">
        <w:rPr>
          <w:rFonts w:ascii="Tahoma" w:hAnsi="Tahoma" w:cs="Tahoma"/>
          <w:sz w:val="21"/>
          <w:szCs w:val="21"/>
        </w:rPr>
        <w:t xml:space="preserve"> tilapia </w:t>
      </w:r>
      <w:r w:rsidRPr="00902294">
        <w:rPr>
          <w:rFonts w:ascii="Calibri" w:hAnsi="Calibri" w:cs="Tahoma"/>
          <w:sz w:val="21"/>
          <w:szCs w:val="21"/>
        </w:rPr>
        <w:t>→</w:t>
      </w:r>
      <w:r w:rsidRPr="00902294">
        <w:rPr>
          <w:rFonts w:ascii="Tahoma" w:hAnsi="Tahoma" w:cs="Tahoma"/>
          <w:sz w:val="21"/>
          <w:szCs w:val="21"/>
        </w:rPr>
        <w:t>shark</w:t>
      </w:r>
    </w:p>
    <w:p w14:paraId="0FE8C121" w14:textId="77777777" w:rsidR="003E7FC1" w:rsidRPr="00902294" w:rsidRDefault="003E7FC1" w:rsidP="00D31C1F">
      <w:pPr>
        <w:rPr>
          <w:rFonts w:ascii="Tahoma" w:hAnsi="Tahoma" w:cs="Tahoma"/>
          <w:b/>
          <w:sz w:val="21"/>
          <w:szCs w:val="21"/>
        </w:rPr>
      </w:pPr>
    </w:p>
    <w:p w14:paraId="6F45B87F"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EVALUATION</w:t>
      </w:r>
    </w:p>
    <w:p w14:paraId="60C3D21A" w14:textId="77777777" w:rsidR="00351FE6" w:rsidRPr="00902294" w:rsidRDefault="00351FE6" w:rsidP="00D31C1F">
      <w:pPr>
        <w:pStyle w:val="ListParagraph"/>
        <w:numPr>
          <w:ilvl w:val="0"/>
          <w:numId w:val="63"/>
        </w:numPr>
        <w:spacing w:after="0" w:line="240" w:lineRule="auto"/>
        <w:rPr>
          <w:rFonts w:ascii="Tahoma" w:hAnsi="Tahoma" w:cs="Tahoma"/>
          <w:sz w:val="21"/>
          <w:szCs w:val="21"/>
        </w:rPr>
      </w:pPr>
      <w:r w:rsidRPr="00902294">
        <w:rPr>
          <w:rFonts w:ascii="Tahoma" w:hAnsi="Tahoma" w:cs="Tahoma"/>
          <w:sz w:val="21"/>
          <w:szCs w:val="21"/>
        </w:rPr>
        <w:t>Mention two organisms in the following zones: i. Splash, ii. Neritic, iii. Littoral, iv. Benthic</w:t>
      </w:r>
    </w:p>
    <w:p w14:paraId="536013EC" w14:textId="77777777" w:rsidR="00351FE6" w:rsidRPr="00902294" w:rsidRDefault="00351FE6" w:rsidP="00D31C1F">
      <w:pPr>
        <w:pStyle w:val="ListParagraph"/>
        <w:numPr>
          <w:ilvl w:val="0"/>
          <w:numId w:val="63"/>
        </w:numPr>
        <w:spacing w:after="0" w:line="240" w:lineRule="auto"/>
        <w:rPr>
          <w:rFonts w:ascii="Tahoma" w:hAnsi="Tahoma" w:cs="Tahoma"/>
          <w:sz w:val="21"/>
          <w:szCs w:val="21"/>
        </w:rPr>
      </w:pPr>
      <w:r w:rsidRPr="00902294">
        <w:rPr>
          <w:rFonts w:ascii="Tahoma" w:hAnsi="Tahoma" w:cs="Tahoma"/>
          <w:sz w:val="21"/>
          <w:szCs w:val="21"/>
        </w:rPr>
        <w:t>Using 3 plants and 2 animals, explain adaptation in marine habitats.</w:t>
      </w:r>
    </w:p>
    <w:p w14:paraId="27E934D4" w14:textId="77777777" w:rsidR="00351FE6" w:rsidRPr="00902294" w:rsidRDefault="004A67C5" w:rsidP="00D31C1F">
      <w:pPr>
        <w:rPr>
          <w:rFonts w:ascii="Tahoma" w:hAnsi="Tahoma" w:cs="Tahoma"/>
          <w:b/>
          <w:sz w:val="21"/>
          <w:szCs w:val="21"/>
        </w:rPr>
      </w:pPr>
      <w:r w:rsidRPr="00902294">
        <w:rPr>
          <w:rFonts w:ascii="Tahoma" w:hAnsi="Tahoma" w:cs="Tahoma"/>
          <w:b/>
          <w:sz w:val="21"/>
          <w:szCs w:val="21"/>
        </w:rPr>
        <w:br w:type="page"/>
      </w:r>
      <w:r w:rsidR="00351FE6" w:rsidRPr="00902294">
        <w:rPr>
          <w:rFonts w:ascii="Tahoma" w:hAnsi="Tahoma" w:cs="Tahoma"/>
          <w:b/>
          <w:sz w:val="21"/>
          <w:szCs w:val="21"/>
        </w:rPr>
        <w:lastRenderedPageBreak/>
        <w:t>ESTUARINE HABITATS (BRACKISH WATER HABITATS)</w:t>
      </w:r>
    </w:p>
    <w:p w14:paraId="389C78AA" w14:textId="77777777" w:rsidR="00351FE6" w:rsidRPr="00902294" w:rsidRDefault="00351FE6" w:rsidP="00D31C1F">
      <w:pPr>
        <w:rPr>
          <w:rFonts w:ascii="Tahoma" w:hAnsi="Tahoma" w:cs="Tahoma"/>
          <w:sz w:val="21"/>
          <w:szCs w:val="21"/>
        </w:rPr>
      </w:pPr>
      <w:r w:rsidRPr="00902294">
        <w:rPr>
          <w:rFonts w:ascii="Tahoma" w:hAnsi="Tahoma" w:cs="Tahoma"/>
          <w:sz w:val="21"/>
          <w:szCs w:val="21"/>
        </w:rPr>
        <w:t>An estuary is a body of water formed at the coast where fresh water flowing towards the sea mixes with sea (salt water) flowing inland. Estuarine habitats include deltas, lagoons and bays.</w:t>
      </w:r>
    </w:p>
    <w:p w14:paraId="65CDEED1" w14:textId="77777777" w:rsidR="00351FE6" w:rsidRPr="00902294" w:rsidRDefault="00351FE6" w:rsidP="00D31C1F">
      <w:pPr>
        <w:rPr>
          <w:rFonts w:ascii="Tahoma" w:hAnsi="Tahoma" w:cs="Tahoma"/>
          <w:sz w:val="21"/>
          <w:szCs w:val="21"/>
        </w:rPr>
      </w:pPr>
    </w:p>
    <w:p w14:paraId="284FB8B2"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CHARACTERISTICS OF ESTUARINES</w:t>
      </w:r>
    </w:p>
    <w:p w14:paraId="156D464E" w14:textId="77777777" w:rsidR="00351FE6" w:rsidRPr="00902294" w:rsidRDefault="00351FE6" w:rsidP="00D31C1F">
      <w:pPr>
        <w:numPr>
          <w:ilvl w:val="0"/>
          <w:numId w:val="37"/>
        </w:numPr>
        <w:rPr>
          <w:rFonts w:ascii="Tahoma" w:hAnsi="Tahoma" w:cs="Tahoma"/>
          <w:sz w:val="21"/>
          <w:szCs w:val="21"/>
        </w:rPr>
      </w:pPr>
      <w:r w:rsidRPr="00902294">
        <w:rPr>
          <w:rFonts w:ascii="Tahoma" w:hAnsi="Tahoma" w:cs="Tahoma"/>
          <w:sz w:val="21"/>
          <w:szCs w:val="21"/>
        </w:rPr>
        <w:t>The salinity fluctuates.</w:t>
      </w:r>
    </w:p>
    <w:p w14:paraId="1C2ED64F" w14:textId="77777777" w:rsidR="00351FE6" w:rsidRPr="00902294" w:rsidRDefault="00351FE6" w:rsidP="00D31C1F">
      <w:pPr>
        <w:numPr>
          <w:ilvl w:val="0"/>
          <w:numId w:val="37"/>
        </w:numPr>
        <w:rPr>
          <w:rFonts w:ascii="Tahoma" w:hAnsi="Tahoma" w:cs="Tahoma"/>
          <w:sz w:val="21"/>
          <w:szCs w:val="21"/>
        </w:rPr>
      </w:pPr>
      <w:r w:rsidRPr="00902294">
        <w:rPr>
          <w:rFonts w:ascii="Tahoma" w:hAnsi="Tahoma" w:cs="Tahoma"/>
          <w:sz w:val="21"/>
          <w:szCs w:val="21"/>
        </w:rPr>
        <w:t>The specific gravity is less than that of the sea.</w:t>
      </w:r>
    </w:p>
    <w:p w14:paraId="4BE06279" w14:textId="77777777" w:rsidR="00351FE6" w:rsidRPr="00902294" w:rsidRDefault="00351FE6" w:rsidP="00D31C1F">
      <w:pPr>
        <w:numPr>
          <w:ilvl w:val="0"/>
          <w:numId w:val="37"/>
        </w:numPr>
        <w:rPr>
          <w:rFonts w:ascii="Tahoma" w:hAnsi="Tahoma" w:cs="Tahoma"/>
          <w:sz w:val="21"/>
          <w:szCs w:val="21"/>
        </w:rPr>
      </w:pPr>
      <w:r w:rsidRPr="00902294">
        <w:rPr>
          <w:rFonts w:ascii="Tahoma" w:hAnsi="Tahoma" w:cs="Tahoma"/>
          <w:sz w:val="21"/>
          <w:szCs w:val="21"/>
        </w:rPr>
        <w:t>They have high turbidity due to frequent disturbances. Hence rate of photosynthesis and respiration by organisms reduces.</w:t>
      </w:r>
    </w:p>
    <w:p w14:paraId="7A2EAA9F" w14:textId="77777777" w:rsidR="00351FE6" w:rsidRPr="00902294" w:rsidRDefault="00351FE6" w:rsidP="00D31C1F">
      <w:pPr>
        <w:numPr>
          <w:ilvl w:val="0"/>
          <w:numId w:val="37"/>
        </w:numPr>
        <w:rPr>
          <w:rFonts w:ascii="Tahoma" w:hAnsi="Tahoma" w:cs="Tahoma"/>
          <w:sz w:val="21"/>
          <w:szCs w:val="21"/>
        </w:rPr>
      </w:pPr>
      <w:r w:rsidRPr="00902294">
        <w:rPr>
          <w:rFonts w:ascii="Tahoma" w:hAnsi="Tahoma" w:cs="Tahoma"/>
          <w:sz w:val="21"/>
          <w:szCs w:val="21"/>
        </w:rPr>
        <w:t>The water is shallow.</w:t>
      </w:r>
    </w:p>
    <w:p w14:paraId="6B54A0D4" w14:textId="77777777" w:rsidR="00351FE6" w:rsidRPr="00902294" w:rsidRDefault="00351FE6" w:rsidP="00D31C1F">
      <w:pPr>
        <w:numPr>
          <w:ilvl w:val="0"/>
          <w:numId w:val="37"/>
        </w:numPr>
        <w:rPr>
          <w:rFonts w:ascii="Tahoma" w:hAnsi="Tahoma" w:cs="Tahoma"/>
          <w:sz w:val="21"/>
          <w:szCs w:val="21"/>
        </w:rPr>
      </w:pPr>
      <w:r w:rsidRPr="00902294">
        <w:rPr>
          <w:rFonts w:ascii="Tahoma" w:hAnsi="Tahoma" w:cs="Tahoma"/>
          <w:sz w:val="21"/>
          <w:szCs w:val="21"/>
        </w:rPr>
        <w:t>They have low diversity of species compared to marine habitat.</w:t>
      </w:r>
    </w:p>
    <w:p w14:paraId="28AAC3A7" w14:textId="77777777" w:rsidR="00351FE6" w:rsidRPr="00902294" w:rsidRDefault="00351FE6" w:rsidP="00D31C1F">
      <w:pPr>
        <w:numPr>
          <w:ilvl w:val="0"/>
          <w:numId w:val="37"/>
        </w:numPr>
        <w:rPr>
          <w:rFonts w:ascii="Tahoma" w:hAnsi="Tahoma" w:cs="Tahoma"/>
          <w:sz w:val="21"/>
          <w:szCs w:val="21"/>
        </w:rPr>
      </w:pPr>
      <w:r w:rsidRPr="00902294">
        <w:rPr>
          <w:rFonts w:ascii="Tahoma" w:hAnsi="Tahoma" w:cs="Tahoma"/>
          <w:sz w:val="21"/>
          <w:szCs w:val="21"/>
        </w:rPr>
        <w:t>They have high level of nutrients</w:t>
      </w:r>
    </w:p>
    <w:p w14:paraId="3A20A107" w14:textId="77777777" w:rsidR="00351FE6" w:rsidRPr="00902294" w:rsidRDefault="00351FE6" w:rsidP="00D31C1F">
      <w:pPr>
        <w:numPr>
          <w:ilvl w:val="0"/>
          <w:numId w:val="37"/>
        </w:numPr>
        <w:rPr>
          <w:rFonts w:ascii="Tahoma" w:hAnsi="Tahoma" w:cs="Tahoma"/>
          <w:sz w:val="21"/>
          <w:szCs w:val="21"/>
        </w:rPr>
      </w:pPr>
      <w:r w:rsidRPr="00902294">
        <w:rPr>
          <w:rFonts w:ascii="Tahoma" w:hAnsi="Tahoma" w:cs="Tahoma"/>
          <w:sz w:val="21"/>
          <w:szCs w:val="21"/>
        </w:rPr>
        <w:t xml:space="preserve">They have low oxygen </w:t>
      </w:r>
      <w:proofErr w:type="gramStart"/>
      <w:r w:rsidRPr="00902294">
        <w:rPr>
          <w:rFonts w:ascii="Tahoma" w:hAnsi="Tahoma" w:cs="Tahoma"/>
          <w:sz w:val="21"/>
          <w:szCs w:val="21"/>
        </w:rPr>
        <w:t>content,</w:t>
      </w:r>
      <w:proofErr w:type="gramEnd"/>
      <w:r w:rsidRPr="00902294">
        <w:rPr>
          <w:rFonts w:ascii="Tahoma" w:hAnsi="Tahoma" w:cs="Tahoma"/>
          <w:sz w:val="21"/>
          <w:szCs w:val="21"/>
        </w:rPr>
        <w:t xml:space="preserve"> hence anaerobic activities are common.</w:t>
      </w:r>
    </w:p>
    <w:p w14:paraId="10CE6EB3" w14:textId="77777777" w:rsidR="00351FE6" w:rsidRPr="00902294" w:rsidRDefault="00351FE6" w:rsidP="00D31C1F">
      <w:pPr>
        <w:rPr>
          <w:rFonts w:ascii="Tahoma" w:hAnsi="Tahoma" w:cs="Tahoma"/>
          <w:b/>
          <w:sz w:val="21"/>
          <w:szCs w:val="21"/>
        </w:rPr>
      </w:pPr>
    </w:p>
    <w:p w14:paraId="5A7984BE"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PLANTS DISTRIBUTION AND ADAPTATION IN ESTUARINES</w:t>
      </w:r>
    </w:p>
    <w:p w14:paraId="02E66450" w14:textId="77777777" w:rsidR="00351FE6" w:rsidRPr="00902294" w:rsidRDefault="00351FE6" w:rsidP="00D31C1F">
      <w:pPr>
        <w:rPr>
          <w:rFonts w:ascii="Tahoma" w:hAnsi="Tahoma" w:cs="Tahoma"/>
          <w:sz w:val="21"/>
          <w:szCs w:val="21"/>
        </w:rPr>
      </w:pPr>
      <w:r w:rsidRPr="00902294">
        <w:rPr>
          <w:rFonts w:ascii="Tahoma" w:hAnsi="Tahoma" w:cs="Tahoma"/>
          <w:sz w:val="21"/>
          <w:szCs w:val="21"/>
        </w:rPr>
        <w:t xml:space="preserve">Plants found in estuaries include planktons, algae, red and white mangrove and they have the following adaptive features; </w:t>
      </w:r>
    </w:p>
    <w:p w14:paraId="5BA30B21" w14:textId="77777777" w:rsidR="00351FE6" w:rsidRPr="00902294" w:rsidRDefault="00351FE6" w:rsidP="00D31C1F">
      <w:pPr>
        <w:numPr>
          <w:ilvl w:val="0"/>
          <w:numId w:val="64"/>
        </w:numPr>
        <w:rPr>
          <w:rFonts w:ascii="Tahoma" w:hAnsi="Tahoma" w:cs="Tahoma"/>
          <w:sz w:val="21"/>
          <w:szCs w:val="21"/>
        </w:rPr>
      </w:pPr>
      <w:r w:rsidRPr="00902294">
        <w:rPr>
          <w:rFonts w:ascii="Tahoma" w:hAnsi="Tahoma" w:cs="Tahoma"/>
          <w:sz w:val="21"/>
          <w:szCs w:val="21"/>
        </w:rPr>
        <w:t>Planktons (diatoms) have; i. air spaces in their tissues ii. Rhizoid for the attachment to rock shores iii. Air bladder for buoyancy</w:t>
      </w:r>
    </w:p>
    <w:p w14:paraId="18EEE86E" w14:textId="77777777" w:rsidR="00351FE6" w:rsidRPr="00902294" w:rsidRDefault="00351FE6" w:rsidP="00D31C1F">
      <w:pPr>
        <w:numPr>
          <w:ilvl w:val="0"/>
          <w:numId w:val="64"/>
        </w:numPr>
        <w:rPr>
          <w:rFonts w:ascii="Tahoma" w:hAnsi="Tahoma" w:cs="Tahoma"/>
          <w:sz w:val="21"/>
          <w:szCs w:val="21"/>
        </w:rPr>
      </w:pPr>
      <w:r w:rsidRPr="00902294">
        <w:rPr>
          <w:rFonts w:ascii="Tahoma" w:hAnsi="Tahoma" w:cs="Tahoma"/>
          <w:sz w:val="21"/>
          <w:szCs w:val="21"/>
        </w:rPr>
        <w:t>Algae have: i. chlorophyll for photosynthesis ii. small size or large surface area for floating in water</w:t>
      </w:r>
    </w:p>
    <w:p w14:paraId="20577C9C" w14:textId="77777777" w:rsidR="00351FE6" w:rsidRPr="00902294" w:rsidRDefault="00351FE6" w:rsidP="00D31C1F">
      <w:pPr>
        <w:numPr>
          <w:ilvl w:val="0"/>
          <w:numId w:val="64"/>
        </w:numPr>
        <w:rPr>
          <w:rFonts w:ascii="Tahoma" w:hAnsi="Tahoma" w:cs="Tahoma"/>
          <w:sz w:val="21"/>
          <w:szCs w:val="21"/>
        </w:rPr>
      </w:pPr>
      <w:r w:rsidRPr="00902294">
        <w:rPr>
          <w:rFonts w:ascii="Tahoma" w:hAnsi="Tahoma" w:cs="Tahoma"/>
          <w:sz w:val="21"/>
          <w:szCs w:val="21"/>
        </w:rPr>
        <w:t>Red mangrove has; i. stilt roots with rootlets that have air-spaces for air conduction to the root tissues and support to prevent washing away of the plant by the tide ii. Seeds which germinate while they are still on the parent plant, thus preventing the carrying away of the seedlings by water current.</w:t>
      </w:r>
    </w:p>
    <w:p w14:paraId="57542C6F" w14:textId="77777777" w:rsidR="00351FE6" w:rsidRPr="00902294" w:rsidRDefault="00351FE6" w:rsidP="00D31C1F">
      <w:pPr>
        <w:numPr>
          <w:ilvl w:val="0"/>
          <w:numId w:val="64"/>
        </w:numPr>
        <w:rPr>
          <w:rFonts w:ascii="Tahoma" w:hAnsi="Tahoma" w:cs="Tahoma"/>
          <w:sz w:val="21"/>
          <w:szCs w:val="21"/>
        </w:rPr>
      </w:pPr>
      <w:r w:rsidRPr="00902294">
        <w:rPr>
          <w:rFonts w:ascii="Tahoma" w:hAnsi="Tahoma" w:cs="Tahoma"/>
          <w:sz w:val="21"/>
          <w:szCs w:val="21"/>
        </w:rPr>
        <w:t>White mangrove has pneumatophores (breathing roots) for gaseous exchange.</w:t>
      </w:r>
    </w:p>
    <w:p w14:paraId="53398E44" w14:textId="77777777" w:rsidR="00351FE6" w:rsidRPr="00902294" w:rsidRDefault="00351FE6" w:rsidP="00D31C1F">
      <w:pPr>
        <w:rPr>
          <w:rFonts w:ascii="Tahoma" w:hAnsi="Tahoma" w:cs="Tahoma"/>
          <w:b/>
          <w:sz w:val="21"/>
          <w:szCs w:val="21"/>
        </w:rPr>
      </w:pPr>
    </w:p>
    <w:p w14:paraId="6213AEC7"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ANIMALS DISTRIBUTION AND ADAPTATION</w:t>
      </w:r>
    </w:p>
    <w:p w14:paraId="2824ED99" w14:textId="77777777" w:rsidR="00351FE6" w:rsidRPr="00902294" w:rsidRDefault="00351FE6" w:rsidP="00D31C1F">
      <w:pPr>
        <w:rPr>
          <w:rFonts w:ascii="Tahoma" w:hAnsi="Tahoma" w:cs="Tahoma"/>
          <w:sz w:val="21"/>
          <w:szCs w:val="21"/>
        </w:rPr>
      </w:pPr>
      <w:r w:rsidRPr="00902294">
        <w:rPr>
          <w:rFonts w:ascii="Tahoma" w:hAnsi="Tahoma" w:cs="Tahoma"/>
          <w:sz w:val="21"/>
          <w:szCs w:val="21"/>
        </w:rPr>
        <w:t xml:space="preserve">Animals including mosquitoes, crustaceans, </w:t>
      </w:r>
      <w:proofErr w:type="spellStart"/>
      <w:r w:rsidRPr="00902294">
        <w:rPr>
          <w:rFonts w:ascii="Tahoma" w:hAnsi="Tahoma" w:cs="Tahoma"/>
          <w:sz w:val="21"/>
          <w:szCs w:val="21"/>
        </w:rPr>
        <w:t>mollusca</w:t>
      </w:r>
      <w:proofErr w:type="spellEnd"/>
      <w:r w:rsidRPr="00902294">
        <w:rPr>
          <w:rFonts w:ascii="Tahoma" w:hAnsi="Tahoma" w:cs="Tahoma"/>
          <w:sz w:val="21"/>
          <w:szCs w:val="21"/>
        </w:rPr>
        <w:t>, worms, fishes e.t.c. found in estuaries survive possessing the following features;</w:t>
      </w:r>
    </w:p>
    <w:p w14:paraId="2BBBD03D" w14:textId="77777777" w:rsidR="00351FE6" w:rsidRPr="00902294" w:rsidRDefault="00351FE6" w:rsidP="00D31C1F">
      <w:pPr>
        <w:numPr>
          <w:ilvl w:val="0"/>
          <w:numId w:val="66"/>
        </w:numPr>
        <w:rPr>
          <w:rFonts w:ascii="Tahoma" w:hAnsi="Tahoma" w:cs="Tahoma"/>
          <w:sz w:val="21"/>
          <w:szCs w:val="21"/>
        </w:rPr>
      </w:pPr>
      <w:r w:rsidRPr="00902294">
        <w:rPr>
          <w:rFonts w:ascii="Tahoma" w:hAnsi="Tahoma" w:cs="Tahoma"/>
          <w:sz w:val="21"/>
          <w:szCs w:val="21"/>
        </w:rPr>
        <w:t>Mosquito larvae and pupae possess breathing trumpets for gaseous exchange</w:t>
      </w:r>
    </w:p>
    <w:p w14:paraId="5F307CD7" w14:textId="77777777" w:rsidR="00351FE6" w:rsidRPr="00902294" w:rsidRDefault="00351FE6" w:rsidP="00D31C1F">
      <w:pPr>
        <w:numPr>
          <w:ilvl w:val="0"/>
          <w:numId w:val="66"/>
        </w:numPr>
        <w:rPr>
          <w:rFonts w:ascii="Tahoma" w:hAnsi="Tahoma" w:cs="Tahoma"/>
          <w:sz w:val="21"/>
          <w:szCs w:val="21"/>
        </w:rPr>
      </w:pPr>
      <w:r w:rsidRPr="00902294">
        <w:rPr>
          <w:rFonts w:ascii="Tahoma" w:hAnsi="Tahoma" w:cs="Tahoma"/>
          <w:sz w:val="21"/>
          <w:szCs w:val="21"/>
        </w:rPr>
        <w:t>Crustaceans and water snails burrow into the mud against predators, strong waves or tides.</w:t>
      </w:r>
    </w:p>
    <w:p w14:paraId="62322549" w14:textId="77777777" w:rsidR="00351FE6" w:rsidRPr="00902294" w:rsidRDefault="00351FE6" w:rsidP="00D31C1F">
      <w:pPr>
        <w:numPr>
          <w:ilvl w:val="0"/>
          <w:numId w:val="66"/>
        </w:numPr>
        <w:rPr>
          <w:rFonts w:ascii="Tahoma" w:hAnsi="Tahoma" w:cs="Tahoma"/>
          <w:sz w:val="21"/>
          <w:szCs w:val="21"/>
        </w:rPr>
      </w:pPr>
      <w:r w:rsidRPr="00902294">
        <w:rPr>
          <w:rFonts w:ascii="Tahoma" w:hAnsi="Tahoma" w:cs="Tahoma"/>
          <w:sz w:val="21"/>
          <w:szCs w:val="21"/>
        </w:rPr>
        <w:t>Worms have strong protective and impermeable covering against high salinity.</w:t>
      </w:r>
    </w:p>
    <w:p w14:paraId="38CD51EA" w14:textId="77777777" w:rsidR="00351FE6" w:rsidRPr="00902294" w:rsidRDefault="00351FE6" w:rsidP="00D31C1F">
      <w:pPr>
        <w:numPr>
          <w:ilvl w:val="0"/>
          <w:numId w:val="66"/>
        </w:numPr>
        <w:rPr>
          <w:rFonts w:ascii="Tahoma" w:hAnsi="Tahoma" w:cs="Tahoma"/>
          <w:sz w:val="21"/>
          <w:szCs w:val="21"/>
        </w:rPr>
      </w:pPr>
      <w:r w:rsidRPr="00902294">
        <w:rPr>
          <w:rFonts w:ascii="Tahoma" w:hAnsi="Tahoma" w:cs="Tahoma"/>
          <w:sz w:val="21"/>
          <w:szCs w:val="21"/>
        </w:rPr>
        <w:t>Mudskippers have fins for crawling on land and swimming in water.</w:t>
      </w:r>
    </w:p>
    <w:p w14:paraId="37CC432B" w14:textId="77777777" w:rsidR="00351FE6" w:rsidRPr="00902294" w:rsidRDefault="00351FE6" w:rsidP="00D31C1F">
      <w:pPr>
        <w:numPr>
          <w:ilvl w:val="0"/>
          <w:numId w:val="66"/>
        </w:numPr>
        <w:rPr>
          <w:rFonts w:ascii="Tahoma" w:hAnsi="Tahoma" w:cs="Tahoma"/>
          <w:sz w:val="21"/>
          <w:szCs w:val="21"/>
        </w:rPr>
      </w:pPr>
      <w:r w:rsidRPr="00902294">
        <w:rPr>
          <w:rFonts w:ascii="Tahoma" w:hAnsi="Tahoma" w:cs="Tahoma"/>
          <w:sz w:val="21"/>
          <w:szCs w:val="21"/>
        </w:rPr>
        <w:t>Fishes have fins for movement and swimming bladder for buoyancy.</w:t>
      </w:r>
    </w:p>
    <w:p w14:paraId="32399533" w14:textId="77777777" w:rsidR="00263395" w:rsidRPr="00902294" w:rsidRDefault="00263395" w:rsidP="00D31C1F">
      <w:pPr>
        <w:rPr>
          <w:rFonts w:ascii="Tahoma" w:hAnsi="Tahoma" w:cs="Tahoma"/>
          <w:b/>
          <w:sz w:val="21"/>
          <w:szCs w:val="21"/>
        </w:rPr>
      </w:pPr>
    </w:p>
    <w:p w14:paraId="661D916D"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FOOD CHAIN IN ESTUARINE HABITATS</w:t>
      </w:r>
    </w:p>
    <w:p w14:paraId="176102E1" w14:textId="77777777" w:rsidR="00351FE6" w:rsidRPr="00902294" w:rsidRDefault="00351FE6" w:rsidP="00D31C1F">
      <w:pPr>
        <w:numPr>
          <w:ilvl w:val="0"/>
          <w:numId w:val="39"/>
        </w:numPr>
        <w:rPr>
          <w:rFonts w:ascii="Tahoma" w:hAnsi="Tahoma" w:cs="Tahoma"/>
          <w:sz w:val="21"/>
          <w:szCs w:val="21"/>
        </w:rPr>
      </w:pPr>
      <w:r w:rsidRPr="00902294">
        <w:rPr>
          <w:rFonts w:ascii="Tahoma" w:hAnsi="Tahoma" w:cs="Tahoma"/>
          <w:sz w:val="21"/>
          <w:szCs w:val="21"/>
        </w:rPr>
        <w:t xml:space="preserve">Detritus </w:t>
      </w:r>
      <w:r w:rsidRPr="00902294">
        <w:rPr>
          <w:rFonts w:ascii="Calibri" w:hAnsi="Calibri" w:cs="Tahoma"/>
          <w:sz w:val="21"/>
          <w:szCs w:val="21"/>
        </w:rPr>
        <w:t>→</w:t>
      </w:r>
      <w:r w:rsidRPr="00902294">
        <w:rPr>
          <w:rFonts w:ascii="Tahoma" w:hAnsi="Tahoma" w:cs="Tahoma"/>
          <w:sz w:val="21"/>
          <w:szCs w:val="21"/>
        </w:rPr>
        <w:t xml:space="preserve"> worms </w:t>
      </w:r>
      <w:r w:rsidRPr="00902294">
        <w:rPr>
          <w:rFonts w:ascii="Calibri" w:hAnsi="Calibri" w:cs="Tahoma"/>
          <w:sz w:val="21"/>
          <w:szCs w:val="21"/>
        </w:rPr>
        <w:t>→</w:t>
      </w:r>
      <w:r w:rsidRPr="00902294">
        <w:rPr>
          <w:rFonts w:ascii="Tahoma" w:hAnsi="Tahoma" w:cs="Tahoma"/>
          <w:sz w:val="21"/>
          <w:szCs w:val="21"/>
        </w:rPr>
        <w:t xml:space="preserve"> snails </w:t>
      </w:r>
      <w:r w:rsidRPr="00902294">
        <w:rPr>
          <w:rFonts w:ascii="Calibri" w:hAnsi="Calibri" w:cs="Tahoma"/>
          <w:sz w:val="21"/>
          <w:szCs w:val="21"/>
        </w:rPr>
        <w:t>→</w:t>
      </w:r>
      <w:r w:rsidRPr="00902294">
        <w:rPr>
          <w:rFonts w:ascii="Tahoma" w:hAnsi="Tahoma" w:cs="Tahoma"/>
          <w:sz w:val="21"/>
          <w:szCs w:val="21"/>
        </w:rPr>
        <w:t xml:space="preserve"> birds</w:t>
      </w:r>
    </w:p>
    <w:p w14:paraId="7FB82403" w14:textId="77777777" w:rsidR="00351FE6" w:rsidRPr="00902294" w:rsidRDefault="00351FE6" w:rsidP="00D31C1F">
      <w:pPr>
        <w:numPr>
          <w:ilvl w:val="0"/>
          <w:numId w:val="39"/>
        </w:numPr>
        <w:rPr>
          <w:rFonts w:ascii="Tahoma" w:hAnsi="Tahoma" w:cs="Tahoma"/>
          <w:sz w:val="21"/>
          <w:szCs w:val="21"/>
        </w:rPr>
      </w:pPr>
      <w:r w:rsidRPr="00902294">
        <w:rPr>
          <w:rFonts w:ascii="Tahoma" w:hAnsi="Tahoma" w:cs="Tahoma"/>
          <w:sz w:val="21"/>
          <w:szCs w:val="21"/>
        </w:rPr>
        <w:t xml:space="preserve">Diatoms </w:t>
      </w:r>
      <w:r w:rsidRPr="00902294">
        <w:rPr>
          <w:rFonts w:ascii="Calibri" w:hAnsi="Calibri" w:cs="Tahoma"/>
          <w:sz w:val="21"/>
          <w:szCs w:val="21"/>
        </w:rPr>
        <w:t>→</w:t>
      </w:r>
      <w:r w:rsidRPr="00902294">
        <w:rPr>
          <w:rFonts w:ascii="Tahoma" w:hAnsi="Tahoma" w:cs="Tahoma"/>
          <w:sz w:val="21"/>
          <w:szCs w:val="21"/>
        </w:rPr>
        <w:t xml:space="preserve"> shrimps </w:t>
      </w:r>
      <w:r w:rsidRPr="00902294">
        <w:rPr>
          <w:rFonts w:ascii="Calibri" w:hAnsi="Calibri" w:cs="Tahoma"/>
          <w:sz w:val="21"/>
          <w:szCs w:val="21"/>
        </w:rPr>
        <w:t>→</w:t>
      </w:r>
      <w:r w:rsidRPr="00902294">
        <w:rPr>
          <w:rFonts w:ascii="Tahoma" w:hAnsi="Tahoma" w:cs="Tahoma"/>
          <w:sz w:val="21"/>
          <w:szCs w:val="21"/>
        </w:rPr>
        <w:t xml:space="preserve">fishes </w:t>
      </w:r>
    </w:p>
    <w:p w14:paraId="564A82B8" w14:textId="77777777" w:rsidR="00351FE6" w:rsidRPr="00902294" w:rsidRDefault="00351FE6" w:rsidP="00D31C1F">
      <w:pPr>
        <w:numPr>
          <w:ilvl w:val="0"/>
          <w:numId w:val="39"/>
        </w:numPr>
        <w:rPr>
          <w:rFonts w:ascii="Tahoma" w:hAnsi="Tahoma" w:cs="Tahoma"/>
          <w:sz w:val="21"/>
          <w:szCs w:val="21"/>
        </w:rPr>
      </w:pPr>
      <w:r w:rsidRPr="00902294">
        <w:rPr>
          <w:rFonts w:ascii="Tahoma" w:hAnsi="Tahoma" w:cs="Tahoma"/>
          <w:sz w:val="21"/>
          <w:szCs w:val="21"/>
        </w:rPr>
        <w:t xml:space="preserve">Diatoms </w:t>
      </w:r>
      <w:r w:rsidRPr="00902294">
        <w:rPr>
          <w:rFonts w:ascii="Calibri" w:hAnsi="Calibri" w:cs="Tahoma"/>
          <w:sz w:val="21"/>
          <w:szCs w:val="21"/>
        </w:rPr>
        <w:t>→</w:t>
      </w:r>
      <w:r w:rsidRPr="00902294">
        <w:rPr>
          <w:rFonts w:ascii="Tahoma" w:hAnsi="Tahoma" w:cs="Tahoma"/>
          <w:sz w:val="21"/>
          <w:szCs w:val="21"/>
        </w:rPr>
        <w:t xml:space="preserve"> small fish </w:t>
      </w:r>
      <w:r w:rsidRPr="00902294">
        <w:rPr>
          <w:rFonts w:ascii="Calibri" w:hAnsi="Calibri" w:cs="Tahoma"/>
          <w:sz w:val="21"/>
          <w:szCs w:val="21"/>
        </w:rPr>
        <w:t>→</w:t>
      </w:r>
      <w:r w:rsidRPr="00902294">
        <w:rPr>
          <w:rFonts w:ascii="Tahoma" w:hAnsi="Tahoma" w:cs="Tahoma"/>
          <w:sz w:val="21"/>
          <w:szCs w:val="21"/>
        </w:rPr>
        <w:t xml:space="preserve"> sharks </w:t>
      </w:r>
      <w:r w:rsidRPr="00902294">
        <w:rPr>
          <w:rFonts w:ascii="Calibri" w:hAnsi="Calibri" w:cs="Tahoma"/>
          <w:sz w:val="21"/>
          <w:szCs w:val="21"/>
        </w:rPr>
        <w:t>→</w:t>
      </w:r>
      <w:r w:rsidRPr="00902294">
        <w:rPr>
          <w:rFonts w:ascii="Tahoma" w:hAnsi="Tahoma" w:cs="Tahoma"/>
          <w:sz w:val="21"/>
          <w:szCs w:val="21"/>
        </w:rPr>
        <w:t xml:space="preserve"> man </w:t>
      </w:r>
    </w:p>
    <w:p w14:paraId="0385C1F6" w14:textId="77777777" w:rsidR="003E4A60" w:rsidRPr="00902294" w:rsidRDefault="003E4A60" w:rsidP="00D31C1F">
      <w:pPr>
        <w:rPr>
          <w:rFonts w:ascii="Tahoma" w:hAnsi="Tahoma" w:cs="Tahoma"/>
          <w:b/>
          <w:sz w:val="21"/>
          <w:szCs w:val="21"/>
        </w:rPr>
      </w:pPr>
    </w:p>
    <w:p w14:paraId="3D6EAA2C"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EVALUATION</w:t>
      </w:r>
    </w:p>
    <w:p w14:paraId="59832F7A" w14:textId="77777777" w:rsidR="00351FE6" w:rsidRPr="00902294" w:rsidRDefault="00351FE6" w:rsidP="00D31C1F">
      <w:pPr>
        <w:numPr>
          <w:ilvl w:val="0"/>
          <w:numId w:val="61"/>
        </w:numPr>
        <w:rPr>
          <w:rFonts w:ascii="Tahoma" w:hAnsi="Tahoma" w:cs="Tahoma"/>
          <w:sz w:val="21"/>
          <w:szCs w:val="21"/>
        </w:rPr>
      </w:pPr>
      <w:r w:rsidRPr="00902294">
        <w:rPr>
          <w:rFonts w:ascii="Tahoma" w:hAnsi="Tahoma" w:cs="Tahoma"/>
          <w:sz w:val="21"/>
          <w:szCs w:val="21"/>
        </w:rPr>
        <w:t>What is estuarine?</w:t>
      </w:r>
    </w:p>
    <w:p w14:paraId="18C13ED4" w14:textId="77777777" w:rsidR="00351FE6" w:rsidRPr="00902294" w:rsidRDefault="00351FE6" w:rsidP="00D31C1F">
      <w:pPr>
        <w:numPr>
          <w:ilvl w:val="0"/>
          <w:numId w:val="61"/>
        </w:numPr>
        <w:rPr>
          <w:rFonts w:ascii="Tahoma" w:hAnsi="Tahoma" w:cs="Tahoma"/>
          <w:sz w:val="21"/>
          <w:szCs w:val="21"/>
        </w:rPr>
      </w:pPr>
      <w:r w:rsidRPr="00902294">
        <w:rPr>
          <w:rFonts w:ascii="Tahoma" w:hAnsi="Tahoma" w:cs="Tahoma"/>
          <w:sz w:val="21"/>
          <w:szCs w:val="21"/>
        </w:rPr>
        <w:t xml:space="preserve">List five characteristics of </w:t>
      </w:r>
      <w:proofErr w:type="spellStart"/>
      <w:r w:rsidRPr="00902294">
        <w:rPr>
          <w:rFonts w:ascii="Tahoma" w:hAnsi="Tahoma" w:cs="Tahoma"/>
          <w:sz w:val="21"/>
          <w:szCs w:val="21"/>
        </w:rPr>
        <w:t>estuarines</w:t>
      </w:r>
      <w:proofErr w:type="spellEnd"/>
    </w:p>
    <w:p w14:paraId="489406E2" w14:textId="77777777" w:rsidR="00351FE6" w:rsidRPr="00902294" w:rsidRDefault="00351FE6" w:rsidP="00D31C1F">
      <w:pPr>
        <w:rPr>
          <w:rFonts w:ascii="Tahoma" w:hAnsi="Tahoma" w:cs="Tahoma"/>
          <w:b/>
          <w:sz w:val="21"/>
          <w:szCs w:val="21"/>
        </w:rPr>
      </w:pPr>
    </w:p>
    <w:p w14:paraId="71D8EAF5"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FRESH WATER HABITATS</w:t>
      </w:r>
    </w:p>
    <w:p w14:paraId="29BAB78F" w14:textId="77777777" w:rsidR="00351FE6" w:rsidRPr="00902294" w:rsidRDefault="00351FE6" w:rsidP="00D31C1F">
      <w:pPr>
        <w:rPr>
          <w:rFonts w:ascii="Tahoma" w:hAnsi="Tahoma" w:cs="Tahoma"/>
          <w:sz w:val="21"/>
          <w:szCs w:val="21"/>
        </w:rPr>
      </w:pPr>
      <w:r w:rsidRPr="00902294">
        <w:rPr>
          <w:rFonts w:ascii="Tahoma" w:hAnsi="Tahoma" w:cs="Tahoma"/>
          <w:sz w:val="21"/>
          <w:szCs w:val="21"/>
        </w:rPr>
        <w:t xml:space="preserve">This is a body of water formed mainly from inland waters and it contain very low or no salt. Fresh water is of two types based on its mobility; </w:t>
      </w:r>
    </w:p>
    <w:p w14:paraId="7B20BAD8" w14:textId="77777777" w:rsidR="00351FE6" w:rsidRPr="00902294" w:rsidRDefault="00351FE6" w:rsidP="00D31C1F">
      <w:pPr>
        <w:numPr>
          <w:ilvl w:val="0"/>
          <w:numId w:val="40"/>
        </w:numPr>
        <w:rPr>
          <w:rFonts w:ascii="Tahoma" w:hAnsi="Tahoma" w:cs="Tahoma"/>
          <w:sz w:val="21"/>
          <w:szCs w:val="21"/>
        </w:rPr>
      </w:pPr>
      <w:r w:rsidRPr="00902294">
        <w:rPr>
          <w:rFonts w:ascii="Tahoma" w:hAnsi="Tahoma" w:cs="Tahoma"/>
          <w:sz w:val="21"/>
          <w:szCs w:val="21"/>
        </w:rPr>
        <w:t>Lotic fresh waters: - These are running waters flowing continuously in a specific direction e.g. rivers, springs, streams</w:t>
      </w:r>
    </w:p>
    <w:p w14:paraId="31ACDEC4" w14:textId="77777777" w:rsidR="00351FE6" w:rsidRPr="00902294" w:rsidRDefault="00351FE6" w:rsidP="00D31C1F">
      <w:pPr>
        <w:numPr>
          <w:ilvl w:val="0"/>
          <w:numId w:val="40"/>
        </w:numPr>
        <w:rPr>
          <w:rFonts w:ascii="Tahoma" w:hAnsi="Tahoma" w:cs="Tahoma"/>
          <w:sz w:val="21"/>
          <w:szCs w:val="21"/>
        </w:rPr>
      </w:pPr>
      <w:r w:rsidRPr="00902294">
        <w:rPr>
          <w:rFonts w:ascii="Tahoma" w:hAnsi="Tahoma" w:cs="Tahoma"/>
          <w:sz w:val="21"/>
          <w:szCs w:val="21"/>
        </w:rPr>
        <w:t>Lentic fresh waters: - These are stagnant waters which do not flow e.g. lakes, ponds, puddles, swamps and dams</w:t>
      </w:r>
    </w:p>
    <w:p w14:paraId="4FEAC710" w14:textId="77777777" w:rsidR="00351FE6" w:rsidRPr="00902294" w:rsidRDefault="00351FE6" w:rsidP="00D31C1F">
      <w:pPr>
        <w:tabs>
          <w:tab w:val="left" w:pos="0"/>
        </w:tabs>
        <w:ind w:left="720"/>
        <w:rPr>
          <w:rFonts w:ascii="Tahoma" w:hAnsi="Tahoma" w:cs="Tahoma"/>
          <w:sz w:val="21"/>
          <w:szCs w:val="21"/>
        </w:rPr>
      </w:pPr>
    </w:p>
    <w:p w14:paraId="7CE3A40C"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CHARACTERISTICS OF FRESH WATER HABITATS</w:t>
      </w:r>
    </w:p>
    <w:p w14:paraId="44196E80" w14:textId="77777777" w:rsidR="00351FE6" w:rsidRPr="00902294" w:rsidRDefault="00351FE6" w:rsidP="00D31C1F">
      <w:pPr>
        <w:numPr>
          <w:ilvl w:val="0"/>
          <w:numId w:val="41"/>
        </w:numPr>
        <w:rPr>
          <w:rFonts w:ascii="Tahoma" w:hAnsi="Tahoma" w:cs="Tahoma"/>
          <w:sz w:val="21"/>
          <w:szCs w:val="21"/>
        </w:rPr>
      </w:pPr>
      <w:r w:rsidRPr="00902294">
        <w:rPr>
          <w:rFonts w:ascii="Tahoma" w:hAnsi="Tahoma" w:cs="Tahoma"/>
          <w:sz w:val="21"/>
          <w:szCs w:val="21"/>
        </w:rPr>
        <w:lastRenderedPageBreak/>
        <w:t>It contains little or no salt. Salinity is 5 parts per thousand i.e. 0.5%.</w:t>
      </w:r>
    </w:p>
    <w:p w14:paraId="1EB0EE02" w14:textId="77777777" w:rsidR="00351FE6" w:rsidRPr="00902294" w:rsidRDefault="00351FE6" w:rsidP="00D31C1F">
      <w:pPr>
        <w:numPr>
          <w:ilvl w:val="0"/>
          <w:numId w:val="41"/>
        </w:numPr>
        <w:rPr>
          <w:rFonts w:ascii="Tahoma" w:hAnsi="Tahoma" w:cs="Tahoma"/>
          <w:sz w:val="21"/>
          <w:szCs w:val="21"/>
        </w:rPr>
      </w:pPr>
      <w:r w:rsidRPr="00902294">
        <w:rPr>
          <w:rFonts w:ascii="Tahoma" w:hAnsi="Tahoma" w:cs="Tahoma"/>
          <w:sz w:val="21"/>
          <w:szCs w:val="21"/>
        </w:rPr>
        <w:t>It is small in size.</w:t>
      </w:r>
    </w:p>
    <w:p w14:paraId="04A77D79" w14:textId="77777777" w:rsidR="00351FE6" w:rsidRPr="00902294" w:rsidRDefault="00351FE6" w:rsidP="00D31C1F">
      <w:pPr>
        <w:numPr>
          <w:ilvl w:val="0"/>
          <w:numId w:val="41"/>
        </w:numPr>
        <w:rPr>
          <w:rFonts w:ascii="Tahoma" w:hAnsi="Tahoma" w:cs="Tahoma"/>
          <w:sz w:val="21"/>
          <w:szCs w:val="21"/>
        </w:rPr>
      </w:pPr>
      <w:r w:rsidRPr="00902294">
        <w:rPr>
          <w:rFonts w:ascii="Tahoma" w:hAnsi="Tahoma" w:cs="Tahoma"/>
          <w:sz w:val="21"/>
          <w:szCs w:val="21"/>
        </w:rPr>
        <w:t>Oxygen concentration is high, being available in all parts of the water body, especially at the surface.</w:t>
      </w:r>
    </w:p>
    <w:p w14:paraId="28854E05" w14:textId="77777777" w:rsidR="00351FE6" w:rsidRPr="00902294" w:rsidRDefault="00351FE6" w:rsidP="00D31C1F">
      <w:pPr>
        <w:numPr>
          <w:ilvl w:val="0"/>
          <w:numId w:val="41"/>
        </w:numPr>
        <w:rPr>
          <w:rFonts w:ascii="Tahoma" w:hAnsi="Tahoma" w:cs="Tahoma"/>
          <w:sz w:val="21"/>
          <w:szCs w:val="21"/>
        </w:rPr>
      </w:pPr>
      <w:r w:rsidRPr="00902294">
        <w:rPr>
          <w:rFonts w:ascii="Tahoma" w:hAnsi="Tahoma" w:cs="Tahoma"/>
          <w:sz w:val="21"/>
          <w:szCs w:val="21"/>
        </w:rPr>
        <w:t xml:space="preserve">The water is </w:t>
      </w:r>
      <w:proofErr w:type="gramStart"/>
      <w:r w:rsidRPr="00902294">
        <w:rPr>
          <w:rFonts w:ascii="Tahoma" w:hAnsi="Tahoma" w:cs="Tahoma"/>
          <w:sz w:val="21"/>
          <w:szCs w:val="21"/>
        </w:rPr>
        <w:t>shallow,</w:t>
      </w:r>
      <w:proofErr w:type="gramEnd"/>
      <w:r w:rsidRPr="00902294">
        <w:rPr>
          <w:rFonts w:ascii="Tahoma" w:hAnsi="Tahoma" w:cs="Tahoma"/>
          <w:sz w:val="21"/>
          <w:szCs w:val="21"/>
        </w:rPr>
        <w:t xml:space="preserve"> hence sunlight penetrate to the bottom.</w:t>
      </w:r>
    </w:p>
    <w:p w14:paraId="1D0EDF19" w14:textId="77777777" w:rsidR="00351FE6" w:rsidRPr="00902294" w:rsidRDefault="00351FE6" w:rsidP="00D31C1F">
      <w:pPr>
        <w:numPr>
          <w:ilvl w:val="0"/>
          <w:numId w:val="41"/>
        </w:numPr>
        <w:rPr>
          <w:rFonts w:ascii="Tahoma" w:hAnsi="Tahoma" w:cs="Tahoma"/>
          <w:sz w:val="21"/>
          <w:szCs w:val="21"/>
        </w:rPr>
      </w:pPr>
      <w:r w:rsidRPr="00902294">
        <w:rPr>
          <w:rFonts w:ascii="Tahoma" w:hAnsi="Tahoma" w:cs="Tahoma"/>
          <w:sz w:val="21"/>
          <w:szCs w:val="21"/>
        </w:rPr>
        <w:t>The temperature varies with seasons and depth.</w:t>
      </w:r>
    </w:p>
    <w:p w14:paraId="5E918E48" w14:textId="77777777" w:rsidR="00351FE6" w:rsidRPr="00902294" w:rsidRDefault="00351FE6" w:rsidP="00D31C1F">
      <w:pPr>
        <w:numPr>
          <w:ilvl w:val="0"/>
          <w:numId w:val="41"/>
        </w:numPr>
        <w:rPr>
          <w:rFonts w:ascii="Tahoma" w:hAnsi="Tahoma" w:cs="Tahoma"/>
          <w:sz w:val="21"/>
          <w:szCs w:val="21"/>
        </w:rPr>
      </w:pPr>
      <w:r w:rsidRPr="00902294">
        <w:rPr>
          <w:rFonts w:ascii="Tahoma" w:hAnsi="Tahoma" w:cs="Tahoma"/>
          <w:sz w:val="21"/>
          <w:szCs w:val="21"/>
        </w:rPr>
        <w:t>It has seasonal variation; decreasing or drying up in dry season and increasing in rainy season</w:t>
      </w:r>
    </w:p>
    <w:p w14:paraId="110C55F2" w14:textId="77777777" w:rsidR="00351FE6" w:rsidRPr="00902294" w:rsidRDefault="00351FE6" w:rsidP="00D31C1F">
      <w:pPr>
        <w:numPr>
          <w:ilvl w:val="0"/>
          <w:numId w:val="41"/>
        </w:numPr>
        <w:rPr>
          <w:rFonts w:ascii="Tahoma" w:hAnsi="Tahoma" w:cs="Tahoma"/>
          <w:sz w:val="21"/>
          <w:szCs w:val="21"/>
        </w:rPr>
      </w:pPr>
      <w:r w:rsidRPr="00902294">
        <w:rPr>
          <w:rFonts w:ascii="Tahoma" w:hAnsi="Tahoma" w:cs="Tahoma"/>
          <w:sz w:val="21"/>
          <w:szCs w:val="21"/>
        </w:rPr>
        <w:t>Water currents affect distribution of organisms, salts and gases, especially in lotic fresh waters</w:t>
      </w:r>
    </w:p>
    <w:p w14:paraId="2149ED12" w14:textId="77777777" w:rsidR="00351FE6" w:rsidRPr="00902294" w:rsidRDefault="00351FE6" w:rsidP="00D31C1F">
      <w:pPr>
        <w:tabs>
          <w:tab w:val="left" w:pos="0"/>
        </w:tabs>
        <w:ind w:left="720"/>
        <w:rPr>
          <w:rFonts w:ascii="Tahoma" w:hAnsi="Tahoma" w:cs="Tahoma"/>
          <w:sz w:val="21"/>
          <w:szCs w:val="21"/>
        </w:rPr>
      </w:pPr>
    </w:p>
    <w:p w14:paraId="2C18A24F"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PLANTS DISTRIBUTION AND ADAPTATION IN FRESH WATER</w:t>
      </w:r>
    </w:p>
    <w:p w14:paraId="48177136" w14:textId="77777777" w:rsidR="00351FE6" w:rsidRPr="00902294" w:rsidRDefault="00351FE6" w:rsidP="00D31C1F">
      <w:pPr>
        <w:rPr>
          <w:rFonts w:ascii="Tahoma" w:hAnsi="Tahoma" w:cs="Tahoma"/>
          <w:sz w:val="21"/>
          <w:szCs w:val="21"/>
        </w:rPr>
      </w:pPr>
      <w:r w:rsidRPr="00902294">
        <w:rPr>
          <w:rFonts w:ascii="Tahoma" w:hAnsi="Tahoma" w:cs="Tahoma"/>
          <w:sz w:val="21"/>
          <w:szCs w:val="21"/>
        </w:rPr>
        <w:t>Plants of fresh water include water lily, spirogyra, water lettuce, water weeds e.t.c. and they have the following adaptive features;</w:t>
      </w:r>
    </w:p>
    <w:p w14:paraId="465F0D84" w14:textId="77777777" w:rsidR="00351FE6" w:rsidRPr="00902294" w:rsidRDefault="00351FE6" w:rsidP="00D31C1F">
      <w:pPr>
        <w:numPr>
          <w:ilvl w:val="0"/>
          <w:numId w:val="69"/>
        </w:numPr>
        <w:rPr>
          <w:rFonts w:ascii="Tahoma" w:hAnsi="Tahoma" w:cs="Tahoma"/>
          <w:sz w:val="21"/>
          <w:szCs w:val="21"/>
        </w:rPr>
      </w:pPr>
      <w:r w:rsidRPr="00902294">
        <w:rPr>
          <w:rFonts w:ascii="Tahoma" w:hAnsi="Tahoma" w:cs="Tahoma"/>
          <w:sz w:val="21"/>
          <w:szCs w:val="21"/>
        </w:rPr>
        <w:t>Water lily has i. air bladder ii. Expanded tips and light weight which keep it afloat.</w:t>
      </w:r>
    </w:p>
    <w:p w14:paraId="4796662E" w14:textId="77777777" w:rsidR="00351FE6" w:rsidRPr="00902294" w:rsidRDefault="00351FE6" w:rsidP="00D31C1F">
      <w:pPr>
        <w:numPr>
          <w:ilvl w:val="0"/>
          <w:numId w:val="69"/>
        </w:numPr>
        <w:rPr>
          <w:rFonts w:ascii="Tahoma" w:hAnsi="Tahoma" w:cs="Tahoma"/>
          <w:sz w:val="21"/>
          <w:szCs w:val="21"/>
        </w:rPr>
      </w:pPr>
      <w:r w:rsidRPr="00902294">
        <w:rPr>
          <w:rFonts w:ascii="Tahoma" w:hAnsi="Tahoma" w:cs="Tahoma"/>
          <w:sz w:val="21"/>
          <w:szCs w:val="21"/>
        </w:rPr>
        <w:t xml:space="preserve">Spirogyra has </w:t>
      </w:r>
      <w:proofErr w:type="spellStart"/>
      <w:r w:rsidRPr="00902294">
        <w:rPr>
          <w:rFonts w:ascii="Tahoma" w:hAnsi="Tahoma" w:cs="Tahoma"/>
          <w:sz w:val="21"/>
          <w:szCs w:val="21"/>
        </w:rPr>
        <w:t>mucillagenous</w:t>
      </w:r>
      <w:proofErr w:type="spellEnd"/>
      <w:r w:rsidRPr="00902294">
        <w:rPr>
          <w:rFonts w:ascii="Tahoma" w:hAnsi="Tahoma" w:cs="Tahoma"/>
          <w:sz w:val="21"/>
          <w:szCs w:val="21"/>
        </w:rPr>
        <w:t xml:space="preserve"> cover for protection</w:t>
      </w:r>
    </w:p>
    <w:p w14:paraId="6FDADBC2" w14:textId="77777777" w:rsidR="00351FE6" w:rsidRPr="00902294" w:rsidRDefault="00351FE6" w:rsidP="00D31C1F">
      <w:pPr>
        <w:numPr>
          <w:ilvl w:val="0"/>
          <w:numId w:val="69"/>
        </w:numPr>
        <w:rPr>
          <w:rFonts w:ascii="Tahoma" w:hAnsi="Tahoma" w:cs="Tahoma"/>
          <w:sz w:val="21"/>
          <w:szCs w:val="21"/>
        </w:rPr>
      </w:pPr>
      <w:r w:rsidRPr="00902294">
        <w:rPr>
          <w:rFonts w:ascii="Tahoma" w:hAnsi="Tahoma" w:cs="Tahoma"/>
          <w:sz w:val="21"/>
          <w:szCs w:val="21"/>
        </w:rPr>
        <w:t>Water lettuce has hairs in leaves to trap air and keep it afloat</w:t>
      </w:r>
    </w:p>
    <w:p w14:paraId="3A2D94A4" w14:textId="77777777" w:rsidR="00351FE6" w:rsidRPr="00902294" w:rsidRDefault="00351FE6" w:rsidP="00D31C1F">
      <w:pPr>
        <w:numPr>
          <w:ilvl w:val="0"/>
          <w:numId w:val="69"/>
        </w:numPr>
        <w:rPr>
          <w:rFonts w:ascii="Tahoma" w:hAnsi="Tahoma" w:cs="Tahoma"/>
          <w:sz w:val="21"/>
          <w:szCs w:val="21"/>
        </w:rPr>
      </w:pPr>
      <w:r w:rsidRPr="00902294">
        <w:rPr>
          <w:rFonts w:ascii="Tahoma" w:hAnsi="Tahoma" w:cs="Tahoma"/>
          <w:sz w:val="21"/>
          <w:szCs w:val="21"/>
        </w:rPr>
        <w:t xml:space="preserve">Water weed (elodea) has a long and flexible petiole for swinging with water currents. </w:t>
      </w:r>
    </w:p>
    <w:p w14:paraId="01AC3877" w14:textId="77777777" w:rsidR="00351FE6" w:rsidRPr="00902294" w:rsidRDefault="003E4A60" w:rsidP="00D31C1F">
      <w:pPr>
        <w:tabs>
          <w:tab w:val="left" w:pos="5640"/>
        </w:tabs>
        <w:rPr>
          <w:rFonts w:ascii="Tahoma" w:hAnsi="Tahoma" w:cs="Tahoma"/>
          <w:sz w:val="21"/>
          <w:szCs w:val="21"/>
        </w:rPr>
      </w:pPr>
      <w:r w:rsidRPr="00902294">
        <w:rPr>
          <w:rFonts w:ascii="Tahoma" w:hAnsi="Tahoma" w:cs="Tahoma"/>
          <w:sz w:val="21"/>
          <w:szCs w:val="21"/>
        </w:rPr>
        <w:tab/>
      </w:r>
    </w:p>
    <w:p w14:paraId="46FEDB63"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ANIMALS DISTRIBUTION AND ADAPTATION</w:t>
      </w:r>
    </w:p>
    <w:p w14:paraId="3A333A9C" w14:textId="77777777" w:rsidR="00351FE6" w:rsidRPr="00902294" w:rsidRDefault="00351FE6" w:rsidP="00D31C1F">
      <w:pPr>
        <w:rPr>
          <w:rFonts w:ascii="Tahoma" w:hAnsi="Tahoma" w:cs="Tahoma"/>
          <w:sz w:val="21"/>
          <w:szCs w:val="21"/>
        </w:rPr>
      </w:pPr>
      <w:r w:rsidRPr="00902294">
        <w:rPr>
          <w:rFonts w:ascii="Tahoma" w:hAnsi="Tahoma" w:cs="Tahoma"/>
          <w:sz w:val="21"/>
          <w:szCs w:val="21"/>
        </w:rPr>
        <w:t xml:space="preserve">Animals of fresh water habitats include protozoa, duck, </w:t>
      </w:r>
      <w:proofErr w:type="spellStart"/>
      <w:r w:rsidRPr="00902294">
        <w:rPr>
          <w:rFonts w:ascii="Tahoma" w:hAnsi="Tahoma" w:cs="Tahoma"/>
          <w:sz w:val="21"/>
          <w:szCs w:val="21"/>
        </w:rPr>
        <w:t>pondskatters</w:t>
      </w:r>
      <w:proofErr w:type="spellEnd"/>
      <w:r w:rsidRPr="00902294">
        <w:rPr>
          <w:rFonts w:ascii="Tahoma" w:hAnsi="Tahoma" w:cs="Tahoma"/>
          <w:sz w:val="21"/>
          <w:szCs w:val="21"/>
        </w:rPr>
        <w:t>, hydra, fishes e.t.c. their adaptive features include</w:t>
      </w:r>
    </w:p>
    <w:p w14:paraId="5A5C54C0" w14:textId="77777777" w:rsidR="003E4A60" w:rsidRPr="00902294" w:rsidRDefault="00351FE6" w:rsidP="00D31C1F">
      <w:pPr>
        <w:numPr>
          <w:ilvl w:val="0"/>
          <w:numId w:val="70"/>
        </w:numPr>
        <w:rPr>
          <w:rFonts w:ascii="Tahoma" w:hAnsi="Tahoma" w:cs="Tahoma"/>
          <w:sz w:val="21"/>
          <w:szCs w:val="21"/>
        </w:rPr>
      </w:pPr>
      <w:r w:rsidRPr="00902294">
        <w:rPr>
          <w:rFonts w:ascii="Tahoma" w:hAnsi="Tahoma" w:cs="Tahoma"/>
          <w:sz w:val="21"/>
          <w:szCs w:val="21"/>
        </w:rPr>
        <w:t>Protozoa have contractile vacuole for osmoregulation in water.</w:t>
      </w:r>
    </w:p>
    <w:p w14:paraId="232C410A" w14:textId="77777777" w:rsidR="00351FE6" w:rsidRPr="00902294" w:rsidRDefault="00351FE6" w:rsidP="00D31C1F">
      <w:pPr>
        <w:numPr>
          <w:ilvl w:val="0"/>
          <w:numId w:val="70"/>
        </w:numPr>
        <w:rPr>
          <w:rFonts w:ascii="Tahoma" w:hAnsi="Tahoma" w:cs="Tahoma"/>
          <w:sz w:val="21"/>
          <w:szCs w:val="21"/>
        </w:rPr>
      </w:pPr>
      <w:r w:rsidRPr="00902294">
        <w:rPr>
          <w:rFonts w:ascii="Tahoma" w:hAnsi="Tahoma" w:cs="Tahoma"/>
          <w:sz w:val="21"/>
          <w:szCs w:val="21"/>
        </w:rPr>
        <w:t xml:space="preserve">Duck has webbed feet for locomotion and serrated beak for sieving food in water into its mouth. </w:t>
      </w:r>
    </w:p>
    <w:p w14:paraId="73C7D6B3" w14:textId="77777777" w:rsidR="00351FE6" w:rsidRPr="00902294" w:rsidRDefault="00351FE6" w:rsidP="00D31C1F">
      <w:pPr>
        <w:numPr>
          <w:ilvl w:val="0"/>
          <w:numId w:val="70"/>
        </w:numPr>
        <w:rPr>
          <w:rFonts w:ascii="Tahoma" w:hAnsi="Tahoma" w:cs="Tahoma"/>
          <w:sz w:val="21"/>
          <w:szCs w:val="21"/>
        </w:rPr>
      </w:pPr>
      <w:r w:rsidRPr="00902294">
        <w:rPr>
          <w:rFonts w:ascii="Tahoma" w:hAnsi="Tahoma" w:cs="Tahoma"/>
          <w:sz w:val="21"/>
          <w:szCs w:val="21"/>
        </w:rPr>
        <w:t>Hydra has slippery surface, hooks and suckers for attachment to water particles.</w:t>
      </w:r>
    </w:p>
    <w:p w14:paraId="54848876" w14:textId="77777777" w:rsidR="00351FE6" w:rsidRPr="00902294" w:rsidRDefault="00351FE6" w:rsidP="00D31C1F">
      <w:pPr>
        <w:numPr>
          <w:ilvl w:val="0"/>
          <w:numId w:val="70"/>
        </w:numPr>
        <w:rPr>
          <w:rFonts w:ascii="Tahoma" w:hAnsi="Tahoma" w:cs="Tahoma"/>
          <w:sz w:val="21"/>
          <w:szCs w:val="21"/>
        </w:rPr>
      </w:pPr>
      <w:proofErr w:type="spellStart"/>
      <w:r w:rsidRPr="00902294">
        <w:rPr>
          <w:rFonts w:ascii="Tahoma" w:hAnsi="Tahoma" w:cs="Tahoma"/>
          <w:sz w:val="21"/>
          <w:szCs w:val="21"/>
        </w:rPr>
        <w:t>Pondskatters</w:t>
      </w:r>
      <w:proofErr w:type="spellEnd"/>
      <w:r w:rsidRPr="00902294">
        <w:rPr>
          <w:rFonts w:ascii="Tahoma" w:hAnsi="Tahoma" w:cs="Tahoma"/>
          <w:sz w:val="21"/>
          <w:szCs w:val="21"/>
        </w:rPr>
        <w:t xml:space="preserve"> has long legs for skating on water surface </w:t>
      </w:r>
    </w:p>
    <w:p w14:paraId="7B740562" w14:textId="77777777" w:rsidR="00351FE6" w:rsidRPr="00902294" w:rsidRDefault="00351FE6" w:rsidP="00D31C1F">
      <w:pPr>
        <w:numPr>
          <w:ilvl w:val="0"/>
          <w:numId w:val="70"/>
        </w:numPr>
        <w:rPr>
          <w:rFonts w:ascii="Tahoma" w:hAnsi="Tahoma" w:cs="Tahoma"/>
          <w:sz w:val="21"/>
          <w:szCs w:val="21"/>
        </w:rPr>
      </w:pPr>
      <w:r w:rsidRPr="00902294">
        <w:rPr>
          <w:rFonts w:ascii="Tahoma" w:hAnsi="Tahoma" w:cs="Tahoma"/>
          <w:sz w:val="21"/>
          <w:szCs w:val="21"/>
        </w:rPr>
        <w:t>Fishes have swim bladders for buoyancy and gills for respiration</w:t>
      </w:r>
    </w:p>
    <w:p w14:paraId="2CFF7DBC" w14:textId="77777777" w:rsidR="003E4A60" w:rsidRPr="00902294" w:rsidRDefault="003E4A60" w:rsidP="00D31C1F">
      <w:pPr>
        <w:rPr>
          <w:rFonts w:ascii="Tahoma" w:hAnsi="Tahoma" w:cs="Tahoma"/>
          <w:b/>
          <w:sz w:val="21"/>
          <w:szCs w:val="21"/>
        </w:rPr>
      </w:pPr>
    </w:p>
    <w:p w14:paraId="608755F5"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FOOD CHAIN IN FRESH WATER HABITATS</w:t>
      </w:r>
    </w:p>
    <w:p w14:paraId="42F98ED7" w14:textId="77777777" w:rsidR="00351FE6" w:rsidRPr="00902294" w:rsidRDefault="00351FE6" w:rsidP="00D31C1F">
      <w:pPr>
        <w:numPr>
          <w:ilvl w:val="0"/>
          <w:numId w:val="43"/>
        </w:numPr>
        <w:rPr>
          <w:rFonts w:ascii="Tahoma" w:hAnsi="Tahoma" w:cs="Tahoma"/>
          <w:sz w:val="21"/>
          <w:szCs w:val="21"/>
        </w:rPr>
      </w:pPr>
      <w:r w:rsidRPr="00902294">
        <w:rPr>
          <w:rFonts w:ascii="Tahoma" w:hAnsi="Tahoma" w:cs="Tahoma"/>
          <w:sz w:val="21"/>
          <w:szCs w:val="21"/>
        </w:rPr>
        <w:t xml:space="preserve">Diatoms </w:t>
      </w:r>
      <w:r w:rsidRPr="00902294">
        <w:rPr>
          <w:rFonts w:ascii="Calibri" w:hAnsi="Calibri" w:cs="Tahoma"/>
          <w:sz w:val="21"/>
          <w:szCs w:val="21"/>
        </w:rPr>
        <w:t>→</w:t>
      </w:r>
      <w:r w:rsidRPr="00902294">
        <w:rPr>
          <w:rFonts w:ascii="Tahoma" w:hAnsi="Tahoma" w:cs="Tahoma"/>
          <w:sz w:val="21"/>
          <w:szCs w:val="21"/>
        </w:rPr>
        <w:t xml:space="preserve"> fish fry </w:t>
      </w:r>
      <w:r w:rsidRPr="00902294">
        <w:rPr>
          <w:rFonts w:ascii="Calibri" w:hAnsi="Calibri" w:cs="Tahoma"/>
          <w:sz w:val="21"/>
          <w:szCs w:val="21"/>
        </w:rPr>
        <w:t>→</w:t>
      </w:r>
      <w:r w:rsidRPr="00902294">
        <w:rPr>
          <w:rFonts w:ascii="Tahoma" w:hAnsi="Tahoma" w:cs="Tahoma"/>
          <w:sz w:val="21"/>
          <w:szCs w:val="21"/>
        </w:rPr>
        <w:t>tilapia</w:t>
      </w:r>
    </w:p>
    <w:p w14:paraId="7AE9AB17" w14:textId="77777777" w:rsidR="00351FE6" w:rsidRPr="00902294" w:rsidRDefault="00351FE6" w:rsidP="00D31C1F">
      <w:pPr>
        <w:numPr>
          <w:ilvl w:val="0"/>
          <w:numId w:val="43"/>
        </w:numPr>
        <w:rPr>
          <w:rFonts w:ascii="Tahoma" w:hAnsi="Tahoma" w:cs="Tahoma"/>
          <w:sz w:val="21"/>
          <w:szCs w:val="21"/>
        </w:rPr>
      </w:pPr>
      <w:r w:rsidRPr="00902294">
        <w:rPr>
          <w:rFonts w:ascii="Tahoma" w:hAnsi="Tahoma" w:cs="Tahoma"/>
          <w:sz w:val="21"/>
          <w:szCs w:val="21"/>
        </w:rPr>
        <w:t xml:space="preserve">Spirogyra </w:t>
      </w:r>
      <w:r w:rsidRPr="00902294">
        <w:rPr>
          <w:rFonts w:ascii="Calibri" w:hAnsi="Calibri" w:cs="Tahoma"/>
          <w:sz w:val="21"/>
          <w:szCs w:val="21"/>
        </w:rPr>
        <w:t>→</w:t>
      </w:r>
      <w:r w:rsidRPr="00902294">
        <w:rPr>
          <w:rFonts w:ascii="Tahoma" w:hAnsi="Tahoma" w:cs="Tahoma"/>
          <w:sz w:val="21"/>
          <w:szCs w:val="21"/>
        </w:rPr>
        <w:t xml:space="preserve"> tad poles </w:t>
      </w:r>
      <w:r w:rsidRPr="00902294">
        <w:rPr>
          <w:rFonts w:ascii="Calibri" w:hAnsi="Calibri" w:cs="Tahoma"/>
          <w:sz w:val="21"/>
          <w:szCs w:val="21"/>
        </w:rPr>
        <w:t>→</w:t>
      </w:r>
      <w:r w:rsidRPr="00902294">
        <w:rPr>
          <w:rFonts w:ascii="Tahoma" w:hAnsi="Tahoma" w:cs="Tahoma"/>
          <w:sz w:val="21"/>
          <w:szCs w:val="21"/>
        </w:rPr>
        <w:t xml:space="preserve"> carps </w:t>
      </w:r>
      <w:r w:rsidRPr="00902294">
        <w:rPr>
          <w:rFonts w:ascii="Calibri" w:hAnsi="Calibri" w:cs="Tahoma"/>
          <w:sz w:val="21"/>
          <w:szCs w:val="21"/>
        </w:rPr>
        <w:t>→</w:t>
      </w:r>
      <w:r w:rsidRPr="00902294">
        <w:rPr>
          <w:rFonts w:ascii="Tahoma" w:hAnsi="Tahoma" w:cs="Tahoma"/>
          <w:sz w:val="21"/>
          <w:szCs w:val="21"/>
        </w:rPr>
        <w:t xml:space="preserve"> king fish</w:t>
      </w:r>
    </w:p>
    <w:p w14:paraId="71557B27" w14:textId="77777777" w:rsidR="00351FE6" w:rsidRPr="00902294" w:rsidRDefault="00351FE6" w:rsidP="00D31C1F">
      <w:pPr>
        <w:numPr>
          <w:ilvl w:val="0"/>
          <w:numId w:val="43"/>
        </w:numPr>
        <w:rPr>
          <w:rFonts w:ascii="Tahoma" w:hAnsi="Tahoma" w:cs="Tahoma"/>
          <w:sz w:val="21"/>
          <w:szCs w:val="21"/>
        </w:rPr>
      </w:pPr>
      <w:r w:rsidRPr="00902294">
        <w:rPr>
          <w:rFonts w:ascii="Tahoma" w:hAnsi="Tahoma" w:cs="Tahoma"/>
          <w:sz w:val="21"/>
          <w:szCs w:val="21"/>
        </w:rPr>
        <w:t xml:space="preserve">Algae </w:t>
      </w:r>
      <w:r w:rsidRPr="00902294">
        <w:rPr>
          <w:rFonts w:ascii="Calibri" w:hAnsi="Calibri" w:cs="Tahoma"/>
          <w:sz w:val="21"/>
          <w:szCs w:val="21"/>
        </w:rPr>
        <w:t>→</w:t>
      </w:r>
      <w:r w:rsidRPr="00902294">
        <w:rPr>
          <w:rFonts w:ascii="Tahoma" w:hAnsi="Tahoma" w:cs="Tahoma"/>
          <w:sz w:val="21"/>
          <w:szCs w:val="21"/>
        </w:rPr>
        <w:t xml:space="preserve"> mosquito larva </w:t>
      </w:r>
      <w:r w:rsidRPr="00902294">
        <w:rPr>
          <w:rFonts w:ascii="Calibri" w:hAnsi="Calibri" w:cs="Tahoma"/>
          <w:sz w:val="21"/>
          <w:szCs w:val="21"/>
        </w:rPr>
        <w:t>→</w:t>
      </w:r>
      <w:r w:rsidRPr="00902294">
        <w:rPr>
          <w:rFonts w:ascii="Tahoma" w:hAnsi="Tahoma" w:cs="Tahoma"/>
          <w:sz w:val="21"/>
          <w:szCs w:val="21"/>
        </w:rPr>
        <w:t xml:space="preserve"> small fish</w:t>
      </w:r>
    </w:p>
    <w:p w14:paraId="77627349"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EVALUATION</w:t>
      </w:r>
    </w:p>
    <w:p w14:paraId="16EDBBEC" w14:textId="77777777" w:rsidR="00351FE6" w:rsidRPr="00902294" w:rsidRDefault="00351FE6" w:rsidP="00D31C1F">
      <w:pPr>
        <w:numPr>
          <w:ilvl w:val="0"/>
          <w:numId w:val="44"/>
        </w:numPr>
        <w:rPr>
          <w:rFonts w:ascii="Tahoma" w:hAnsi="Tahoma" w:cs="Tahoma"/>
          <w:sz w:val="21"/>
          <w:szCs w:val="21"/>
        </w:rPr>
      </w:pPr>
      <w:r w:rsidRPr="00902294">
        <w:rPr>
          <w:rFonts w:ascii="Tahoma" w:hAnsi="Tahoma" w:cs="Tahoma"/>
          <w:sz w:val="21"/>
          <w:szCs w:val="21"/>
        </w:rPr>
        <w:t>State five characteristics of freshwater habitats</w:t>
      </w:r>
    </w:p>
    <w:p w14:paraId="394EFEB6" w14:textId="77777777" w:rsidR="00351FE6" w:rsidRPr="00902294" w:rsidRDefault="00351FE6" w:rsidP="00D31C1F">
      <w:pPr>
        <w:numPr>
          <w:ilvl w:val="0"/>
          <w:numId w:val="44"/>
        </w:numPr>
        <w:rPr>
          <w:rFonts w:ascii="Tahoma" w:hAnsi="Tahoma" w:cs="Tahoma"/>
          <w:sz w:val="21"/>
          <w:szCs w:val="21"/>
        </w:rPr>
      </w:pPr>
      <w:r w:rsidRPr="00902294">
        <w:rPr>
          <w:rFonts w:ascii="Tahoma" w:hAnsi="Tahoma" w:cs="Tahoma"/>
          <w:sz w:val="21"/>
          <w:szCs w:val="21"/>
        </w:rPr>
        <w:t xml:space="preserve">With three examples each describe plants and </w:t>
      </w:r>
      <w:proofErr w:type="gramStart"/>
      <w:r w:rsidRPr="00902294">
        <w:rPr>
          <w:rFonts w:ascii="Tahoma" w:hAnsi="Tahoma" w:cs="Tahoma"/>
          <w:sz w:val="21"/>
          <w:szCs w:val="21"/>
        </w:rPr>
        <w:t>animals</w:t>
      </w:r>
      <w:proofErr w:type="gramEnd"/>
      <w:r w:rsidRPr="00902294">
        <w:rPr>
          <w:rFonts w:ascii="Tahoma" w:hAnsi="Tahoma" w:cs="Tahoma"/>
          <w:sz w:val="21"/>
          <w:szCs w:val="21"/>
        </w:rPr>
        <w:t xml:space="preserve"> adaptation to freshwater habitats </w:t>
      </w:r>
    </w:p>
    <w:p w14:paraId="268E6BE1" w14:textId="77777777" w:rsidR="00351FE6" w:rsidRPr="00902294" w:rsidRDefault="00351FE6" w:rsidP="00D31C1F">
      <w:pPr>
        <w:ind w:left="720"/>
        <w:rPr>
          <w:rFonts w:ascii="Tahoma" w:hAnsi="Tahoma" w:cs="Tahoma"/>
          <w:sz w:val="21"/>
          <w:szCs w:val="21"/>
        </w:rPr>
      </w:pPr>
    </w:p>
    <w:p w14:paraId="40CD4F76"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GENERAL EVALUATION</w:t>
      </w:r>
    </w:p>
    <w:p w14:paraId="1F6E289A" w14:textId="77777777" w:rsidR="00351FE6" w:rsidRPr="00902294" w:rsidRDefault="00351FE6" w:rsidP="00D31C1F">
      <w:pPr>
        <w:pStyle w:val="ListParagraph"/>
        <w:numPr>
          <w:ilvl w:val="1"/>
          <w:numId w:val="42"/>
        </w:numPr>
        <w:tabs>
          <w:tab w:val="num" w:pos="810"/>
        </w:tabs>
        <w:spacing w:after="0" w:line="240" w:lineRule="auto"/>
        <w:ind w:hanging="1080"/>
        <w:rPr>
          <w:rFonts w:ascii="Tahoma" w:hAnsi="Tahoma" w:cs="Tahoma"/>
          <w:sz w:val="21"/>
          <w:szCs w:val="21"/>
        </w:rPr>
      </w:pPr>
      <w:r w:rsidRPr="00902294">
        <w:rPr>
          <w:rFonts w:ascii="Tahoma" w:hAnsi="Tahoma" w:cs="Tahoma"/>
          <w:sz w:val="21"/>
          <w:szCs w:val="21"/>
        </w:rPr>
        <w:t>Give two examples of food chain in marine habitats</w:t>
      </w:r>
    </w:p>
    <w:p w14:paraId="60186167" w14:textId="77777777" w:rsidR="00351FE6" w:rsidRPr="00902294" w:rsidRDefault="00351FE6" w:rsidP="00D31C1F">
      <w:pPr>
        <w:pStyle w:val="ListParagraph"/>
        <w:numPr>
          <w:ilvl w:val="1"/>
          <w:numId w:val="42"/>
        </w:numPr>
        <w:tabs>
          <w:tab w:val="num" w:pos="810"/>
        </w:tabs>
        <w:spacing w:after="0" w:line="240" w:lineRule="auto"/>
        <w:ind w:hanging="1080"/>
        <w:rPr>
          <w:rFonts w:ascii="Tahoma" w:hAnsi="Tahoma" w:cs="Tahoma"/>
          <w:sz w:val="21"/>
          <w:szCs w:val="21"/>
        </w:rPr>
      </w:pPr>
      <w:r w:rsidRPr="00902294">
        <w:rPr>
          <w:rFonts w:ascii="Tahoma" w:hAnsi="Tahoma" w:cs="Tahoma"/>
          <w:sz w:val="21"/>
          <w:szCs w:val="21"/>
        </w:rPr>
        <w:t>How do organisms adapt to life in estuary?</w:t>
      </w:r>
    </w:p>
    <w:p w14:paraId="225D94DF" w14:textId="77777777" w:rsidR="00351FE6" w:rsidRPr="00902294" w:rsidRDefault="00351FE6" w:rsidP="00D31C1F">
      <w:pPr>
        <w:pStyle w:val="ListParagraph"/>
        <w:numPr>
          <w:ilvl w:val="1"/>
          <w:numId w:val="42"/>
        </w:numPr>
        <w:tabs>
          <w:tab w:val="num" w:pos="810"/>
        </w:tabs>
        <w:spacing w:after="0" w:line="240" w:lineRule="auto"/>
        <w:ind w:hanging="1080"/>
        <w:rPr>
          <w:rFonts w:ascii="Tahoma" w:hAnsi="Tahoma" w:cs="Tahoma"/>
          <w:sz w:val="21"/>
          <w:szCs w:val="21"/>
        </w:rPr>
      </w:pPr>
      <w:r w:rsidRPr="00902294">
        <w:rPr>
          <w:rFonts w:ascii="Tahoma" w:hAnsi="Tahoma" w:cs="Tahoma"/>
          <w:sz w:val="21"/>
          <w:szCs w:val="21"/>
        </w:rPr>
        <w:t>What is a fresh water habitat?</w:t>
      </w:r>
    </w:p>
    <w:p w14:paraId="7B24EA6D" w14:textId="77777777" w:rsidR="00351FE6" w:rsidRPr="00902294" w:rsidRDefault="00351FE6" w:rsidP="00D31C1F">
      <w:pPr>
        <w:pStyle w:val="ListParagraph"/>
        <w:numPr>
          <w:ilvl w:val="1"/>
          <w:numId w:val="42"/>
        </w:numPr>
        <w:tabs>
          <w:tab w:val="num" w:pos="810"/>
        </w:tabs>
        <w:spacing w:after="0" w:line="240" w:lineRule="auto"/>
        <w:ind w:hanging="1080"/>
        <w:rPr>
          <w:rFonts w:ascii="Tahoma" w:hAnsi="Tahoma" w:cs="Tahoma"/>
          <w:sz w:val="21"/>
          <w:szCs w:val="21"/>
        </w:rPr>
      </w:pPr>
      <w:r w:rsidRPr="00902294">
        <w:rPr>
          <w:rFonts w:ascii="Tahoma" w:hAnsi="Tahoma" w:cs="Tahoma"/>
          <w:sz w:val="21"/>
          <w:szCs w:val="21"/>
        </w:rPr>
        <w:t>Differentiate between lotic and lentic fresh water habitats</w:t>
      </w:r>
    </w:p>
    <w:p w14:paraId="5242595F" w14:textId="77777777" w:rsidR="00351FE6" w:rsidRPr="00902294" w:rsidRDefault="00351FE6" w:rsidP="00D31C1F">
      <w:pPr>
        <w:pStyle w:val="ListParagraph"/>
        <w:numPr>
          <w:ilvl w:val="1"/>
          <w:numId w:val="42"/>
        </w:numPr>
        <w:tabs>
          <w:tab w:val="num" w:pos="810"/>
        </w:tabs>
        <w:spacing w:after="0" w:line="240" w:lineRule="auto"/>
        <w:ind w:hanging="1080"/>
        <w:rPr>
          <w:rFonts w:ascii="Tahoma" w:hAnsi="Tahoma" w:cs="Tahoma"/>
          <w:sz w:val="21"/>
          <w:szCs w:val="21"/>
        </w:rPr>
      </w:pPr>
      <w:r w:rsidRPr="00902294">
        <w:rPr>
          <w:rFonts w:ascii="Tahoma" w:hAnsi="Tahoma" w:cs="Tahoma"/>
          <w:sz w:val="21"/>
          <w:szCs w:val="21"/>
        </w:rPr>
        <w:t>Differentiate between waves and tides.</w:t>
      </w:r>
    </w:p>
    <w:p w14:paraId="566B826D" w14:textId="77777777" w:rsidR="00351FE6" w:rsidRPr="00902294" w:rsidRDefault="00351FE6" w:rsidP="00D31C1F">
      <w:pPr>
        <w:numPr>
          <w:ilvl w:val="1"/>
          <w:numId w:val="42"/>
        </w:numPr>
        <w:tabs>
          <w:tab w:val="num" w:pos="810"/>
        </w:tabs>
        <w:ind w:hanging="1080"/>
        <w:rPr>
          <w:rFonts w:ascii="Tahoma" w:hAnsi="Tahoma" w:cs="Tahoma"/>
          <w:sz w:val="21"/>
          <w:szCs w:val="21"/>
        </w:rPr>
      </w:pPr>
      <w:r w:rsidRPr="00902294">
        <w:rPr>
          <w:rFonts w:ascii="Tahoma" w:hAnsi="Tahoma" w:cs="Tahoma"/>
          <w:sz w:val="21"/>
          <w:szCs w:val="21"/>
        </w:rPr>
        <w:t>According to light penetration, zone marine habitat.</w:t>
      </w:r>
    </w:p>
    <w:p w14:paraId="75778588" w14:textId="77777777" w:rsidR="008C7F75" w:rsidRPr="00902294" w:rsidRDefault="008C7F75" w:rsidP="00D31C1F">
      <w:pPr>
        <w:rPr>
          <w:rFonts w:ascii="Tahoma" w:hAnsi="Tahoma" w:cs="Tahoma"/>
          <w:b/>
          <w:sz w:val="21"/>
          <w:szCs w:val="21"/>
        </w:rPr>
      </w:pPr>
    </w:p>
    <w:p w14:paraId="054AAEDE"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WEEKEND ASSIGNMENT</w:t>
      </w:r>
    </w:p>
    <w:p w14:paraId="1D2322E3" w14:textId="77777777" w:rsidR="00351FE6" w:rsidRPr="00902294" w:rsidRDefault="00351FE6" w:rsidP="004A67C5">
      <w:pPr>
        <w:ind w:left="720" w:hanging="450"/>
        <w:rPr>
          <w:rFonts w:ascii="Tahoma" w:hAnsi="Tahoma" w:cs="Tahoma"/>
          <w:sz w:val="21"/>
          <w:szCs w:val="21"/>
        </w:rPr>
      </w:pPr>
      <w:r w:rsidRPr="00902294">
        <w:rPr>
          <w:rFonts w:ascii="Tahoma" w:hAnsi="Tahoma" w:cs="Tahoma"/>
          <w:sz w:val="21"/>
          <w:szCs w:val="21"/>
        </w:rPr>
        <w:t>1.</w:t>
      </w:r>
      <w:r w:rsidRPr="00902294">
        <w:rPr>
          <w:rFonts w:ascii="Tahoma" w:hAnsi="Tahoma" w:cs="Tahoma"/>
          <w:sz w:val="21"/>
          <w:szCs w:val="21"/>
        </w:rPr>
        <w:tab/>
        <w:t xml:space="preserve">Buoyancy in salt water is ensured by the following </w:t>
      </w:r>
      <w:r w:rsidRPr="00902294">
        <w:rPr>
          <w:rFonts w:ascii="Tahoma" w:hAnsi="Tahoma" w:cs="Tahoma"/>
          <w:b/>
          <w:sz w:val="21"/>
          <w:szCs w:val="21"/>
        </w:rPr>
        <w:t>except</w:t>
      </w:r>
      <w:r w:rsidR="00857EEB" w:rsidRPr="00902294">
        <w:rPr>
          <w:rFonts w:ascii="Tahoma" w:hAnsi="Tahoma" w:cs="Tahoma"/>
          <w:sz w:val="21"/>
          <w:szCs w:val="21"/>
        </w:rPr>
        <w:t xml:space="preserve"> A.</w:t>
      </w:r>
      <w:r w:rsidRPr="00902294">
        <w:rPr>
          <w:rFonts w:ascii="Tahoma" w:hAnsi="Tahoma" w:cs="Tahoma"/>
          <w:sz w:val="21"/>
          <w:szCs w:val="21"/>
        </w:rPr>
        <w:t xml:space="preserve"> divided </w:t>
      </w:r>
      <w:r w:rsidR="00857EEB" w:rsidRPr="00902294">
        <w:rPr>
          <w:rFonts w:ascii="Tahoma" w:hAnsi="Tahoma" w:cs="Tahoma"/>
          <w:sz w:val="21"/>
          <w:szCs w:val="21"/>
        </w:rPr>
        <w:t>leav</w:t>
      </w:r>
      <w:r w:rsidR="00832D28" w:rsidRPr="00902294">
        <w:rPr>
          <w:rFonts w:ascii="Tahoma" w:hAnsi="Tahoma" w:cs="Tahoma"/>
          <w:sz w:val="21"/>
          <w:szCs w:val="21"/>
        </w:rPr>
        <w:t xml:space="preserve">es B. chlorophyll C. floating devices D. </w:t>
      </w:r>
      <w:r w:rsidRPr="00902294">
        <w:rPr>
          <w:rFonts w:ascii="Tahoma" w:hAnsi="Tahoma" w:cs="Tahoma"/>
          <w:sz w:val="21"/>
          <w:szCs w:val="21"/>
        </w:rPr>
        <w:t>air bladder</w:t>
      </w:r>
    </w:p>
    <w:p w14:paraId="67FE26B2" w14:textId="77777777" w:rsidR="00351FE6" w:rsidRPr="00902294" w:rsidRDefault="00351FE6" w:rsidP="004A67C5">
      <w:pPr>
        <w:ind w:left="720" w:hanging="450"/>
        <w:rPr>
          <w:rFonts w:ascii="Tahoma" w:hAnsi="Tahoma" w:cs="Tahoma"/>
          <w:sz w:val="21"/>
          <w:szCs w:val="21"/>
        </w:rPr>
      </w:pPr>
      <w:r w:rsidRPr="00902294">
        <w:rPr>
          <w:rFonts w:ascii="Tahoma" w:hAnsi="Tahoma" w:cs="Tahoma"/>
          <w:sz w:val="21"/>
          <w:szCs w:val="21"/>
        </w:rPr>
        <w:t>2.</w:t>
      </w:r>
      <w:r w:rsidRPr="00902294">
        <w:rPr>
          <w:rFonts w:ascii="Tahoma" w:hAnsi="Tahoma" w:cs="Tahoma"/>
          <w:sz w:val="21"/>
          <w:szCs w:val="21"/>
        </w:rPr>
        <w:tab/>
        <w:t>The mucilaginous cover in sea weed a</w:t>
      </w:r>
      <w:r w:rsidR="00832D28" w:rsidRPr="00902294">
        <w:rPr>
          <w:rFonts w:ascii="Tahoma" w:hAnsi="Tahoma" w:cs="Tahoma"/>
          <w:sz w:val="21"/>
          <w:szCs w:val="21"/>
        </w:rPr>
        <w:t xml:space="preserve">nd spirogyra is mainly </w:t>
      </w:r>
      <w:proofErr w:type="gramStart"/>
      <w:r w:rsidR="00832D28" w:rsidRPr="00902294">
        <w:rPr>
          <w:rFonts w:ascii="Tahoma" w:hAnsi="Tahoma" w:cs="Tahoma"/>
          <w:sz w:val="21"/>
          <w:szCs w:val="21"/>
        </w:rPr>
        <w:t>for  A.</w:t>
      </w:r>
      <w:proofErr w:type="gramEnd"/>
      <w:r w:rsidR="00832D28" w:rsidRPr="00902294">
        <w:rPr>
          <w:rFonts w:ascii="Tahoma" w:hAnsi="Tahoma" w:cs="Tahoma"/>
          <w:sz w:val="21"/>
          <w:szCs w:val="21"/>
        </w:rPr>
        <w:t xml:space="preserve"> protection B. osmoregulation C. avoiding desiccation D.</w:t>
      </w:r>
      <w:r w:rsidRPr="00902294">
        <w:rPr>
          <w:rFonts w:ascii="Tahoma" w:hAnsi="Tahoma" w:cs="Tahoma"/>
          <w:sz w:val="21"/>
          <w:szCs w:val="21"/>
        </w:rPr>
        <w:t xml:space="preserve"> feeding</w:t>
      </w:r>
    </w:p>
    <w:p w14:paraId="1C1F5867" w14:textId="77777777" w:rsidR="00351FE6" w:rsidRPr="00902294" w:rsidRDefault="00351FE6" w:rsidP="004A67C5">
      <w:pPr>
        <w:ind w:left="720" w:hanging="450"/>
        <w:rPr>
          <w:rFonts w:ascii="Tahoma" w:hAnsi="Tahoma" w:cs="Tahoma"/>
          <w:sz w:val="21"/>
          <w:szCs w:val="21"/>
        </w:rPr>
      </w:pPr>
      <w:r w:rsidRPr="00902294">
        <w:rPr>
          <w:rFonts w:ascii="Tahoma" w:hAnsi="Tahoma" w:cs="Tahoma"/>
          <w:sz w:val="21"/>
          <w:szCs w:val="21"/>
        </w:rPr>
        <w:t>3.</w:t>
      </w:r>
      <w:r w:rsidRPr="00902294">
        <w:rPr>
          <w:rFonts w:ascii="Tahoma" w:hAnsi="Tahoma" w:cs="Tahoma"/>
          <w:sz w:val="21"/>
          <w:szCs w:val="21"/>
        </w:rPr>
        <w:tab/>
        <w:t xml:space="preserve">Which of the following is </w:t>
      </w:r>
      <w:r w:rsidRPr="00902294">
        <w:rPr>
          <w:rFonts w:ascii="Tahoma" w:hAnsi="Tahoma" w:cs="Tahoma"/>
          <w:b/>
          <w:sz w:val="21"/>
          <w:szCs w:val="21"/>
        </w:rPr>
        <w:t>not</w:t>
      </w:r>
      <w:r w:rsidR="00832D28" w:rsidRPr="00902294">
        <w:rPr>
          <w:rFonts w:ascii="Tahoma" w:hAnsi="Tahoma" w:cs="Tahoma"/>
          <w:sz w:val="21"/>
          <w:szCs w:val="21"/>
        </w:rPr>
        <w:t xml:space="preserve"> a fresh water habitat? A. puddle B. swamp C. stream      D.</w:t>
      </w:r>
      <w:r w:rsidRPr="00902294">
        <w:rPr>
          <w:rFonts w:ascii="Tahoma" w:hAnsi="Tahoma" w:cs="Tahoma"/>
          <w:sz w:val="21"/>
          <w:szCs w:val="21"/>
        </w:rPr>
        <w:t xml:space="preserve"> sea</w:t>
      </w:r>
    </w:p>
    <w:p w14:paraId="798F23CF" w14:textId="77777777" w:rsidR="00351FE6" w:rsidRPr="00902294" w:rsidRDefault="00351FE6" w:rsidP="004A67C5">
      <w:pPr>
        <w:ind w:left="720" w:hanging="450"/>
        <w:rPr>
          <w:rFonts w:ascii="Tahoma" w:hAnsi="Tahoma" w:cs="Tahoma"/>
          <w:sz w:val="21"/>
          <w:szCs w:val="21"/>
        </w:rPr>
      </w:pPr>
      <w:r w:rsidRPr="00902294">
        <w:rPr>
          <w:rFonts w:ascii="Tahoma" w:hAnsi="Tahoma" w:cs="Tahoma"/>
          <w:sz w:val="21"/>
          <w:szCs w:val="21"/>
        </w:rPr>
        <w:lastRenderedPageBreak/>
        <w:t>4.</w:t>
      </w:r>
      <w:r w:rsidRPr="00902294">
        <w:rPr>
          <w:rFonts w:ascii="Tahoma" w:hAnsi="Tahoma" w:cs="Tahoma"/>
          <w:sz w:val="21"/>
          <w:szCs w:val="21"/>
        </w:rPr>
        <w:tab/>
        <w:t>Which of these is not an adaptive fe</w:t>
      </w:r>
      <w:r w:rsidR="00832D28" w:rsidRPr="00902294">
        <w:rPr>
          <w:rFonts w:ascii="Tahoma" w:hAnsi="Tahoma" w:cs="Tahoma"/>
          <w:sz w:val="21"/>
          <w:szCs w:val="21"/>
        </w:rPr>
        <w:t>ature in a marine habitat? A. bladder for floating     B.</w:t>
      </w:r>
      <w:r w:rsidRPr="00902294">
        <w:rPr>
          <w:rFonts w:ascii="Tahoma" w:hAnsi="Tahoma" w:cs="Tahoma"/>
          <w:sz w:val="21"/>
          <w:szCs w:val="21"/>
        </w:rPr>
        <w:t xml:space="preserve"> ho</w:t>
      </w:r>
      <w:r w:rsidR="00832D28" w:rsidRPr="00902294">
        <w:rPr>
          <w:rFonts w:ascii="Tahoma" w:hAnsi="Tahoma" w:cs="Tahoma"/>
          <w:sz w:val="21"/>
          <w:szCs w:val="21"/>
        </w:rPr>
        <w:t>ld fast for attachment C.</w:t>
      </w:r>
      <w:r w:rsidRPr="00902294">
        <w:rPr>
          <w:rFonts w:ascii="Tahoma" w:hAnsi="Tahoma" w:cs="Tahoma"/>
          <w:sz w:val="21"/>
          <w:szCs w:val="21"/>
        </w:rPr>
        <w:t xml:space="preserve"> fur to prevent water lo</w:t>
      </w:r>
      <w:r w:rsidR="00832D28" w:rsidRPr="00902294">
        <w:rPr>
          <w:rFonts w:ascii="Tahoma" w:hAnsi="Tahoma" w:cs="Tahoma"/>
          <w:sz w:val="21"/>
          <w:szCs w:val="21"/>
        </w:rPr>
        <w:t>ss                           D. rhizoid for attachment to rock</w:t>
      </w:r>
    </w:p>
    <w:p w14:paraId="035DA57A" w14:textId="77777777" w:rsidR="00351FE6" w:rsidRPr="00902294" w:rsidRDefault="00351FE6" w:rsidP="004A67C5">
      <w:pPr>
        <w:ind w:left="720" w:hanging="450"/>
        <w:rPr>
          <w:rFonts w:ascii="Tahoma" w:hAnsi="Tahoma" w:cs="Tahoma"/>
          <w:sz w:val="21"/>
          <w:szCs w:val="21"/>
        </w:rPr>
      </w:pPr>
      <w:r w:rsidRPr="00902294">
        <w:rPr>
          <w:rFonts w:ascii="Tahoma" w:hAnsi="Tahoma" w:cs="Tahoma"/>
          <w:sz w:val="21"/>
          <w:szCs w:val="21"/>
        </w:rPr>
        <w:t>5.</w:t>
      </w:r>
      <w:r w:rsidRPr="00902294">
        <w:rPr>
          <w:rFonts w:ascii="Tahoma" w:hAnsi="Tahoma" w:cs="Tahoma"/>
          <w:sz w:val="21"/>
          <w:szCs w:val="21"/>
        </w:rPr>
        <w:tab/>
        <w:t xml:space="preserve">The following are characteristics of fresh water habitats </w:t>
      </w:r>
      <w:r w:rsidRPr="00902294">
        <w:rPr>
          <w:rFonts w:ascii="Tahoma" w:hAnsi="Tahoma" w:cs="Tahoma"/>
          <w:b/>
          <w:sz w:val="21"/>
          <w:szCs w:val="21"/>
        </w:rPr>
        <w:t>except</w:t>
      </w:r>
      <w:r w:rsidR="004A67C5" w:rsidRPr="00902294">
        <w:rPr>
          <w:rFonts w:ascii="Tahoma" w:hAnsi="Tahoma" w:cs="Tahoma"/>
          <w:sz w:val="21"/>
          <w:szCs w:val="21"/>
        </w:rPr>
        <w:t xml:space="preserve"> </w:t>
      </w:r>
      <w:r w:rsidR="00754E03" w:rsidRPr="00902294">
        <w:rPr>
          <w:rFonts w:ascii="Tahoma" w:hAnsi="Tahoma" w:cs="Tahoma"/>
          <w:sz w:val="21"/>
          <w:szCs w:val="21"/>
        </w:rPr>
        <w:t>A. low salt content      B. high salinity C. shallow water D.</w:t>
      </w:r>
      <w:r w:rsidRPr="00902294">
        <w:rPr>
          <w:rFonts w:ascii="Tahoma" w:hAnsi="Tahoma" w:cs="Tahoma"/>
          <w:sz w:val="21"/>
          <w:szCs w:val="21"/>
        </w:rPr>
        <w:t xml:space="preserve"> can be stagnant or running water</w:t>
      </w:r>
    </w:p>
    <w:p w14:paraId="3AA1F4BD" w14:textId="77777777" w:rsidR="004A67C5" w:rsidRPr="00902294" w:rsidRDefault="004A67C5" w:rsidP="004A67C5">
      <w:pPr>
        <w:rPr>
          <w:rFonts w:ascii="Tahoma" w:hAnsi="Tahoma" w:cs="Tahoma"/>
          <w:b/>
          <w:sz w:val="21"/>
          <w:szCs w:val="21"/>
        </w:rPr>
      </w:pPr>
    </w:p>
    <w:p w14:paraId="7236D212" w14:textId="77777777" w:rsidR="00351FE6" w:rsidRPr="00902294" w:rsidRDefault="00351FE6" w:rsidP="004A67C5">
      <w:pPr>
        <w:rPr>
          <w:rFonts w:ascii="Tahoma" w:hAnsi="Tahoma" w:cs="Tahoma"/>
          <w:b/>
          <w:sz w:val="21"/>
          <w:szCs w:val="21"/>
        </w:rPr>
      </w:pPr>
      <w:r w:rsidRPr="00902294">
        <w:rPr>
          <w:rFonts w:ascii="Tahoma" w:hAnsi="Tahoma" w:cs="Tahoma"/>
          <w:b/>
          <w:sz w:val="21"/>
          <w:szCs w:val="21"/>
        </w:rPr>
        <w:t>THEORY</w:t>
      </w:r>
    </w:p>
    <w:p w14:paraId="3C25ED75" w14:textId="77777777" w:rsidR="00351FE6" w:rsidRPr="00902294" w:rsidRDefault="00351FE6" w:rsidP="004A67C5">
      <w:pPr>
        <w:pStyle w:val="ListParagraph"/>
        <w:numPr>
          <w:ilvl w:val="1"/>
          <w:numId w:val="40"/>
        </w:numPr>
        <w:tabs>
          <w:tab w:val="clear" w:pos="0"/>
        </w:tabs>
        <w:spacing w:after="0" w:line="240" w:lineRule="auto"/>
        <w:ind w:left="720"/>
        <w:rPr>
          <w:rFonts w:ascii="Tahoma" w:hAnsi="Tahoma" w:cs="Tahoma"/>
          <w:sz w:val="21"/>
          <w:szCs w:val="21"/>
        </w:rPr>
      </w:pPr>
      <w:r w:rsidRPr="00902294">
        <w:rPr>
          <w:rFonts w:ascii="Tahoma" w:hAnsi="Tahoma" w:cs="Tahoma"/>
          <w:sz w:val="21"/>
          <w:szCs w:val="21"/>
        </w:rPr>
        <w:t>In a tabular form, state five differences between fresh water and a marine habitat</w:t>
      </w:r>
    </w:p>
    <w:p w14:paraId="16137128" w14:textId="77777777" w:rsidR="00351FE6" w:rsidRPr="00902294" w:rsidRDefault="00351FE6" w:rsidP="004A67C5">
      <w:pPr>
        <w:pStyle w:val="ListParagraph"/>
        <w:numPr>
          <w:ilvl w:val="1"/>
          <w:numId w:val="40"/>
        </w:numPr>
        <w:tabs>
          <w:tab w:val="clear" w:pos="0"/>
        </w:tabs>
        <w:spacing w:after="0" w:line="240" w:lineRule="auto"/>
        <w:ind w:left="720"/>
        <w:rPr>
          <w:rFonts w:ascii="Tahoma" w:hAnsi="Tahoma" w:cs="Tahoma"/>
          <w:sz w:val="21"/>
          <w:szCs w:val="21"/>
        </w:rPr>
      </w:pPr>
      <w:r w:rsidRPr="00902294">
        <w:rPr>
          <w:rFonts w:ascii="Tahoma" w:hAnsi="Tahoma" w:cs="Tahoma"/>
          <w:sz w:val="21"/>
          <w:szCs w:val="21"/>
        </w:rPr>
        <w:t xml:space="preserve">State three adaptive features each of plants and animals to fresh water habitat </w:t>
      </w:r>
    </w:p>
    <w:p w14:paraId="02E8C23C" w14:textId="77777777" w:rsidR="004A67C5" w:rsidRPr="00902294" w:rsidRDefault="004A67C5" w:rsidP="00D31C1F">
      <w:pPr>
        <w:tabs>
          <w:tab w:val="left" w:pos="5760"/>
        </w:tabs>
        <w:rPr>
          <w:rFonts w:ascii="Tahoma" w:hAnsi="Tahoma" w:cs="Tahoma"/>
          <w:b/>
          <w:sz w:val="21"/>
          <w:szCs w:val="21"/>
        </w:rPr>
      </w:pPr>
    </w:p>
    <w:p w14:paraId="36701BD7" w14:textId="77777777" w:rsidR="00351FE6" w:rsidRPr="00902294" w:rsidRDefault="00351FE6" w:rsidP="00D31C1F">
      <w:pPr>
        <w:tabs>
          <w:tab w:val="left" w:pos="5760"/>
        </w:tabs>
        <w:rPr>
          <w:rFonts w:ascii="Tahoma" w:hAnsi="Tahoma" w:cs="Tahoma"/>
          <w:b/>
          <w:sz w:val="21"/>
          <w:szCs w:val="21"/>
        </w:rPr>
      </w:pPr>
      <w:r w:rsidRPr="00902294">
        <w:rPr>
          <w:rFonts w:ascii="Tahoma" w:hAnsi="Tahoma" w:cs="Tahoma"/>
          <w:b/>
          <w:sz w:val="21"/>
          <w:szCs w:val="21"/>
        </w:rPr>
        <w:t>READING ASSIGNMENT</w:t>
      </w:r>
      <w:r w:rsidR="003E4A60" w:rsidRPr="00902294">
        <w:rPr>
          <w:rFonts w:ascii="Tahoma" w:hAnsi="Tahoma" w:cs="Tahoma"/>
          <w:b/>
          <w:sz w:val="21"/>
          <w:szCs w:val="21"/>
        </w:rPr>
        <w:tab/>
      </w:r>
    </w:p>
    <w:p w14:paraId="05E8C8C0" w14:textId="77777777" w:rsidR="00351FE6" w:rsidRPr="00902294" w:rsidRDefault="00351FE6" w:rsidP="004A67C5">
      <w:pPr>
        <w:rPr>
          <w:rFonts w:ascii="Tahoma" w:hAnsi="Tahoma" w:cs="Tahoma"/>
          <w:sz w:val="21"/>
          <w:szCs w:val="21"/>
        </w:rPr>
      </w:pPr>
      <w:r w:rsidRPr="00902294">
        <w:rPr>
          <w:rFonts w:ascii="Tahoma" w:hAnsi="Tahoma" w:cs="Tahoma"/>
          <w:sz w:val="21"/>
          <w:szCs w:val="21"/>
        </w:rPr>
        <w:t>College Biology, chapter 23, page 499 – 513</w:t>
      </w:r>
    </w:p>
    <w:p w14:paraId="4E6A165C" w14:textId="77777777" w:rsidR="00351FE6" w:rsidRPr="00902294" w:rsidRDefault="004A67C5" w:rsidP="004A67C5">
      <w:pPr>
        <w:pStyle w:val="ListParagraph"/>
        <w:spacing w:after="0" w:line="240" w:lineRule="auto"/>
        <w:ind w:left="0"/>
        <w:jc w:val="center"/>
        <w:rPr>
          <w:rFonts w:ascii="Tahoma" w:hAnsi="Tahoma" w:cs="Tahoma"/>
          <w:sz w:val="21"/>
          <w:szCs w:val="21"/>
        </w:rPr>
      </w:pPr>
      <w:r w:rsidRPr="00902294">
        <w:rPr>
          <w:rFonts w:ascii="Tahoma" w:hAnsi="Tahoma" w:cs="Tahoma"/>
          <w:sz w:val="21"/>
          <w:szCs w:val="21"/>
        </w:rPr>
        <w:br w:type="page"/>
      </w:r>
      <w:r w:rsidR="003E4A60" w:rsidRPr="00902294">
        <w:rPr>
          <w:rFonts w:ascii="Tahoma" w:hAnsi="Tahoma" w:cs="Tahoma"/>
          <w:b/>
          <w:sz w:val="21"/>
          <w:szCs w:val="21"/>
        </w:rPr>
        <w:lastRenderedPageBreak/>
        <w:t>WEEK TWO</w:t>
      </w:r>
    </w:p>
    <w:p w14:paraId="56E8B27E" w14:textId="77777777" w:rsidR="00351FE6" w:rsidRPr="00902294" w:rsidRDefault="00351FE6" w:rsidP="004A67C5">
      <w:pPr>
        <w:pStyle w:val="Normal14pt"/>
        <w:shd w:val="clear" w:color="auto" w:fill="B6DDE8"/>
        <w:tabs>
          <w:tab w:val="left" w:pos="5625"/>
        </w:tabs>
        <w:jc w:val="center"/>
        <w:rPr>
          <w:rFonts w:ascii="Tahoma" w:hAnsi="Tahoma" w:cs="Tahoma"/>
          <w:b/>
          <w:sz w:val="21"/>
          <w:szCs w:val="21"/>
        </w:rPr>
      </w:pPr>
      <w:r w:rsidRPr="00902294">
        <w:rPr>
          <w:rFonts w:ascii="Tahoma" w:hAnsi="Tahoma" w:cs="Tahoma"/>
          <w:b/>
          <w:sz w:val="21"/>
          <w:szCs w:val="21"/>
        </w:rPr>
        <w:t>TERRESTRIAL HABITATS</w:t>
      </w:r>
    </w:p>
    <w:p w14:paraId="38147B44" w14:textId="77777777" w:rsidR="00351FE6" w:rsidRPr="00902294" w:rsidRDefault="00351FE6" w:rsidP="00D31C1F">
      <w:pPr>
        <w:jc w:val="both"/>
        <w:rPr>
          <w:rFonts w:ascii="Tahoma" w:hAnsi="Tahoma" w:cs="Tahoma"/>
          <w:b/>
          <w:sz w:val="21"/>
          <w:szCs w:val="21"/>
        </w:rPr>
      </w:pPr>
      <w:r w:rsidRPr="00902294">
        <w:rPr>
          <w:rFonts w:ascii="Tahoma" w:hAnsi="Tahoma" w:cs="Tahoma"/>
          <w:b/>
          <w:sz w:val="21"/>
          <w:szCs w:val="21"/>
        </w:rPr>
        <w:t>CONTENT</w:t>
      </w:r>
    </w:p>
    <w:p w14:paraId="04C9C456" w14:textId="77777777" w:rsidR="00351FE6" w:rsidRPr="00902294" w:rsidRDefault="003E4A60" w:rsidP="00D31C1F">
      <w:pPr>
        <w:pStyle w:val="ListParagraph"/>
        <w:numPr>
          <w:ilvl w:val="0"/>
          <w:numId w:val="87"/>
        </w:numPr>
        <w:spacing w:after="0" w:line="240" w:lineRule="auto"/>
        <w:jc w:val="both"/>
        <w:rPr>
          <w:rFonts w:ascii="Tahoma" w:hAnsi="Tahoma" w:cs="Tahoma"/>
          <w:sz w:val="21"/>
          <w:szCs w:val="21"/>
        </w:rPr>
      </w:pPr>
      <w:r w:rsidRPr="00902294">
        <w:rPr>
          <w:rFonts w:ascii="Tahoma" w:hAnsi="Tahoma" w:cs="Tahoma"/>
          <w:sz w:val="21"/>
          <w:szCs w:val="21"/>
        </w:rPr>
        <w:t>Terrestrial H</w:t>
      </w:r>
      <w:r w:rsidR="00351FE6" w:rsidRPr="00902294">
        <w:rPr>
          <w:rFonts w:ascii="Tahoma" w:hAnsi="Tahoma" w:cs="Tahoma"/>
          <w:sz w:val="21"/>
          <w:szCs w:val="21"/>
        </w:rPr>
        <w:t>abitats</w:t>
      </w:r>
    </w:p>
    <w:p w14:paraId="4B7DC88B" w14:textId="77777777" w:rsidR="00351FE6" w:rsidRPr="00902294" w:rsidRDefault="00351FE6" w:rsidP="00D31C1F">
      <w:pPr>
        <w:pStyle w:val="ListParagraph"/>
        <w:numPr>
          <w:ilvl w:val="0"/>
          <w:numId w:val="87"/>
        </w:numPr>
        <w:spacing w:after="0" w:line="240" w:lineRule="auto"/>
        <w:jc w:val="both"/>
        <w:rPr>
          <w:rFonts w:ascii="Tahoma" w:hAnsi="Tahoma" w:cs="Tahoma"/>
          <w:sz w:val="21"/>
          <w:szCs w:val="21"/>
        </w:rPr>
      </w:pPr>
      <w:r w:rsidRPr="00902294">
        <w:rPr>
          <w:rFonts w:ascii="Tahoma" w:hAnsi="Tahoma" w:cs="Tahoma"/>
          <w:sz w:val="21"/>
          <w:szCs w:val="21"/>
        </w:rPr>
        <w:t>Marsh</w:t>
      </w:r>
    </w:p>
    <w:p w14:paraId="33836A44" w14:textId="77777777" w:rsidR="00351FE6" w:rsidRPr="00902294" w:rsidRDefault="00351FE6" w:rsidP="00D31C1F">
      <w:pPr>
        <w:pStyle w:val="ListParagraph"/>
        <w:numPr>
          <w:ilvl w:val="0"/>
          <w:numId w:val="87"/>
        </w:numPr>
        <w:spacing w:after="0" w:line="240" w:lineRule="auto"/>
        <w:jc w:val="both"/>
        <w:rPr>
          <w:rFonts w:ascii="Tahoma" w:hAnsi="Tahoma" w:cs="Tahoma"/>
          <w:sz w:val="21"/>
          <w:szCs w:val="21"/>
        </w:rPr>
      </w:pPr>
      <w:r w:rsidRPr="00902294">
        <w:rPr>
          <w:rFonts w:ascii="Tahoma" w:hAnsi="Tahoma" w:cs="Tahoma"/>
          <w:sz w:val="21"/>
          <w:szCs w:val="21"/>
        </w:rPr>
        <w:t>Forest</w:t>
      </w:r>
    </w:p>
    <w:p w14:paraId="53909083" w14:textId="77777777" w:rsidR="00351FE6" w:rsidRPr="00902294" w:rsidRDefault="00351FE6" w:rsidP="00D31C1F">
      <w:pPr>
        <w:pStyle w:val="ListParagraph"/>
        <w:numPr>
          <w:ilvl w:val="0"/>
          <w:numId w:val="87"/>
        </w:numPr>
        <w:spacing w:after="0" w:line="240" w:lineRule="auto"/>
        <w:jc w:val="both"/>
        <w:rPr>
          <w:rFonts w:ascii="Tahoma" w:hAnsi="Tahoma" w:cs="Tahoma"/>
          <w:sz w:val="21"/>
          <w:szCs w:val="21"/>
        </w:rPr>
      </w:pPr>
      <w:r w:rsidRPr="00902294">
        <w:rPr>
          <w:rFonts w:ascii="Tahoma" w:hAnsi="Tahoma" w:cs="Tahoma"/>
          <w:sz w:val="21"/>
          <w:szCs w:val="21"/>
        </w:rPr>
        <w:t>Grassland</w:t>
      </w:r>
    </w:p>
    <w:p w14:paraId="6C04DB50" w14:textId="77777777" w:rsidR="00351FE6" w:rsidRPr="00902294" w:rsidRDefault="00351FE6" w:rsidP="00D31C1F">
      <w:pPr>
        <w:pStyle w:val="ListParagraph"/>
        <w:numPr>
          <w:ilvl w:val="0"/>
          <w:numId w:val="87"/>
        </w:numPr>
        <w:spacing w:after="0" w:line="240" w:lineRule="auto"/>
        <w:jc w:val="both"/>
        <w:rPr>
          <w:rFonts w:ascii="Tahoma" w:hAnsi="Tahoma" w:cs="Tahoma"/>
          <w:sz w:val="21"/>
          <w:szCs w:val="21"/>
        </w:rPr>
      </w:pPr>
      <w:r w:rsidRPr="00902294">
        <w:rPr>
          <w:rFonts w:ascii="Tahoma" w:hAnsi="Tahoma" w:cs="Tahoma"/>
          <w:sz w:val="21"/>
          <w:szCs w:val="21"/>
        </w:rPr>
        <w:t>Arid land</w:t>
      </w:r>
    </w:p>
    <w:p w14:paraId="115E7138" w14:textId="77777777" w:rsidR="00351FE6" w:rsidRPr="00902294" w:rsidRDefault="00351FE6" w:rsidP="00D31C1F">
      <w:pPr>
        <w:ind w:left="60"/>
        <w:rPr>
          <w:rFonts w:ascii="Tahoma" w:hAnsi="Tahoma" w:cs="Tahoma"/>
          <w:sz w:val="21"/>
          <w:szCs w:val="21"/>
        </w:rPr>
      </w:pPr>
    </w:p>
    <w:p w14:paraId="6F2A2D35" w14:textId="77777777" w:rsidR="004A67C5" w:rsidRPr="00902294" w:rsidRDefault="00351FE6" w:rsidP="004A67C5">
      <w:pPr>
        <w:rPr>
          <w:rFonts w:ascii="Tahoma" w:hAnsi="Tahoma" w:cs="Tahoma"/>
          <w:b/>
          <w:sz w:val="21"/>
          <w:szCs w:val="21"/>
        </w:rPr>
      </w:pPr>
      <w:r w:rsidRPr="00902294">
        <w:rPr>
          <w:rFonts w:ascii="Tahoma" w:hAnsi="Tahoma" w:cs="Tahoma"/>
          <w:b/>
          <w:sz w:val="21"/>
          <w:szCs w:val="21"/>
        </w:rPr>
        <w:t>TERRESTRIAL HABITATS</w:t>
      </w:r>
    </w:p>
    <w:p w14:paraId="40154F7A" w14:textId="77777777" w:rsidR="00351FE6" w:rsidRPr="00902294" w:rsidRDefault="00351FE6" w:rsidP="004A67C5">
      <w:pPr>
        <w:rPr>
          <w:rFonts w:ascii="Tahoma" w:hAnsi="Tahoma" w:cs="Tahoma"/>
          <w:b/>
          <w:sz w:val="21"/>
          <w:szCs w:val="21"/>
        </w:rPr>
      </w:pPr>
      <w:r w:rsidRPr="00902294">
        <w:rPr>
          <w:rFonts w:ascii="Tahoma" w:hAnsi="Tahoma" w:cs="Tahoma"/>
          <w:sz w:val="21"/>
          <w:szCs w:val="21"/>
        </w:rPr>
        <w:t>Organisms of the land are called terrestrial organisms. They include plants and animals that are found living on the ground and under the ground.</w:t>
      </w:r>
    </w:p>
    <w:p w14:paraId="0C96D3AA" w14:textId="77777777" w:rsidR="00351FE6" w:rsidRPr="00902294" w:rsidRDefault="00351FE6" w:rsidP="004A67C5">
      <w:pPr>
        <w:rPr>
          <w:rFonts w:ascii="Tahoma" w:hAnsi="Tahoma" w:cs="Tahoma"/>
          <w:sz w:val="21"/>
          <w:szCs w:val="21"/>
        </w:rPr>
      </w:pPr>
      <w:r w:rsidRPr="00902294">
        <w:rPr>
          <w:rFonts w:ascii="Tahoma" w:hAnsi="Tahoma" w:cs="Tahoma"/>
          <w:sz w:val="21"/>
          <w:szCs w:val="21"/>
        </w:rPr>
        <w:t>Basically, terrestrial habitat is subdivided into four main parts, namely;</w:t>
      </w:r>
    </w:p>
    <w:p w14:paraId="1142DA28" w14:textId="77777777" w:rsidR="00351FE6" w:rsidRPr="00902294" w:rsidRDefault="00351FE6" w:rsidP="00D31C1F">
      <w:pPr>
        <w:numPr>
          <w:ilvl w:val="0"/>
          <w:numId w:val="45"/>
        </w:numPr>
        <w:ind w:hanging="420"/>
        <w:rPr>
          <w:rFonts w:ascii="Tahoma" w:hAnsi="Tahoma" w:cs="Tahoma"/>
          <w:sz w:val="21"/>
          <w:szCs w:val="21"/>
        </w:rPr>
      </w:pPr>
      <w:r w:rsidRPr="00902294">
        <w:rPr>
          <w:rFonts w:ascii="Tahoma" w:hAnsi="Tahoma" w:cs="Tahoma"/>
          <w:sz w:val="21"/>
          <w:szCs w:val="21"/>
        </w:rPr>
        <w:t>marsh</w:t>
      </w:r>
    </w:p>
    <w:p w14:paraId="4CB7E940" w14:textId="77777777" w:rsidR="00351FE6" w:rsidRPr="00902294" w:rsidRDefault="00351FE6" w:rsidP="00D31C1F">
      <w:pPr>
        <w:numPr>
          <w:ilvl w:val="0"/>
          <w:numId w:val="45"/>
        </w:numPr>
        <w:ind w:hanging="420"/>
        <w:rPr>
          <w:rFonts w:ascii="Tahoma" w:hAnsi="Tahoma" w:cs="Tahoma"/>
          <w:sz w:val="21"/>
          <w:szCs w:val="21"/>
        </w:rPr>
      </w:pPr>
      <w:r w:rsidRPr="00902294">
        <w:rPr>
          <w:rFonts w:ascii="Tahoma" w:hAnsi="Tahoma" w:cs="Tahoma"/>
          <w:sz w:val="21"/>
          <w:szCs w:val="21"/>
        </w:rPr>
        <w:t>forest</w:t>
      </w:r>
    </w:p>
    <w:p w14:paraId="467C2958" w14:textId="77777777" w:rsidR="00351FE6" w:rsidRPr="00902294" w:rsidRDefault="00351FE6" w:rsidP="00D31C1F">
      <w:pPr>
        <w:numPr>
          <w:ilvl w:val="0"/>
          <w:numId w:val="45"/>
        </w:numPr>
        <w:ind w:hanging="420"/>
        <w:rPr>
          <w:rFonts w:ascii="Tahoma" w:hAnsi="Tahoma" w:cs="Tahoma"/>
          <w:sz w:val="21"/>
          <w:szCs w:val="21"/>
        </w:rPr>
      </w:pPr>
      <w:r w:rsidRPr="00902294">
        <w:rPr>
          <w:rFonts w:ascii="Tahoma" w:hAnsi="Tahoma" w:cs="Tahoma"/>
          <w:sz w:val="21"/>
          <w:szCs w:val="21"/>
        </w:rPr>
        <w:t>grassland/ savanna</w:t>
      </w:r>
    </w:p>
    <w:p w14:paraId="244B00CB" w14:textId="77777777" w:rsidR="00351FE6" w:rsidRPr="00902294" w:rsidRDefault="00351FE6" w:rsidP="00D31C1F">
      <w:pPr>
        <w:numPr>
          <w:ilvl w:val="0"/>
          <w:numId w:val="45"/>
        </w:numPr>
        <w:ind w:hanging="420"/>
        <w:rPr>
          <w:rFonts w:ascii="Tahoma" w:hAnsi="Tahoma" w:cs="Tahoma"/>
          <w:sz w:val="21"/>
          <w:szCs w:val="21"/>
        </w:rPr>
      </w:pPr>
      <w:r w:rsidRPr="00902294">
        <w:rPr>
          <w:rFonts w:ascii="Tahoma" w:hAnsi="Tahoma" w:cs="Tahoma"/>
          <w:sz w:val="21"/>
          <w:szCs w:val="21"/>
        </w:rPr>
        <w:t>arid land/ desert</w:t>
      </w:r>
    </w:p>
    <w:p w14:paraId="6C6A2DD5" w14:textId="77777777" w:rsidR="003E4A60" w:rsidRPr="00902294" w:rsidRDefault="003E4A60" w:rsidP="00D31C1F">
      <w:pPr>
        <w:rPr>
          <w:rFonts w:ascii="Tahoma" w:hAnsi="Tahoma" w:cs="Tahoma"/>
          <w:b/>
          <w:sz w:val="21"/>
          <w:szCs w:val="21"/>
        </w:rPr>
      </w:pPr>
    </w:p>
    <w:p w14:paraId="406D2629"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EVALUATION</w:t>
      </w:r>
    </w:p>
    <w:p w14:paraId="365DCE62" w14:textId="77777777" w:rsidR="00351FE6" w:rsidRPr="00902294" w:rsidRDefault="00351FE6" w:rsidP="004A67C5">
      <w:pPr>
        <w:pStyle w:val="ListParagraph"/>
        <w:numPr>
          <w:ilvl w:val="1"/>
          <w:numId w:val="38"/>
        </w:numPr>
        <w:spacing w:after="0" w:line="240" w:lineRule="auto"/>
        <w:ind w:left="720"/>
        <w:rPr>
          <w:rFonts w:ascii="Tahoma" w:hAnsi="Tahoma" w:cs="Tahoma"/>
          <w:sz w:val="21"/>
          <w:szCs w:val="21"/>
        </w:rPr>
      </w:pPr>
      <w:r w:rsidRPr="00902294">
        <w:rPr>
          <w:rFonts w:ascii="Tahoma" w:hAnsi="Tahoma" w:cs="Tahoma"/>
          <w:sz w:val="21"/>
          <w:szCs w:val="21"/>
        </w:rPr>
        <w:t>What are terrestrial organisms?</w:t>
      </w:r>
    </w:p>
    <w:p w14:paraId="47C35720" w14:textId="77777777" w:rsidR="00351FE6" w:rsidRPr="00902294" w:rsidRDefault="00351FE6" w:rsidP="004A67C5">
      <w:pPr>
        <w:pStyle w:val="ListParagraph"/>
        <w:numPr>
          <w:ilvl w:val="1"/>
          <w:numId w:val="38"/>
        </w:numPr>
        <w:spacing w:after="0" w:line="240" w:lineRule="auto"/>
        <w:ind w:left="720"/>
        <w:rPr>
          <w:rFonts w:ascii="Tahoma" w:hAnsi="Tahoma" w:cs="Tahoma"/>
          <w:sz w:val="21"/>
          <w:szCs w:val="21"/>
        </w:rPr>
      </w:pPr>
      <w:r w:rsidRPr="00902294">
        <w:rPr>
          <w:rFonts w:ascii="Tahoma" w:hAnsi="Tahoma" w:cs="Tahoma"/>
          <w:sz w:val="21"/>
          <w:szCs w:val="21"/>
        </w:rPr>
        <w:t>List four types of terrestrial habitats</w:t>
      </w:r>
    </w:p>
    <w:p w14:paraId="2BF23214" w14:textId="77777777" w:rsidR="004A67C5" w:rsidRPr="00902294" w:rsidRDefault="004A67C5" w:rsidP="00D31C1F">
      <w:pPr>
        <w:ind w:left="60"/>
        <w:rPr>
          <w:rFonts w:ascii="Tahoma" w:hAnsi="Tahoma" w:cs="Tahoma"/>
          <w:b/>
          <w:sz w:val="21"/>
          <w:szCs w:val="21"/>
        </w:rPr>
      </w:pPr>
    </w:p>
    <w:p w14:paraId="0577FFBD" w14:textId="77777777" w:rsidR="00351FE6" w:rsidRPr="00902294" w:rsidRDefault="00351FE6" w:rsidP="004A67C5">
      <w:pPr>
        <w:rPr>
          <w:rFonts w:ascii="Tahoma" w:hAnsi="Tahoma" w:cs="Tahoma"/>
          <w:b/>
          <w:sz w:val="21"/>
          <w:szCs w:val="21"/>
        </w:rPr>
      </w:pPr>
      <w:r w:rsidRPr="00902294">
        <w:rPr>
          <w:rFonts w:ascii="Tahoma" w:hAnsi="Tahoma" w:cs="Tahoma"/>
          <w:b/>
          <w:sz w:val="21"/>
          <w:szCs w:val="21"/>
        </w:rPr>
        <w:t>MARSH</w:t>
      </w:r>
    </w:p>
    <w:p w14:paraId="679A9A4C" w14:textId="77777777" w:rsidR="00351FE6" w:rsidRPr="00902294" w:rsidRDefault="00351FE6" w:rsidP="004A67C5">
      <w:pPr>
        <w:rPr>
          <w:rFonts w:ascii="Tahoma" w:hAnsi="Tahoma" w:cs="Tahoma"/>
          <w:sz w:val="21"/>
          <w:szCs w:val="21"/>
        </w:rPr>
      </w:pPr>
      <w:r w:rsidRPr="00902294">
        <w:rPr>
          <w:rFonts w:ascii="Tahoma" w:hAnsi="Tahoma" w:cs="Tahoma"/>
          <w:sz w:val="21"/>
          <w:szCs w:val="21"/>
        </w:rPr>
        <w:t>Marsh is a low land, flooded in rainy season and usually waterlogged because of poor drainage. The vegetation is predominantly of grasses and shrubs. When trees grow in a marsh, it is called a swamp. Marsh is a transition between the aquatic habitat and terrestrial habitat.</w:t>
      </w:r>
    </w:p>
    <w:p w14:paraId="311E4EFF" w14:textId="77777777" w:rsidR="00351FE6" w:rsidRPr="00902294" w:rsidRDefault="00351FE6" w:rsidP="00D31C1F">
      <w:pPr>
        <w:ind w:left="60"/>
        <w:rPr>
          <w:rFonts w:ascii="Tahoma" w:hAnsi="Tahoma" w:cs="Tahoma"/>
          <w:sz w:val="21"/>
          <w:szCs w:val="21"/>
        </w:rPr>
      </w:pPr>
    </w:p>
    <w:p w14:paraId="72C94A00" w14:textId="77777777" w:rsidR="00351FE6" w:rsidRPr="00902294" w:rsidRDefault="00351FE6" w:rsidP="004A67C5">
      <w:pPr>
        <w:rPr>
          <w:rFonts w:ascii="Tahoma" w:hAnsi="Tahoma" w:cs="Tahoma"/>
          <w:b/>
          <w:sz w:val="21"/>
          <w:szCs w:val="21"/>
        </w:rPr>
      </w:pPr>
      <w:r w:rsidRPr="00902294">
        <w:rPr>
          <w:rFonts w:ascii="Tahoma" w:hAnsi="Tahoma" w:cs="Tahoma"/>
          <w:b/>
          <w:sz w:val="21"/>
          <w:szCs w:val="21"/>
        </w:rPr>
        <w:t>FORMATION OF A MARSH</w:t>
      </w:r>
    </w:p>
    <w:p w14:paraId="2F28D923" w14:textId="77777777" w:rsidR="00351FE6" w:rsidRPr="00902294" w:rsidRDefault="00351FE6" w:rsidP="004A67C5">
      <w:pPr>
        <w:rPr>
          <w:rFonts w:ascii="Tahoma" w:hAnsi="Tahoma" w:cs="Tahoma"/>
          <w:sz w:val="21"/>
          <w:szCs w:val="21"/>
        </w:rPr>
      </w:pPr>
      <w:r w:rsidRPr="00902294">
        <w:rPr>
          <w:rFonts w:ascii="Tahoma" w:hAnsi="Tahoma" w:cs="Tahoma"/>
          <w:sz w:val="21"/>
          <w:szCs w:val="21"/>
        </w:rPr>
        <w:t>Marshes develop as a result of water overflowing its banks to accumulate on the adjoining coastal or low land area such as flood plains of rivers. This can be enhanced with extensive rainfall.</w:t>
      </w:r>
    </w:p>
    <w:p w14:paraId="4D1EE65C" w14:textId="77777777" w:rsidR="00351FE6" w:rsidRPr="00902294" w:rsidRDefault="00351FE6" w:rsidP="004A67C5">
      <w:pPr>
        <w:rPr>
          <w:rFonts w:ascii="Tahoma" w:hAnsi="Tahoma" w:cs="Tahoma"/>
          <w:sz w:val="21"/>
          <w:szCs w:val="21"/>
        </w:rPr>
      </w:pPr>
      <w:r w:rsidRPr="00902294">
        <w:rPr>
          <w:rFonts w:ascii="Tahoma" w:hAnsi="Tahoma" w:cs="Tahoma"/>
          <w:sz w:val="21"/>
          <w:szCs w:val="21"/>
        </w:rPr>
        <w:t>When ponds and lakes are filled up with soil and organic debris of plants, marshes can also be formed. Marshes formation is therefore a gradual process. Marshes can either be fresh water or salt water marshes.</w:t>
      </w:r>
    </w:p>
    <w:p w14:paraId="35783EAD" w14:textId="77777777" w:rsidR="00351FE6" w:rsidRPr="00902294" w:rsidRDefault="00351FE6" w:rsidP="00D31C1F">
      <w:pPr>
        <w:ind w:left="60"/>
        <w:rPr>
          <w:rFonts w:ascii="Tahoma" w:hAnsi="Tahoma" w:cs="Tahoma"/>
          <w:b/>
          <w:sz w:val="21"/>
          <w:szCs w:val="21"/>
        </w:rPr>
      </w:pPr>
    </w:p>
    <w:p w14:paraId="610931DC" w14:textId="77777777" w:rsidR="00351FE6" w:rsidRPr="00902294" w:rsidRDefault="00351FE6" w:rsidP="004A67C5">
      <w:pPr>
        <w:rPr>
          <w:rFonts w:ascii="Tahoma" w:hAnsi="Tahoma" w:cs="Tahoma"/>
          <w:b/>
          <w:sz w:val="21"/>
          <w:szCs w:val="21"/>
        </w:rPr>
      </w:pPr>
      <w:r w:rsidRPr="00902294">
        <w:rPr>
          <w:rFonts w:ascii="Tahoma" w:hAnsi="Tahoma" w:cs="Tahoma"/>
          <w:b/>
          <w:sz w:val="21"/>
          <w:szCs w:val="21"/>
        </w:rPr>
        <w:t>CHARACTERISTICS OF A MARSH</w:t>
      </w:r>
    </w:p>
    <w:p w14:paraId="38CABBE9" w14:textId="77777777" w:rsidR="00351FE6" w:rsidRPr="00902294" w:rsidRDefault="00351FE6" w:rsidP="004A67C5">
      <w:pPr>
        <w:numPr>
          <w:ilvl w:val="0"/>
          <w:numId w:val="46"/>
        </w:numPr>
        <w:tabs>
          <w:tab w:val="clear" w:pos="0"/>
        </w:tabs>
        <w:ind w:left="720" w:hanging="450"/>
        <w:rPr>
          <w:rFonts w:ascii="Tahoma" w:hAnsi="Tahoma" w:cs="Tahoma"/>
          <w:sz w:val="21"/>
          <w:szCs w:val="21"/>
        </w:rPr>
      </w:pPr>
      <w:r w:rsidRPr="00902294">
        <w:rPr>
          <w:rFonts w:ascii="Tahoma" w:hAnsi="Tahoma" w:cs="Tahoma"/>
          <w:sz w:val="21"/>
          <w:szCs w:val="21"/>
        </w:rPr>
        <w:t>A marsh is lowland.</w:t>
      </w:r>
    </w:p>
    <w:p w14:paraId="54979E34" w14:textId="77777777" w:rsidR="00351FE6" w:rsidRPr="00902294" w:rsidRDefault="00351FE6" w:rsidP="004A67C5">
      <w:pPr>
        <w:numPr>
          <w:ilvl w:val="0"/>
          <w:numId w:val="46"/>
        </w:numPr>
        <w:tabs>
          <w:tab w:val="clear" w:pos="0"/>
        </w:tabs>
        <w:ind w:left="720" w:hanging="450"/>
        <w:rPr>
          <w:rFonts w:ascii="Tahoma" w:hAnsi="Tahoma" w:cs="Tahoma"/>
          <w:sz w:val="21"/>
          <w:szCs w:val="21"/>
        </w:rPr>
      </w:pPr>
      <w:r w:rsidRPr="00902294">
        <w:rPr>
          <w:rFonts w:ascii="Tahoma" w:hAnsi="Tahoma" w:cs="Tahoma"/>
          <w:sz w:val="21"/>
          <w:szCs w:val="21"/>
        </w:rPr>
        <w:t>It is always flooded, wet and waterlogged.</w:t>
      </w:r>
    </w:p>
    <w:p w14:paraId="579D1272" w14:textId="77777777" w:rsidR="00351FE6" w:rsidRPr="00902294" w:rsidRDefault="00351FE6" w:rsidP="004A67C5">
      <w:pPr>
        <w:numPr>
          <w:ilvl w:val="0"/>
          <w:numId w:val="46"/>
        </w:numPr>
        <w:tabs>
          <w:tab w:val="clear" w:pos="0"/>
        </w:tabs>
        <w:ind w:left="720" w:hanging="450"/>
        <w:rPr>
          <w:rFonts w:ascii="Tahoma" w:hAnsi="Tahoma" w:cs="Tahoma"/>
          <w:sz w:val="21"/>
          <w:szCs w:val="21"/>
        </w:rPr>
      </w:pPr>
      <w:r w:rsidRPr="00902294">
        <w:rPr>
          <w:rFonts w:ascii="Tahoma" w:hAnsi="Tahoma" w:cs="Tahoma"/>
          <w:sz w:val="21"/>
          <w:szCs w:val="21"/>
        </w:rPr>
        <w:t>It sometimes has pool of standing water.</w:t>
      </w:r>
    </w:p>
    <w:p w14:paraId="3FD98C49" w14:textId="77777777" w:rsidR="00351FE6" w:rsidRPr="00902294" w:rsidRDefault="00351FE6" w:rsidP="004A67C5">
      <w:pPr>
        <w:numPr>
          <w:ilvl w:val="0"/>
          <w:numId w:val="46"/>
        </w:numPr>
        <w:tabs>
          <w:tab w:val="clear" w:pos="0"/>
        </w:tabs>
        <w:ind w:left="720" w:hanging="450"/>
        <w:rPr>
          <w:rFonts w:ascii="Tahoma" w:hAnsi="Tahoma" w:cs="Tahoma"/>
          <w:sz w:val="21"/>
          <w:szCs w:val="21"/>
        </w:rPr>
      </w:pPr>
      <w:r w:rsidRPr="00902294">
        <w:rPr>
          <w:rFonts w:ascii="Tahoma" w:hAnsi="Tahoma" w:cs="Tahoma"/>
          <w:sz w:val="21"/>
          <w:szCs w:val="21"/>
        </w:rPr>
        <w:t>It has a high relative humidity</w:t>
      </w:r>
    </w:p>
    <w:p w14:paraId="17E7A370" w14:textId="77777777" w:rsidR="00351FE6" w:rsidRPr="00902294" w:rsidRDefault="00351FE6" w:rsidP="004A67C5">
      <w:pPr>
        <w:numPr>
          <w:ilvl w:val="0"/>
          <w:numId w:val="46"/>
        </w:numPr>
        <w:tabs>
          <w:tab w:val="clear" w:pos="0"/>
        </w:tabs>
        <w:ind w:left="720" w:hanging="450"/>
        <w:rPr>
          <w:rFonts w:ascii="Tahoma" w:hAnsi="Tahoma" w:cs="Tahoma"/>
          <w:sz w:val="21"/>
          <w:szCs w:val="21"/>
        </w:rPr>
      </w:pPr>
      <w:r w:rsidRPr="00902294">
        <w:rPr>
          <w:rFonts w:ascii="Tahoma" w:hAnsi="Tahoma" w:cs="Tahoma"/>
          <w:sz w:val="21"/>
          <w:szCs w:val="21"/>
        </w:rPr>
        <w:t xml:space="preserve">Its water sometimes </w:t>
      </w:r>
      <w:proofErr w:type="gramStart"/>
      <w:r w:rsidRPr="00902294">
        <w:rPr>
          <w:rFonts w:ascii="Tahoma" w:hAnsi="Tahoma" w:cs="Tahoma"/>
          <w:sz w:val="21"/>
          <w:szCs w:val="21"/>
        </w:rPr>
        <w:t>contain</w:t>
      </w:r>
      <w:proofErr w:type="gramEnd"/>
      <w:r w:rsidRPr="00902294">
        <w:rPr>
          <w:rFonts w:ascii="Tahoma" w:hAnsi="Tahoma" w:cs="Tahoma"/>
          <w:sz w:val="21"/>
          <w:szCs w:val="21"/>
        </w:rPr>
        <w:t xml:space="preserve"> much decaying organisms</w:t>
      </w:r>
    </w:p>
    <w:p w14:paraId="2C75CE24" w14:textId="77777777" w:rsidR="00351FE6" w:rsidRPr="00902294" w:rsidRDefault="00351FE6" w:rsidP="004A67C5">
      <w:pPr>
        <w:numPr>
          <w:ilvl w:val="0"/>
          <w:numId w:val="46"/>
        </w:numPr>
        <w:tabs>
          <w:tab w:val="clear" w:pos="0"/>
        </w:tabs>
        <w:ind w:left="720" w:hanging="450"/>
        <w:rPr>
          <w:rFonts w:ascii="Tahoma" w:hAnsi="Tahoma" w:cs="Tahoma"/>
          <w:sz w:val="21"/>
          <w:szCs w:val="21"/>
        </w:rPr>
      </w:pPr>
      <w:r w:rsidRPr="00902294">
        <w:rPr>
          <w:rFonts w:ascii="Tahoma" w:hAnsi="Tahoma" w:cs="Tahoma"/>
          <w:sz w:val="21"/>
          <w:szCs w:val="21"/>
        </w:rPr>
        <w:t>The water has a foul smell</w:t>
      </w:r>
    </w:p>
    <w:p w14:paraId="3E71F55F" w14:textId="77777777" w:rsidR="004A67C5" w:rsidRPr="00902294" w:rsidRDefault="004A67C5" w:rsidP="00D31C1F">
      <w:pPr>
        <w:ind w:left="60"/>
        <w:rPr>
          <w:rFonts w:ascii="Tahoma" w:hAnsi="Tahoma" w:cs="Tahoma"/>
          <w:b/>
          <w:sz w:val="21"/>
          <w:szCs w:val="21"/>
        </w:rPr>
      </w:pPr>
    </w:p>
    <w:p w14:paraId="34DF237D" w14:textId="77777777" w:rsidR="00351FE6" w:rsidRPr="00902294" w:rsidRDefault="00351FE6" w:rsidP="004A67C5">
      <w:pPr>
        <w:rPr>
          <w:rFonts w:ascii="Tahoma" w:hAnsi="Tahoma" w:cs="Tahoma"/>
          <w:b/>
          <w:sz w:val="21"/>
          <w:szCs w:val="21"/>
        </w:rPr>
      </w:pPr>
      <w:r w:rsidRPr="00902294">
        <w:rPr>
          <w:rFonts w:ascii="Tahoma" w:hAnsi="Tahoma" w:cs="Tahoma"/>
          <w:b/>
          <w:sz w:val="21"/>
          <w:szCs w:val="21"/>
        </w:rPr>
        <w:t>ORGANISMS OF THE MARSH</w:t>
      </w:r>
    </w:p>
    <w:p w14:paraId="6F61546A" w14:textId="77777777" w:rsidR="00351FE6" w:rsidRPr="00902294" w:rsidRDefault="00351FE6" w:rsidP="004A67C5">
      <w:pPr>
        <w:rPr>
          <w:rFonts w:ascii="Tahoma" w:hAnsi="Tahoma" w:cs="Tahoma"/>
          <w:sz w:val="21"/>
          <w:szCs w:val="21"/>
        </w:rPr>
      </w:pPr>
      <w:r w:rsidRPr="00902294">
        <w:rPr>
          <w:rFonts w:ascii="Tahoma" w:hAnsi="Tahoma" w:cs="Tahoma"/>
          <w:sz w:val="21"/>
          <w:szCs w:val="21"/>
        </w:rPr>
        <w:t xml:space="preserve">There are various plants and animals in this habitat. The plants include algae, grasses, water lettuce, water lilies, white and red mangrove, </w:t>
      </w:r>
      <w:proofErr w:type="spellStart"/>
      <w:r w:rsidRPr="00902294">
        <w:rPr>
          <w:rFonts w:ascii="Tahoma" w:hAnsi="Tahoma" w:cs="Tahoma"/>
          <w:sz w:val="21"/>
          <w:szCs w:val="21"/>
        </w:rPr>
        <w:t>raphia</w:t>
      </w:r>
      <w:proofErr w:type="spellEnd"/>
      <w:r w:rsidRPr="00902294">
        <w:rPr>
          <w:rFonts w:ascii="Tahoma" w:hAnsi="Tahoma" w:cs="Tahoma"/>
          <w:sz w:val="21"/>
          <w:szCs w:val="21"/>
        </w:rPr>
        <w:t xml:space="preserve"> palms e.t.c.</w:t>
      </w:r>
    </w:p>
    <w:p w14:paraId="03F056D4" w14:textId="77777777" w:rsidR="00351FE6" w:rsidRPr="00902294" w:rsidRDefault="00351FE6" w:rsidP="004A67C5">
      <w:pPr>
        <w:rPr>
          <w:rFonts w:ascii="Tahoma" w:hAnsi="Tahoma" w:cs="Tahoma"/>
          <w:sz w:val="21"/>
          <w:szCs w:val="21"/>
        </w:rPr>
      </w:pPr>
      <w:r w:rsidRPr="00902294">
        <w:rPr>
          <w:rFonts w:ascii="Tahoma" w:hAnsi="Tahoma" w:cs="Tahoma"/>
          <w:sz w:val="21"/>
          <w:szCs w:val="21"/>
        </w:rPr>
        <w:t>Animals found in the marsh include mangrove crabs, lagoon crabs, hermit crabs, mud-skippers, fishes, frogs, snakes, crocodiles, mammal e.t.c.</w:t>
      </w:r>
    </w:p>
    <w:p w14:paraId="363FC148" w14:textId="77777777" w:rsidR="00351FE6" w:rsidRPr="00902294" w:rsidRDefault="00351FE6" w:rsidP="004A67C5">
      <w:pPr>
        <w:rPr>
          <w:rFonts w:ascii="Tahoma" w:hAnsi="Tahoma" w:cs="Tahoma"/>
          <w:sz w:val="21"/>
          <w:szCs w:val="21"/>
        </w:rPr>
      </w:pPr>
      <w:r w:rsidRPr="00902294">
        <w:rPr>
          <w:rFonts w:ascii="Tahoma" w:hAnsi="Tahoma" w:cs="Tahoma"/>
          <w:sz w:val="21"/>
          <w:szCs w:val="21"/>
        </w:rPr>
        <w:t>Adaptive features of organisms of the marsh include</w:t>
      </w:r>
    </w:p>
    <w:p w14:paraId="46E6BED2" w14:textId="77777777" w:rsidR="00351FE6" w:rsidRPr="00902294" w:rsidRDefault="00351FE6" w:rsidP="004A67C5">
      <w:pPr>
        <w:numPr>
          <w:ilvl w:val="0"/>
          <w:numId w:val="47"/>
        </w:numPr>
        <w:ind w:left="720"/>
        <w:rPr>
          <w:rFonts w:ascii="Tahoma" w:hAnsi="Tahoma" w:cs="Tahoma"/>
          <w:sz w:val="21"/>
          <w:szCs w:val="21"/>
        </w:rPr>
      </w:pPr>
      <w:r w:rsidRPr="00902294">
        <w:rPr>
          <w:rFonts w:ascii="Tahoma" w:hAnsi="Tahoma" w:cs="Tahoma"/>
          <w:sz w:val="21"/>
          <w:szCs w:val="21"/>
        </w:rPr>
        <w:t>They must be able to tolerate the salinity of the soil or water</w:t>
      </w:r>
    </w:p>
    <w:p w14:paraId="1D336C10" w14:textId="77777777" w:rsidR="00351FE6" w:rsidRPr="00902294" w:rsidRDefault="00351FE6" w:rsidP="004A67C5">
      <w:pPr>
        <w:numPr>
          <w:ilvl w:val="0"/>
          <w:numId w:val="47"/>
        </w:numPr>
        <w:ind w:left="720"/>
        <w:rPr>
          <w:rFonts w:ascii="Tahoma" w:hAnsi="Tahoma" w:cs="Tahoma"/>
          <w:sz w:val="21"/>
          <w:szCs w:val="21"/>
        </w:rPr>
      </w:pPr>
      <w:r w:rsidRPr="00902294">
        <w:rPr>
          <w:rFonts w:ascii="Tahoma" w:hAnsi="Tahoma" w:cs="Tahoma"/>
          <w:sz w:val="21"/>
          <w:szCs w:val="21"/>
        </w:rPr>
        <w:t>They have to tolerate low oxygen concentration in the soil or water</w:t>
      </w:r>
    </w:p>
    <w:p w14:paraId="58C55942" w14:textId="77777777" w:rsidR="004A67C5" w:rsidRPr="00902294" w:rsidRDefault="004A67C5" w:rsidP="004A67C5">
      <w:pPr>
        <w:rPr>
          <w:rFonts w:ascii="Tahoma" w:hAnsi="Tahoma" w:cs="Tahoma"/>
          <w:sz w:val="21"/>
          <w:szCs w:val="21"/>
        </w:rPr>
      </w:pPr>
    </w:p>
    <w:p w14:paraId="25FE22B4" w14:textId="77777777" w:rsidR="00351FE6" w:rsidRPr="00902294" w:rsidRDefault="00351FE6" w:rsidP="004A67C5">
      <w:pPr>
        <w:rPr>
          <w:rFonts w:ascii="Tahoma" w:hAnsi="Tahoma" w:cs="Tahoma"/>
          <w:sz w:val="21"/>
          <w:szCs w:val="21"/>
        </w:rPr>
      </w:pPr>
      <w:r w:rsidRPr="00902294">
        <w:rPr>
          <w:rFonts w:ascii="Tahoma" w:hAnsi="Tahoma" w:cs="Tahoma"/>
          <w:sz w:val="21"/>
          <w:szCs w:val="21"/>
        </w:rPr>
        <w:t xml:space="preserve">Plants of fresh water marsh have other adaptive features similar to those of fresh water habitat. </w:t>
      </w:r>
      <w:proofErr w:type="gramStart"/>
      <w:r w:rsidRPr="00902294">
        <w:rPr>
          <w:rFonts w:ascii="Tahoma" w:hAnsi="Tahoma" w:cs="Tahoma"/>
          <w:sz w:val="21"/>
          <w:szCs w:val="21"/>
        </w:rPr>
        <w:t>Likewise</w:t>
      </w:r>
      <w:proofErr w:type="gramEnd"/>
      <w:r w:rsidRPr="00902294">
        <w:rPr>
          <w:rFonts w:ascii="Tahoma" w:hAnsi="Tahoma" w:cs="Tahoma"/>
          <w:sz w:val="21"/>
          <w:szCs w:val="21"/>
        </w:rPr>
        <w:t xml:space="preserve"> the plants of salt water marsh.</w:t>
      </w:r>
    </w:p>
    <w:p w14:paraId="2186122F" w14:textId="77777777" w:rsidR="00351FE6" w:rsidRPr="00902294" w:rsidRDefault="00351FE6" w:rsidP="004A67C5">
      <w:pPr>
        <w:rPr>
          <w:rFonts w:ascii="Tahoma" w:hAnsi="Tahoma" w:cs="Tahoma"/>
          <w:sz w:val="21"/>
          <w:szCs w:val="21"/>
        </w:rPr>
      </w:pPr>
      <w:r w:rsidRPr="00902294">
        <w:rPr>
          <w:rFonts w:ascii="Tahoma" w:hAnsi="Tahoma" w:cs="Tahoma"/>
          <w:sz w:val="21"/>
          <w:szCs w:val="21"/>
        </w:rPr>
        <w:lastRenderedPageBreak/>
        <w:t>Saprophytic organisms (e.g. bacteria) which live on dead organic matter in marshes have to adapt to anaerobic condition.</w:t>
      </w:r>
    </w:p>
    <w:p w14:paraId="2F7450CB" w14:textId="77777777" w:rsidR="00351FE6" w:rsidRPr="00902294" w:rsidRDefault="00351FE6" w:rsidP="00D31C1F">
      <w:pPr>
        <w:ind w:left="60"/>
        <w:rPr>
          <w:rFonts w:ascii="Tahoma" w:hAnsi="Tahoma" w:cs="Tahoma"/>
          <w:b/>
          <w:sz w:val="21"/>
          <w:szCs w:val="21"/>
        </w:rPr>
      </w:pPr>
    </w:p>
    <w:p w14:paraId="1C4C4CAC" w14:textId="77777777" w:rsidR="00351FE6" w:rsidRPr="00902294" w:rsidRDefault="00351FE6" w:rsidP="004A67C5">
      <w:pPr>
        <w:rPr>
          <w:rFonts w:ascii="Tahoma" w:hAnsi="Tahoma" w:cs="Tahoma"/>
          <w:b/>
          <w:sz w:val="21"/>
          <w:szCs w:val="21"/>
        </w:rPr>
      </w:pPr>
      <w:r w:rsidRPr="00902294">
        <w:rPr>
          <w:rFonts w:ascii="Tahoma" w:hAnsi="Tahoma" w:cs="Tahoma"/>
          <w:b/>
          <w:sz w:val="21"/>
          <w:szCs w:val="21"/>
        </w:rPr>
        <w:t>FOOD CHAINS IN MARSHES</w:t>
      </w:r>
    </w:p>
    <w:p w14:paraId="36261C8E" w14:textId="77777777" w:rsidR="00351FE6" w:rsidRPr="00902294" w:rsidRDefault="00351FE6" w:rsidP="004A67C5">
      <w:pPr>
        <w:numPr>
          <w:ilvl w:val="0"/>
          <w:numId w:val="48"/>
        </w:numPr>
        <w:tabs>
          <w:tab w:val="clear" w:pos="0"/>
        </w:tabs>
        <w:ind w:left="720"/>
        <w:rPr>
          <w:rFonts w:ascii="Tahoma" w:hAnsi="Tahoma" w:cs="Tahoma"/>
          <w:sz w:val="21"/>
          <w:szCs w:val="21"/>
        </w:rPr>
      </w:pPr>
      <w:r w:rsidRPr="00902294">
        <w:rPr>
          <w:rFonts w:ascii="Tahoma" w:hAnsi="Tahoma" w:cs="Tahoma"/>
          <w:sz w:val="21"/>
          <w:szCs w:val="21"/>
        </w:rPr>
        <w:t xml:space="preserve">Flowering plants </w:t>
      </w:r>
      <w:r w:rsidRPr="00902294">
        <w:rPr>
          <w:rFonts w:ascii="Calibri" w:hAnsi="Calibri" w:cs="Tahoma"/>
          <w:sz w:val="21"/>
          <w:szCs w:val="21"/>
        </w:rPr>
        <w:t>→</w:t>
      </w:r>
      <w:r w:rsidRPr="00902294">
        <w:rPr>
          <w:rFonts w:ascii="Tahoma" w:hAnsi="Tahoma" w:cs="Tahoma"/>
          <w:sz w:val="21"/>
          <w:szCs w:val="21"/>
        </w:rPr>
        <w:t xml:space="preserve"> insects </w:t>
      </w:r>
      <w:r w:rsidRPr="00902294">
        <w:rPr>
          <w:rFonts w:ascii="Calibri" w:hAnsi="Calibri" w:cs="Tahoma"/>
          <w:sz w:val="21"/>
          <w:szCs w:val="21"/>
        </w:rPr>
        <w:t>→</w:t>
      </w:r>
      <w:r w:rsidRPr="00902294">
        <w:rPr>
          <w:rFonts w:ascii="Tahoma" w:hAnsi="Tahoma" w:cs="Tahoma"/>
          <w:sz w:val="21"/>
          <w:szCs w:val="21"/>
        </w:rPr>
        <w:t xml:space="preserve"> frogs </w:t>
      </w:r>
      <w:r w:rsidRPr="00902294">
        <w:rPr>
          <w:rFonts w:ascii="Calibri" w:hAnsi="Calibri" w:cs="Tahoma"/>
          <w:sz w:val="21"/>
          <w:szCs w:val="21"/>
        </w:rPr>
        <w:t>→</w:t>
      </w:r>
      <w:r w:rsidRPr="00902294">
        <w:rPr>
          <w:rFonts w:ascii="Tahoma" w:hAnsi="Tahoma" w:cs="Tahoma"/>
          <w:sz w:val="21"/>
          <w:szCs w:val="21"/>
        </w:rPr>
        <w:t xml:space="preserve"> crocodiles</w:t>
      </w:r>
    </w:p>
    <w:p w14:paraId="6F2244A8" w14:textId="77777777" w:rsidR="00351FE6" w:rsidRPr="00902294" w:rsidRDefault="00351FE6" w:rsidP="004A67C5">
      <w:pPr>
        <w:numPr>
          <w:ilvl w:val="0"/>
          <w:numId w:val="48"/>
        </w:numPr>
        <w:tabs>
          <w:tab w:val="clear" w:pos="0"/>
        </w:tabs>
        <w:ind w:left="720"/>
        <w:rPr>
          <w:rFonts w:ascii="Tahoma" w:hAnsi="Tahoma" w:cs="Tahoma"/>
          <w:sz w:val="21"/>
          <w:szCs w:val="21"/>
        </w:rPr>
      </w:pPr>
      <w:r w:rsidRPr="00902294">
        <w:rPr>
          <w:rFonts w:ascii="Tahoma" w:hAnsi="Tahoma" w:cs="Tahoma"/>
          <w:sz w:val="21"/>
          <w:szCs w:val="21"/>
        </w:rPr>
        <w:t xml:space="preserve">Humus </w:t>
      </w:r>
      <w:r w:rsidRPr="00902294">
        <w:rPr>
          <w:rFonts w:ascii="Calibri" w:hAnsi="Calibri" w:cs="Tahoma"/>
          <w:sz w:val="21"/>
          <w:szCs w:val="21"/>
        </w:rPr>
        <w:t>→</w:t>
      </w:r>
      <w:r w:rsidRPr="00902294">
        <w:rPr>
          <w:rFonts w:ascii="Tahoma" w:hAnsi="Tahoma" w:cs="Tahoma"/>
          <w:sz w:val="21"/>
          <w:szCs w:val="21"/>
        </w:rPr>
        <w:t xml:space="preserve"> earthworms </w:t>
      </w:r>
      <w:r w:rsidRPr="00902294">
        <w:rPr>
          <w:rFonts w:ascii="Calibri" w:hAnsi="Calibri" w:cs="Tahoma"/>
          <w:sz w:val="21"/>
          <w:szCs w:val="21"/>
        </w:rPr>
        <w:t>→</w:t>
      </w:r>
      <w:r w:rsidRPr="00902294">
        <w:rPr>
          <w:rFonts w:ascii="Tahoma" w:hAnsi="Tahoma" w:cs="Tahoma"/>
          <w:sz w:val="21"/>
          <w:szCs w:val="21"/>
        </w:rPr>
        <w:t xml:space="preserve"> frogs </w:t>
      </w:r>
      <w:r w:rsidRPr="00902294">
        <w:rPr>
          <w:rFonts w:ascii="Calibri" w:hAnsi="Calibri" w:cs="Tahoma"/>
          <w:sz w:val="21"/>
          <w:szCs w:val="21"/>
        </w:rPr>
        <w:t>→</w:t>
      </w:r>
      <w:r w:rsidRPr="00902294">
        <w:rPr>
          <w:rFonts w:ascii="Tahoma" w:hAnsi="Tahoma" w:cs="Tahoma"/>
          <w:sz w:val="21"/>
          <w:szCs w:val="21"/>
        </w:rPr>
        <w:t xml:space="preserve"> snakes</w:t>
      </w:r>
    </w:p>
    <w:p w14:paraId="10B0CF67" w14:textId="77777777" w:rsidR="004A67C5" w:rsidRPr="00902294" w:rsidRDefault="004A67C5" w:rsidP="004A67C5">
      <w:pPr>
        <w:rPr>
          <w:rFonts w:ascii="Tahoma" w:hAnsi="Tahoma" w:cs="Tahoma"/>
          <w:b/>
          <w:sz w:val="21"/>
          <w:szCs w:val="21"/>
        </w:rPr>
      </w:pPr>
    </w:p>
    <w:p w14:paraId="6A116B52" w14:textId="77777777" w:rsidR="00351FE6" w:rsidRPr="00902294" w:rsidRDefault="00351FE6" w:rsidP="004A67C5">
      <w:pPr>
        <w:rPr>
          <w:rFonts w:ascii="Tahoma" w:hAnsi="Tahoma" w:cs="Tahoma"/>
          <w:b/>
          <w:sz w:val="21"/>
          <w:szCs w:val="21"/>
        </w:rPr>
      </w:pPr>
      <w:r w:rsidRPr="00902294">
        <w:rPr>
          <w:rFonts w:ascii="Tahoma" w:hAnsi="Tahoma" w:cs="Tahoma"/>
          <w:b/>
          <w:sz w:val="21"/>
          <w:szCs w:val="21"/>
        </w:rPr>
        <w:t>EVALUATION</w:t>
      </w:r>
    </w:p>
    <w:p w14:paraId="394F1EE0" w14:textId="77777777" w:rsidR="00351FE6" w:rsidRPr="00902294" w:rsidRDefault="00351FE6" w:rsidP="004A67C5">
      <w:pPr>
        <w:numPr>
          <w:ilvl w:val="0"/>
          <w:numId w:val="52"/>
        </w:numPr>
        <w:tabs>
          <w:tab w:val="clear" w:pos="0"/>
        </w:tabs>
        <w:rPr>
          <w:rFonts w:ascii="Tahoma" w:hAnsi="Tahoma" w:cs="Tahoma"/>
          <w:sz w:val="21"/>
          <w:szCs w:val="21"/>
        </w:rPr>
      </w:pPr>
      <w:r w:rsidRPr="00902294">
        <w:rPr>
          <w:rFonts w:ascii="Tahoma" w:hAnsi="Tahoma" w:cs="Tahoma"/>
          <w:sz w:val="21"/>
          <w:szCs w:val="21"/>
        </w:rPr>
        <w:t xml:space="preserve">How is a marsh </w:t>
      </w:r>
      <w:proofErr w:type="gramStart"/>
      <w:r w:rsidRPr="00902294">
        <w:rPr>
          <w:rFonts w:ascii="Tahoma" w:hAnsi="Tahoma" w:cs="Tahoma"/>
          <w:sz w:val="21"/>
          <w:szCs w:val="21"/>
        </w:rPr>
        <w:t>formed</w:t>
      </w:r>
      <w:proofErr w:type="gramEnd"/>
    </w:p>
    <w:p w14:paraId="2B605B68" w14:textId="77777777" w:rsidR="00351FE6" w:rsidRPr="00902294" w:rsidRDefault="00351FE6" w:rsidP="004A67C5">
      <w:pPr>
        <w:numPr>
          <w:ilvl w:val="0"/>
          <w:numId w:val="52"/>
        </w:numPr>
        <w:tabs>
          <w:tab w:val="clear" w:pos="0"/>
        </w:tabs>
        <w:rPr>
          <w:rFonts w:ascii="Tahoma" w:hAnsi="Tahoma" w:cs="Tahoma"/>
          <w:sz w:val="21"/>
          <w:szCs w:val="21"/>
        </w:rPr>
      </w:pPr>
      <w:r w:rsidRPr="00902294">
        <w:rPr>
          <w:rFonts w:ascii="Tahoma" w:hAnsi="Tahoma" w:cs="Tahoma"/>
          <w:sz w:val="21"/>
          <w:szCs w:val="21"/>
        </w:rPr>
        <w:t>State four characteristics of a marsh</w:t>
      </w:r>
    </w:p>
    <w:p w14:paraId="2A9F6B11" w14:textId="77777777" w:rsidR="00351FE6" w:rsidRPr="00902294" w:rsidRDefault="00351FE6" w:rsidP="004A67C5">
      <w:pPr>
        <w:numPr>
          <w:ilvl w:val="0"/>
          <w:numId w:val="52"/>
        </w:numPr>
        <w:tabs>
          <w:tab w:val="clear" w:pos="0"/>
        </w:tabs>
        <w:rPr>
          <w:rFonts w:ascii="Tahoma" w:hAnsi="Tahoma" w:cs="Tahoma"/>
          <w:sz w:val="21"/>
          <w:szCs w:val="21"/>
        </w:rPr>
      </w:pPr>
      <w:r w:rsidRPr="00902294">
        <w:rPr>
          <w:rFonts w:ascii="Tahoma" w:hAnsi="Tahoma" w:cs="Tahoma"/>
          <w:sz w:val="21"/>
          <w:szCs w:val="21"/>
        </w:rPr>
        <w:t>List four plants and animals found in the marsh</w:t>
      </w:r>
    </w:p>
    <w:p w14:paraId="40DB2D30" w14:textId="77777777" w:rsidR="00351FE6" w:rsidRPr="00902294" w:rsidRDefault="00351FE6" w:rsidP="004A67C5">
      <w:pPr>
        <w:rPr>
          <w:rFonts w:ascii="Tahoma" w:hAnsi="Tahoma" w:cs="Tahoma"/>
          <w:sz w:val="21"/>
          <w:szCs w:val="21"/>
        </w:rPr>
      </w:pPr>
    </w:p>
    <w:p w14:paraId="33616540" w14:textId="77777777" w:rsidR="00351FE6" w:rsidRPr="00902294" w:rsidRDefault="00351FE6" w:rsidP="004A67C5">
      <w:pPr>
        <w:rPr>
          <w:rFonts w:ascii="Tahoma" w:hAnsi="Tahoma" w:cs="Tahoma"/>
          <w:b/>
          <w:sz w:val="21"/>
          <w:szCs w:val="21"/>
        </w:rPr>
      </w:pPr>
      <w:r w:rsidRPr="00902294">
        <w:rPr>
          <w:rFonts w:ascii="Tahoma" w:hAnsi="Tahoma" w:cs="Tahoma"/>
          <w:b/>
          <w:sz w:val="21"/>
          <w:szCs w:val="21"/>
        </w:rPr>
        <w:t>FORESTS</w:t>
      </w:r>
    </w:p>
    <w:p w14:paraId="3A7627C9" w14:textId="77777777" w:rsidR="00351FE6" w:rsidRPr="00902294" w:rsidRDefault="00351FE6" w:rsidP="004A67C5">
      <w:pPr>
        <w:rPr>
          <w:rFonts w:ascii="Tahoma" w:hAnsi="Tahoma" w:cs="Tahoma"/>
          <w:sz w:val="21"/>
          <w:szCs w:val="21"/>
        </w:rPr>
      </w:pPr>
      <w:r w:rsidRPr="00902294">
        <w:rPr>
          <w:rFonts w:ascii="Tahoma" w:hAnsi="Tahoma" w:cs="Tahoma"/>
          <w:sz w:val="21"/>
          <w:szCs w:val="21"/>
        </w:rPr>
        <w:t>A forest is a community of plants in which trees species are dominant. There are different kinds of forest whose distribution is determined mainly by climatic factors such as temperature, rainfall and at times by soil elevation and man’s activities such as farming, lumbering, bush burning, construction of roads and building.</w:t>
      </w:r>
    </w:p>
    <w:p w14:paraId="61E11432" w14:textId="77777777" w:rsidR="00351FE6" w:rsidRPr="00902294" w:rsidRDefault="00351FE6" w:rsidP="004A67C5">
      <w:pPr>
        <w:rPr>
          <w:rFonts w:ascii="Tahoma" w:hAnsi="Tahoma" w:cs="Tahoma"/>
          <w:sz w:val="21"/>
          <w:szCs w:val="21"/>
        </w:rPr>
      </w:pPr>
      <w:r w:rsidRPr="00902294">
        <w:rPr>
          <w:rFonts w:ascii="Tahoma" w:hAnsi="Tahoma" w:cs="Tahoma"/>
          <w:sz w:val="21"/>
          <w:szCs w:val="21"/>
        </w:rPr>
        <w:t>The major type of forest in Nigeria is the rain forest</w:t>
      </w:r>
    </w:p>
    <w:p w14:paraId="12D0BBA0" w14:textId="77777777" w:rsidR="00351FE6" w:rsidRPr="00902294" w:rsidRDefault="00351FE6" w:rsidP="004A67C5">
      <w:pPr>
        <w:rPr>
          <w:rFonts w:ascii="Tahoma" w:hAnsi="Tahoma" w:cs="Tahoma"/>
          <w:b/>
          <w:sz w:val="21"/>
          <w:szCs w:val="21"/>
        </w:rPr>
      </w:pPr>
    </w:p>
    <w:p w14:paraId="6CBAAD75" w14:textId="77777777" w:rsidR="00351FE6" w:rsidRPr="00902294" w:rsidRDefault="00351FE6" w:rsidP="004A67C5">
      <w:pPr>
        <w:rPr>
          <w:rFonts w:ascii="Tahoma" w:hAnsi="Tahoma" w:cs="Tahoma"/>
          <w:b/>
          <w:sz w:val="21"/>
          <w:szCs w:val="21"/>
        </w:rPr>
      </w:pPr>
      <w:r w:rsidRPr="00902294">
        <w:rPr>
          <w:rFonts w:ascii="Tahoma" w:hAnsi="Tahoma" w:cs="Tahoma"/>
          <w:b/>
          <w:sz w:val="21"/>
          <w:szCs w:val="21"/>
        </w:rPr>
        <w:t>CHARACTERISTICS OF A FOREST</w:t>
      </w:r>
    </w:p>
    <w:p w14:paraId="509D5485" w14:textId="77777777" w:rsidR="00351FE6" w:rsidRPr="00902294" w:rsidRDefault="00351FE6" w:rsidP="004A67C5">
      <w:pPr>
        <w:numPr>
          <w:ilvl w:val="0"/>
          <w:numId w:val="49"/>
        </w:numPr>
        <w:tabs>
          <w:tab w:val="clear" w:pos="0"/>
        </w:tabs>
        <w:rPr>
          <w:rFonts w:ascii="Tahoma" w:hAnsi="Tahoma" w:cs="Tahoma"/>
          <w:sz w:val="21"/>
          <w:szCs w:val="21"/>
        </w:rPr>
      </w:pPr>
      <w:r w:rsidRPr="00902294">
        <w:rPr>
          <w:rFonts w:ascii="Tahoma" w:hAnsi="Tahoma" w:cs="Tahoma"/>
          <w:sz w:val="21"/>
          <w:szCs w:val="21"/>
        </w:rPr>
        <w:t>The forest is rich in epiphytes and climbers</w:t>
      </w:r>
    </w:p>
    <w:p w14:paraId="3EC04543" w14:textId="77777777" w:rsidR="00351FE6" w:rsidRPr="00902294" w:rsidRDefault="00351FE6" w:rsidP="004A67C5">
      <w:pPr>
        <w:numPr>
          <w:ilvl w:val="0"/>
          <w:numId w:val="49"/>
        </w:numPr>
        <w:tabs>
          <w:tab w:val="clear" w:pos="0"/>
        </w:tabs>
        <w:rPr>
          <w:rFonts w:ascii="Tahoma" w:hAnsi="Tahoma" w:cs="Tahoma"/>
          <w:sz w:val="21"/>
          <w:szCs w:val="21"/>
        </w:rPr>
      </w:pPr>
      <w:r w:rsidRPr="00902294">
        <w:rPr>
          <w:rFonts w:ascii="Tahoma" w:hAnsi="Tahoma" w:cs="Tahoma"/>
          <w:sz w:val="21"/>
          <w:szCs w:val="21"/>
        </w:rPr>
        <w:t>The interior of the forest has high humidity, low light intensity and damp floor.</w:t>
      </w:r>
    </w:p>
    <w:p w14:paraId="712DF819" w14:textId="77777777" w:rsidR="00351FE6" w:rsidRPr="00902294" w:rsidRDefault="00351FE6" w:rsidP="004A67C5">
      <w:pPr>
        <w:numPr>
          <w:ilvl w:val="0"/>
          <w:numId w:val="49"/>
        </w:numPr>
        <w:tabs>
          <w:tab w:val="clear" w:pos="0"/>
        </w:tabs>
        <w:rPr>
          <w:rFonts w:ascii="Tahoma" w:hAnsi="Tahoma" w:cs="Tahoma"/>
          <w:sz w:val="21"/>
          <w:szCs w:val="21"/>
        </w:rPr>
      </w:pPr>
      <w:r w:rsidRPr="00902294">
        <w:rPr>
          <w:rFonts w:ascii="Tahoma" w:hAnsi="Tahoma" w:cs="Tahoma"/>
          <w:sz w:val="21"/>
          <w:szCs w:val="21"/>
        </w:rPr>
        <w:t>Presence of tall trees with canopies and existing in layers (stratified).</w:t>
      </w:r>
    </w:p>
    <w:p w14:paraId="0B93D258" w14:textId="77777777" w:rsidR="00351FE6" w:rsidRPr="00902294" w:rsidRDefault="00351FE6" w:rsidP="004A67C5">
      <w:pPr>
        <w:numPr>
          <w:ilvl w:val="0"/>
          <w:numId w:val="49"/>
        </w:numPr>
        <w:tabs>
          <w:tab w:val="clear" w:pos="0"/>
        </w:tabs>
        <w:rPr>
          <w:rFonts w:ascii="Tahoma" w:hAnsi="Tahoma" w:cs="Tahoma"/>
          <w:sz w:val="21"/>
          <w:szCs w:val="21"/>
        </w:rPr>
      </w:pPr>
      <w:r w:rsidRPr="00902294">
        <w:rPr>
          <w:rFonts w:ascii="Tahoma" w:hAnsi="Tahoma" w:cs="Tahoma"/>
          <w:sz w:val="21"/>
          <w:szCs w:val="21"/>
        </w:rPr>
        <w:t xml:space="preserve">Trees are </w:t>
      </w:r>
      <w:proofErr w:type="spellStart"/>
      <w:r w:rsidRPr="00902294">
        <w:rPr>
          <w:rFonts w:ascii="Tahoma" w:hAnsi="Tahoma" w:cs="Tahoma"/>
          <w:sz w:val="21"/>
          <w:szCs w:val="21"/>
        </w:rPr>
        <w:t>mesophytes</w:t>
      </w:r>
      <w:proofErr w:type="spellEnd"/>
      <w:r w:rsidRPr="00902294">
        <w:rPr>
          <w:rFonts w:ascii="Tahoma" w:hAnsi="Tahoma" w:cs="Tahoma"/>
          <w:sz w:val="21"/>
          <w:szCs w:val="21"/>
        </w:rPr>
        <w:t xml:space="preserve"> with broad leaves.</w:t>
      </w:r>
    </w:p>
    <w:p w14:paraId="40F925CD" w14:textId="77777777" w:rsidR="00351FE6" w:rsidRPr="00902294" w:rsidRDefault="00351FE6" w:rsidP="004A67C5">
      <w:pPr>
        <w:numPr>
          <w:ilvl w:val="0"/>
          <w:numId w:val="49"/>
        </w:numPr>
        <w:tabs>
          <w:tab w:val="clear" w:pos="0"/>
        </w:tabs>
        <w:rPr>
          <w:rFonts w:ascii="Tahoma" w:hAnsi="Tahoma" w:cs="Tahoma"/>
          <w:sz w:val="21"/>
          <w:szCs w:val="21"/>
        </w:rPr>
      </w:pPr>
      <w:r w:rsidRPr="00902294">
        <w:rPr>
          <w:rFonts w:ascii="Tahoma" w:hAnsi="Tahoma" w:cs="Tahoma"/>
          <w:sz w:val="21"/>
          <w:szCs w:val="21"/>
        </w:rPr>
        <w:t>The trees have buttress roots to support their heavy weight and height.</w:t>
      </w:r>
    </w:p>
    <w:p w14:paraId="312C0D47" w14:textId="77777777" w:rsidR="00351FE6" w:rsidRPr="00902294" w:rsidRDefault="00351FE6" w:rsidP="004A67C5">
      <w:pPr>
        <w:numPr>
          <w:ilvl w:val="0"/>
          <w:numId w:val="49"/>
        </w:numPr>
        <w:tabs>
          <w:tab w:val="clear" w:pos="0"/>
        </w:tabs>
        <w:rPr>
          <w:rFonts w:ascii="Tahoma" w:hAnsi="Tahoma" w:cs="Tahoma"/>
          <w:sz w:val="21"/>
          <w:szCs w:val="21"/>
        </w:rPr>
      </w:pPr>
      <w:r w:rsidRPr="00902294">
        <w:rPr>
          <w:rFonts w:ascii="Tahoma" w:hAnsi="Tahoma" w:cs="Tahoma"/>
          <w:sz w:val="21"/>
          <w:szCs w:val="21"/>
        </w:rPr>
        <w:t>The trees have thin barks for gaseous exchange and transpiration.</w:t>
      </w:r>
    </w:p>
    <w:p w14:paraId="0206348A" w14:textId="77777777" w:rsidR="00351FE6" w:rsidRPr="00902294" w:rsidRDefault="00351FE6" w:rsidP="004A67C5">
      <w:pPr>
        <w:rPr>
          <w:rFonts w:ascii="Tahoma" w:hAnsi="Tahoma" w:cs="Tahoma"/>
          <w:b/>
          <w:sz w:val="21"/>
          <w:szCs w:val="21"/>
        </w:rPr>
      </w:pPr>
    </w:p>
    <w:p w14:paraId="431A3A25" w14:textId="77777777" w:rsidR="00351FE6" w:rsidRPr="00902294" w:rsidRDefault="00351FE6" w:rsidP="004A67C5">
      <w:pPr>
        <w:rPr>
          <w:rFonts w:ascii="Tahoma" w:hAnsi="Tahoma" w:cs="Tahoma"/>
          <w:b/>
          <w:sz w:val="21"/>
          <w:szCs w:val="21"/>
        </w:rPr>
      </w:pPr>
      <w:r w:rsidRPr="00902294">
        <w:rPr>
          <w:rFonts w:ascii="Tahoma" w:hAnsi="Tahoma" w:cs="Tahoma"/>
          <w:b/>
          <w:sz w:val="21"/>
          <w:szCs w:val="21"/>
        </w:rPr>
        <w:t>PLANTS DISTRIBUTION AND ADAPTATION</w:t>
      </w:r>
    </w:p>
    <w:p w14:paraId="60357722" w14:textId="77777777" w:rsidR="00351FE6" w:rsidRPr="00902294" w:rsidRDefault="00351FE6" w:rsidP="004A67C5">
      <w:pPr>
        <w:rPr>
          <w:rFonts w:ascii="Tahoma" w:hAnsi="Tahoma" w:cs="Tahoma"/>
          <w:sz w:val="21"/>
          <w:szCs w:val="21"/>
        </w:rPr>
      </w:pPr>
      <w:r w:rsidRPr="00902294">
        <w:rPr>
          <w:rFonts w:ascii="Tahoma" w:hAnsi="Tahoma" w:cs="Tahoma"/>
          <w:sz w:val="21"/>
          <w:szCs w:val="21"/>
        </w:rPr>
        <w:t>Forest plants (trees) include African walnut, mahogany, teak, obeche, iroko, oil palm, ferns (pteridophytes), bryophytes (mosses and liverwort), epiphytes (orchid), fungi and mistletoe e.t.c. these plants adapt to life in the forest in the following ways;</w:t>
      </w:r>
    </w:p>
    <w:p w14:paraId="7E282E16" w14:textId="77777777" w:rsidR="00351FE6" w:rsidRPr="00902294" w:rsidRDefault="00351FE6" w:rsidP="00D31C1F">
      <w:pPr>
        <w:numPr>
          <w:ilvl w:val="0"/>
          <w:numId w:val="71"/>
        </w:numPr>
        <w:rPr>
          <w:rFonts w:ascii="Tahoma" w:hAnsi="Tahoma" w:cs="Tahoma"/>
          <w:sz w:val="21"/>
          <w:szCs w:val="21"/>
        </w:rPr>
      </w:pPr>
      <w:r w:rsidRPr="00902294">
        <w:rPr>
          <w:rFonts w:ascii="Tahoma" w:hAnsi="Tahoma" w:cs="Tahoma"/>
          <w:sz w:val="21"/>
          <w:szCs w:val="21"/>
        </w:rPr>
        <w:t>Possession of strong tap root systems and buttress roots.</w:t>
      </w:r>
    </w:p>
    <w:p w14:paraId="667D00EB" w14:textId="77777777" w:rsidR="00351FE6" w:rsidRPr="00902294" w:rsidRDefault="00351FE6" w:rsidP="00D31C1F">
      <w:pPr>
        <w:numPr>
          <w:ilvl w:val="0"/>
          <w:numId w:val="71"/>
        </w:numPr>
        <w:rPr>
          <w:rFonts w:ascii="Tahoma" w:hAnsi="Tahoma" w:cs="Tahoma"/>
          <w:sz w:val="21"/>
          <w:szCs w:val="21"/>
        </w:rPr>
      </w:pPr>
      <w:r w:rsidRPr="00902294">
        <w:rPr>
          <w:rFonts w:ascii="Tahoma" w:hAnsi="Tahoma" w:cs="Tahoma"/>
          <w:sz w:val="21"/>
          <w:szCs w:val="21"/>
        </w:rPr>
        <w:t>Possession of tall unbranched trunks</w:t>
      </w:r>
    </w:p>
    <w:p w14:paraId="64992C2F" w14:textId="77777777" w:rsidR="00351FE6" w:rsidRPr="00902294" w:rsidRDefault="00351FE6" w:rsidP="00D31C1F">
      <w:pPr>
        <w:numPr>
          <w:ilvl w:val="0"/>
          <w:numId w:val="71"/>
        </w:numPr>
        <w:rPr>
          <w:rFonts w:ascii="Tahoma" w:hAnsi="Tahoma" w:cs="Tahoma"/>
          <w:sz w:val="21"/>
          <w:szCs w:val="21"/>
        </w:rPr>
      </w:pPr>
      <w:r w:rsidRPr="00902294">
        <w:rPr>
          <w:rFonts w:ascii="Tahoma" w:hAnsi="Tahoma" w:cs="Tahoma"/>
          <w:sz w:val="21"/>
          <w:szCs w:val="21"/>
        </w:rPr>
        <w:t>Possession of broad leaves</w:t>
      </w:r>
    </w:p>
    <w:p w14:paraId="6340E7BB" w14:textId="77777777" w:rsidR="00351FE6" w:rsidRPr="00902294" w:rsidRDefault="00351FE6" w:rsidP="00D31C1F">
      <w:pPr>
        <w:numPr>
          <w:ilvl w:val="0"/>
          <w:numId w:val="71"/>
        </w:numPr>
        <w:rPr>
          <w:rFonts w:ascii="Tahoma" w:hAnsi="Tahoma" w:cs="Tahoma"/>
          <w:sz w:val="21"/>
          <w:szCs w:val="21"/>
        </w:rPr>
      </w:pPr>
      <w:r w:rsidRPr="00902294">
        <w:rPr>
          <w:rFonts w:ascii="Tahoma" w:hAnsi="Tahoma" w:cs="Tahoma"/>
          <w:sz w:val="21"/>
          <w:szCs w:val="21"/>
        </w:rPr>
        <w:t>Epiphytes have mechanism (the aerial roots) storing water and absorbing moisture from air while growing on tree branches.</w:t>
      </w:r>
    </w:p>
    <w:p w14:paraId="4C06D6E9" w14:textId="77777777" w:rsidR="00351FE6" w:rsidRPr="00902294" w:rsidRDefault="00351FE6" w:rsidP="00D31C1F">
      <w:pPr>
        <w:numPr>
          <w:ilvl w:val="0"/>
          <w:numId w:val="71"/>
        </w:numPr>
        <w:rPr>
          <w:rFonts w:ascii="Tahoma" w:hAnsi="Tahoma" w:cs="Tahoma"/>
          <w:sz w:val="21"/>
          <w:szCs w:val="21"/>
        </w:rPr>
      </w:pPr>
      <w:r w:rsidRPr="00902294">
        <w:rPr>
          <w:rFonts w:ascii="Tahoma" w:hAnsi="Tahoma" w:cs="Tahoma"/>
          <w:sz w:val="21"/>
          <w:szCs w:val="21"/>
        </w:rPr>
        <w:t>Mistletoe (plant parasite) develops root system that can penetrate the stem of a plant withdrawing manufactured food directly from phloem vessels of the host plant.</w:t>
      </w:r>
    </w:p>
    <w:p w14:paraId="3D6F8AA7" w14:textId="77777777" w:rsidR="00351FE6" w:rsidRPr="00902294" w:rsidRDefault="00351FE6" w:rsidP="00D31C1F">
      <w:pPr>
        <w:rPr>
          <w:rFonts w:ascii="Tahoma" w:hAnsi="Tahoma" w:cs="Tahoma"/>
          <w:b/>
          <w:sz w:val="21"/>
          <w:szCs w:val="21"/>
        </w:rPr>
      </w:pPr>
    </w:p>
    <w:p w14:paraId="7B26F29E"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ANIMALS DISTRIBUTION AND ADAPTATION</w:t>
      </w:r>
    </w:p>
    <w:p w14:paraId="2036A251" w14:textId="77777777" w:rsidR="00351FE6" w:rsidRPr="00902294" w:rsidRDefault="00351FE6" w:rsidP="00D31C1F">
      <w:pPr>
        <w:rPr>
          <w:rFonts w:ascii="Tahoma" w:hAnsi="Tahoma" w:cs="Tahoma"/>
          <w:sz w:val="21"/>
          <w:szCs w:val="21"/>
        </w:rPr>
      </w:pPr>
      <w:r w:rsidRPr="00902294">
        <w:rPr>
          <w:rFonts w:ascii="Tahoma" w:hAnsi="Tahoma" w:cs="Tahoma"/>
          <w:sz w:val="21"/>
          <w:szCs w:val="21"/>
        </w:rPr>
        <w:t>Most forest animals are arboreal (living on trees) and these include bats, monkeys, snakes, squirrels, birds, tree frogs, chameleons. Some live in the soil e.g. earthworms and beetles while others live among the litters on the ground e.g. millipedes, ants, snails.</w:t>
      </w:r>
    </w:p>
    <w:p w14:paraId="6AFDCE45" w14:textId="77777777" w:rsidR="00351FE6" w:rsidRPr="00902294" w:rsidRDefault="00351FE6" w:rsidP="00D31C1F">
      <w:pPr>
        <w:rPr>
          <w:rFonts w:ascii="Tahoma" w:hAnsi="Tahoma" w:cs="Tahoma"/>
          <w:sz w:val="21"/>
          <w:szCs w:val="21"/>
        </w:rPr>
      </w:pPr>
      <w:r w:rsidRPr="00902294">
        <w:rPr>
          <w:rFonts w:ascii="Tahoma" w:hAnsi="Tahoma" w:cs="Tahoma"/>
          <w:sz w:val="21"/>
          <w:szCs w:val="21"/>
        </w:rPr>
        <w:t>These animals adapt to the forest in the following ways</w:t>
      </w:r>
    </w:p>
    <w:p w14:paraId="25DF2CE5" w14:textId="77777777" w:rsidR="00351FE6" w:rsidRPr="00902294" w:rsidRDefault="00351FE6" w:rsidP="00D31C1F">
      <w:pPr>
        <w:numPr>
          <w:ilvl w:val="0"/>
          <w:numId w:val="72"/>
        </w:numPr>
        <w:rPr>
          <w:rFonts w:ascii="Tahoma" w:hAnsi="Tahoma" w:cs="Tahoma"/>
          <w:sz w:val="21"/>
          <w:szCs w:val="21"/>
        </w:rPr>
      </w:pPr>
      <w:r w:rsidRPr="00902294">
        <w:rPr>
          <w:rFonts w:ascii="Tahoma" w:hAnsi="Tahoma" w:cs="Tahoma"/>
          <w:sz w:val="21"/>
          <w:szCs w:val="21"/>
        </w:rPr>
        <w:t>Monkeys have prehensile tails and long limbs for climbing and jumping.</w:t>
      </w:r>
    </w:p>
    <w:p w14:paraId="7DCA2288" w14:textId="77777777" w:rsidR="00351FE6" w:rsidRPr="00902294" w:rsidRDefault="00351FE6" w:rsidP="00D31C1F">
      <w:pPr>
        <w:numPr>
          <w:ilvl w:val="0"/>
          <w:numId w:val="72"/>
        </w:numPr>
        <w:rPr>
          <w:rFonts w:ascii="Tahoma" w:hAnsi="Tahoma" w:cs="Tahoma"/>
          <w:sz w:val="21"/>
          <w:szCs w:val="21"/>
        </w:rPr>
      </w:pPr>
      <w:r w:rsidRPr="00902294">
        <w:rPr>
          <w:rFonts w:ascii="Tahoma" w:hAnsi="Tahoma" w:cs="Tahoma"/>
          <w:sz w:val="21"/>
          <w:szCs w:val="21"/>
        </w:rPr>
        <w:t>Bats modify their limbs into wings for flight</w:t>
      </w:r>
    </w:p>
    <w:p w14:paraId="4E9BB756" w14:textId="77777777" w:rsidR="00351FE6" w:rsidRPr="00902294" w:rsidRDefault="00351FE6" w:rsidP="00D31C1F">
      <w:pPr>
        <w:numPr>
          <w:ilvl w:val="0"/>
          <w:numId w:val="72"/>
        </w:numPr>
        <w:rPr>
          <w:rFonts w:ascii="Tahoma" w:hAnsi="Tahoma" w:cs="Tahoma"/>
          <w:sz w:val="21"/>
          <w:szCs w:val="21"/>
        </w:rPr>
      </w:pPr>
      <w:r w:rsidRPr="00902294">
        <w:rPr>
          <w:rFonts w:ascii="Tahoma" w:hAnsi="Tahoma" w:cs="Tahoma"/>
          <w:sz w:val="21"/>
          <w:szCs w:val="21"/>
        </w:rPr>
        <w:t>Green snakes have protective colouration to camouflage</w:t>
      </w:r>
    </w:p>
    <w:p w14:paraId="46D548DD" w14:textId="77777777" w:rsidR="00351FE6" w:rsidRPr="00902294" w:rsidRDefault="00351FE6" w:rsidP="00D31C1F">
      <w:pPr>
        <w:numPr>
          <w:ilvl w:val="0"/>
          <w:numId w:val="72"/>
        </w:numPr>
        <w:rPr>
          <w:rFonts w:ascii="Tahoma" w:hAnsi="Tahoma" w:cs="Tahoma"/>
          <w:sz w:val="21"/>
          <w:szCs w:val="21"/>
        </w:rPr>
      </w:pPr>
      <w:r w:rsidRPr="00902294">
        <w:rPr>
          <w:rFonts w:ascii="Tahoma" w:hAnsi="Tahoma" w:cs="Tahoma"/>
          <w:sz w:val="21"/>
          <w:szCs w:val="21"/>
        </w:rPr>
        <w:t>Chameleon has prehensile tail and opposable digits for grasping as well as protective colouration to camouflage</w:t>
      </w:r>
    </w:p>
    <w:p w14:paraId="7F593254" w14:textId="77777777" w:rsidR="00351FE6" w:rsidRPr="00902294" w:rsidRDefault="00351FE6" w:rsidP="00D31C1F">
      <w:pPr>
        <w:numPr>
          <w:ilvl w:val="0"/>
          <w:numId w:val="72"/>
        </w:numPr>
        <w:rPr>
          <w:rFonts w:ascii="Tahoma" w:hAnsi="Tahoma" w:cs="Tahoma"/>
          <w:sz w:val="21"/>
          <w:szCs w:val="21"/>
        </w:rPr>
      </w:pPr>
      <w:r w:rsidRPr="00902294">
        <w:rPr>
          <w:rFonts w:ascii="Tahoma" w:hAnsi="Tahoma" w:cs="Tahoma"/>
          <w:sz w:val="21"/>
          <w:szCs w:val="21"/>
        </w:rPr>
        <w:t>Apes moves in groups for protection, with high sense of sight</w:t>
      </w:r>
    </w:p>
    <w:p w14:paraId="1BECBDE0" w14:textId="77777777" w:rsidR="00351FE6" w:rsidRPr="00902294" w:rsidRDefault="00351FE6" w:rsidP="00D31C1F">
      <w:pPr>
        <w:numPr>
          <w:ilvl w:val="0"/>
          <w:numId w:val="72"/>
        </w:numPr>
        <w:rPr>
          <w:rFonts w:ascii="Tahoma" w:hAnsi="Tahoma" w:cs="Tahoma"/>
          <w:sz w:val="21"/>
          <w:szCs w:val="21"/>
        </w:rPr>
      </w:pPr>
      <w:r w:rsidRPr="00902294">
        <w:rPr>
          <w:rFonts w:ascii="Tahoma" w:hAnsi="Tahoma" w:cs="Tahoma"/>
          <w:sz w:val="21"/>
          <w:szCs w:val="21"/>
        </w:rPr>
        <w:t>Earthworms and snails have water permeable cuticle to reduce water loss and prevent desiccation.</w:t>
      </w:r>
    </w:p>
    <w:p w14:paraId="643CE981" w14:textId="77777777" w:rsidR="00351FE6" w:rsidRPr="00902294" w:rsidRDefault="00351FE6" w:rsidP="00D31C1F">
      <w:pPr>
        <w:numPr>
          <w:ilvl w:val="0"/>
          <w:numId w:val="72"/>
        </w:numPr>
        <w:rPr>
          <w:rFonts w:ascii="Tahoma" w:hAnsi="Tahoma" w:cs="Tahoma"/>
          <w:sz w:val="21"/>
          <w:szCs w:val="21"/>
        </w:rPr>
      </w:pPr>
      <w:r w:rsidRPr="00902294">
        <w:rPr>
          <w:rFonts w:ascii="Tahoma" w:hAnsi="Tahoma" w:cs="Tahoma"/>
          <w:sz w:val="21"/>
          <w:szCs w:val="21"/>
        </w:rPr>
        <w:t>Birds have powerful wings for flight</w:t>
      </w:r>
    </w:p>
    <w:p w14:paraId="0FD6DD5F" w14:textId="77777777" w:rsidR="00351FE6" w:rsidRPr="00902294" w:rsidRDefault="00351FE6" w:rsidP="00D31C1F">
      <w:pPr>
        <w:rPr>
          <w:rFonts w:ascii="Tahoma" w:hAnsi="Tahoma" w:cs="Tahoma"/>
          <w:b/>
          <w:sz w:val="21"/>
          <w:szCs w:val="21"/>
        </w:rPr>
      </w:pPr>
    </w:p>
    <w:p w14:paraId="40F74161"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lastRenderedPageBreak/>
        <w:t>FOOD CHAINS IN A FOREST</w:t>
      </w:r>
    </w:p>
    <w:p w14:paraId="68940518" w14:textId="77777777" w:rsidR="00351FE6" w:rsidRPr="00902294" w:rsidRDefault="00351FE6" w:rsidP="00D31C1F">
      <w:pPr>
        <w:numPr>
          <w:ilvl w:val="0"/>
          <w:numId w:val="51"/>
        </w:numPr>
        <w:rPr>
          <w:rFonts w:ascii="Tahoma" w:hAnsi="Tahoma" w:cs="Tahoma"/>
          <w:sz w:val="21"/>
          <w:szCs w:val="21"/>
        </w:rPr>
      </w:pPr>
      <w:r w:rsidRPr="00902294">
        <w:rPr>
          <w:rFonts w:ascii="Tahoma" w:hAnsi="Tahoma" w:cs="Tahoma"/>
          <w:sz w:val="21"/>
          <w:szCs w:val="21"/>
        </w:rPr>
        <w:t xml:space="preserve">Green plants </w:t>
      </w:r>
      <w:r w:rsidRPr="00902294">
        <w:rPr>
          <w:rFonts w:ascii="Calibri" w:hAnsi="Calibri" w:cs="Tahoma"/>
          <w:sz w:val="21"/>
          <w:szCs w:val="21"/>
        </w:rPr>
        <w:t>→</w:t>
      </w:r>
      <w:r w:rsidRPr="00902294">
        <w:rPr>
          <w:rFonts w:ascii="Tahoma" w:hAnsi="Tahoma" w:cs="Tahoma"/>
          <w:sz w:val="21"/>
          <w:szCs w:val="21"/>
        </w:rPr>
        <w:t xml:space="preserve"> grasshoppers </w:t>
      </w:r>
      <w:r w:rsidRPr="00902294">
        <w:rPr>
          <w:rFonts w:ascii="Calibri" w:hAnsi="Calibri" w:cs="Tahoma"/>
          <w:sz w:val="21"/>
          <w:szCs w:val="21"/>
        </w:rPr>
        <w:t>→</w:t>
      </w:r>
      <w:r w:rsidRPr="00902294">
        <w:rPr>
          <w:rFonts w:ascii="Tahoma" w:hAnsi="Tahoma" w:cs="Tahoma"/>
          <w:sz w:val="21"/>
          <w:szCs w:val="21"/>
        </w:rPr>
        <w:t xml:space="preserve"> toads </w:t>
      </w:r>
      <w:r w:rsidRPr="00902294">
        <w:rPr>
          <w:rFonts w:ascii="Calibri" w:hAnsi="Calibri" w:cs="Tahoma"/>
          <w:sz w:val="21"/>
          <w:szCs w:val="21"/>
        </w:rPr>
        <w:t>→</w:t>
      </w:r>
      <w:r w:rsidRPr="00902294">
        <w:rPr>
          <w:rFonts w:ascii="Tahoma" w:hAnsi="Tahoma" w:cs="Tahoma"/>
          <w:sz w:val="21"/>
          <w:szCs w:val="21"/>
        </w:rPr>
        <w:t>hawks</w:t>
      </w:r>
    </w:p>
    <w:p w14:paraId="11946847" w14:textId="77777777" w:rsidR="00351FE6" w:rsidRPr="00902294" w:rsidRDefault="00351FE6" w:rsidP="00D31C1F">
      <w:pPr>
        <w:numPr>
          <w:ilvl w:val="0"/>
          <w:numId w:val="51"/>
        </w:numPr>
        <w:rPr>
          <w:rFonts w:ascii="Tahoma" w:hAnsi="Tahoma" w:cs="Tahoma"/>
          <w:sz w:val="21"/>
          <w:szCs w:val="21"/>
        </w:rPr>
      </w:pPr>
      <w:r w:rsidRPr="00902294">
        <w:rPr>
          <w:rFonts w:ascii="Tahoma" w:hAnsi="Tahoma" w:cs="Tahoma"/>
          <w:sz w:val="21"/>
          <w:szCs w:val="21"/>
        </w:rPr>
        <w:t xml:space="preserve">Green plants </w:t>
      </w:r>
      <w:r w:rsidRPr="00902294">
        <w:rPr>
          <w:rFonts w:ascii="Calibri" w:hAnsi="Calibri" w:cs="Tahoma"/>
          <w:sz w:val="21"/>
          <w:szCs w:val="21"/>
        </w:rPr>
        <w:t>→</w:t>
      </w:r>
      <w:r w:rsidRPr="00902294">
        <w:rPr>
          <w:rFonts w:ascii="Tahoma" w:hAnsi="Tahoma" w:cs="Tahoma"/>
          <w:sz w:val="21"/>
          <w:szCs w:val="21"/>
        </w:rPr>
        <w:t xml:space="preserve"> monkeys </w:t>
      </w:r>
      <w:r w:rsidRPr="00902294">
        <w:rPr>
          <w:rFonts w:ascii="Calibri" w:hAnsi="Calibri" w:cs="Tahoma"/>
          <w:sz w:val="21"/>
          <w:szCs w:val="21"/>
        </w:rPr>
        <w:t>→</w:t>
      </w:r>
      <w:r w:rsidRPr="00902294">
        <w:rPr>
          <w:rFonts w:ascii="Tahoma" w:hAnsi="Tahoma" w:cs="Tahoma"/>
          <w:sz w:val="21"/>
          <w:szCs w:val="21"/>
        </w:rPr>
        <w:t xml:space="preserve"> lions</w:t>
      </w:r>
    </w:p>
    <w:p w14:paraId="05711741" w14:textId="77777777" w:rsidR="004A67C5" w:rsidRPr="00902294" w:rsidRDefault="004A67C5" w:rsidP="00D31C1F">
      <w:pPr>
        <w:rPr>
          <w:rFonts w:ascii="Tahoma" w:hAnsi="Tahoma" w:cs="Tahoma"/>
          <w:b/>
          <w:sz w:val="21"/>
          <w:szCs w:val="21"/>
        </w:rPr>
      </w:pPr>
    </w:p>
    <w:p w14:paraId="5E95D993"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EVALUATION</w:t>
      </w:r>
    </w:p>
    <w:p w14:paraId="35C8C8C0" w14:textId="77777777" w:rsidR="00351FE6" w:rsidRPr="00902294" w:rsidRDefault="00351FE6" w:rsidP="00D31C1F">
      <w:pPr>
        <w:pStyle w:val="ListParagraph"/>
        <w:numPr>
          <w:ilvl w:val="1"/>
          <w:numId w:val="51"/>
        </w:numPr>
        <w:tabs>
          <w:tab w:val="num" w:pos="810"/>
        </w:tabs>
        <w:spacing w:after="0" w:line="240" w:lineRule="auto"/>
        <w:ind w:hanging="1080"/>
        <w:rPr>
          <w:rFonts w:ascii="Tahoma" w:hAnsi="Tahoma" w:cs="Tahoma"/>
          <w:sz w:val="21"/>
          <w:szCs w:val="21"/>
        </w:rPr>
      </w:pPr>
      <w:r w:rsidRPr="00902294">
        <w:rPr>
          <w:rFonts w:ascii="Tahoma" w:hAnsi="Tahoma" w:cs="Tahoma"/>
          <w:sz w:val="21"/>
          <w:szCs w:val="21"/>
        </w:rPr>
        <w:t>Describe a forest habitat using its characteristics</w:t>
      </w:r>
    </w:p>
    <w:p w14:paraId="72CA3A40" w14:textId="77777777" w:rsidR="00351FE6" w:rsidRPr="00902294" w:rsidRDefault="00351FE6" w:rsidP="00D31C1F">
      <w:pPr>
        <w:numPr>
          <w:ilvl w:val="1"/>
          <w:numId w:val="51"/>
        </w:numPr>
        <w:tabs>
          <w:tab w:val="num" w:pos="810"/>
        </w:tabs>
        <w:ind w:hanging="1080"/>
        <w:rPr>
          <w:rFonts w:ascii="Tahoma" w:hAnsi="Tahoma" w:cs="Tahoma"/>
          <w:sz w:val="21"/>
          <w:szCs w:val="21"/>
        </w:rPr>
      </w:pPr>
      <w:r w:rsidRPr="00902294">
        <w:rPr>
          <w:rFonts w:ascii="Tahoma" w:hAnsi="Tahoma" w:cs="Tahoma"/>
          <w:sz w:val="21"/>
          <w:szCs w:val="21"/>
        </w:rPr>
        <w:t>Give two examples of food chain in a forest</w:t>
      </w:r>
    </w:p>
    <w:p w14:paraId="5329948C" w14:textId="77777777" w:rsidR="00351FE6" w:rsidRPr="00902294" w:rsidRDefault="00351FE6" w:rsidP="004A67C5">
      <w:pPr>
        <w:tabs>
          <w:tab w:val="num" w:pos="810"/>
        </w:tabs>
        <w:rPr>
          <w:rFonts w:ascii="Tahoma" w:hAnsi="Tahoma" w:cs="Tahoma"/>
          <w:b/>
          <w:sz w:val="21"/>
          <w:szCs w:val="21"/>
        </w:rPr>
      </w:pPr>
    </w:p>
    <w:p w14:paraId="7D349CE4"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GRASSLAND [SAVANNA]</w:t>
      </w:r>
    </w:p>
    <w:p w14:paraId="6673D574" w14:textId="77777777" w:rsidR="00351FE6" w:rsidRPr="00902294" w:rsidRDefault="00351FE6" w:rsidP="004A67C5">
      <w:pPr>
        <w:rPr>
          <w:rFonts w:ascii="Tahoma" w:hAnsi="Tahoma" w:cs="Tahoma"/>
          <w:sz w:val="21"/>
          <w:szCs w:val="21"/>
        </w:rPr>
      </w:pPr>
      <w:r w:rsidRPr="00902294">
        <w:rPr>
          <w:rFonts w:ascii="Tahoma" w:hAnsi="Tahoma" w:cs="Tahoma"/>
          <w:sz w:val="21"/>
          <w:szCs w:val="21"/>
        </w:rPr>
        <w:t>This is a plant community in which grass species are dominant, but trees and shrubs may be present.</w:t>
      </w:r>
    </w:p>
    <w:p w14:paraId="04D0C273" w14:textId="77777777" w:rsidR="004A67C5" w:rsidRPr="00902294" w:rsidRDefault="004A67C5" w:rsidP="004A67C5">
      <w:pPr>
        <w:rPr>
          <w:rFonts w:ascii="Tahoma" w:hAnsi="Tahoma" w:cs="Tahoma"/>
          <w:b/>
          <w:sz w:val="21"/>
          <w:szCs w:val="21"/>
        </w:rPr>
      </w:pPr>
    </w:p>
    <w:p w14:paraId="57C05A31" w14:textId="77777777" w:rsidR="00351FE6" w:rsidRPr="00902294" w:rsidRDefault="00351FE6" w:rsidP="004A67C5">
      <w:pPr>
        <w:rPr>
          <w:rFonts w:ascii="Tahoma" w:hAnsi="Tahoma" w:cs="Tahoma"/>
          <w:b/>
          <w:sz w:val="21"/>
          <w:szCs w:val="21"/>
        </w:rPr>
      </w:pPr>
      <w:r w:rsidRPr="00902294">
        <w:rPr>
          <w:rFonts w:ascii="Tahoma" w:hAnsi="Tahoma" w:cs="Tahoma"/>
          <w:b/>
          <w:sz w:val="21"/>
          <w:szCs w:val="21"/>
        </w:rPr>
        <w:t>CHARACTERISTICS OF GRASSLAND</w:t>
      </w:r>
    </w:p>
    <w:p w14:paraId="0950EE49" w14:textId="77777777" w:rsidR="00351FE6" w:rsidRPr="00902294" w:rsidRDefault="00351FE6" w:rsidP="00D31C1F">
      <w:pPr>
        <w:numPr>
          <w:ilvl w:val="0"/>
          <w:numId w:val="55"/>
        </w:numPr>
        <w:tabs>
          <w:tab w:val="num" w:pos="810"/>
        </w:tabs>
        <w:ind w:left="810" w:hanging="450"/>
        <w:rPr>
          <w:rFonts w:ascii="Tahoma" w:hAnsi="Tahoma" w:cs="Tahoma"/>
          <w:sz w:val="21"/>
          <w:szCs w:val="21"/>
        </w:rPr>
      </w:pPr>
      <w:r w:rsidRPr="00902294">
        <w:rPr>
          <w:rFonts w:ascii="Tahoma" w:hAnsi="Tahoma" w:cs="Tahoma"/>
          <w:sz w:val="21"/>
          <w:szCs w:val="21"/>
        </w:rPr>
        <w:t>Temperature is usually high and sunshine is intense.</w:t>
      </w:r>
    </w:p>
    <w:p w14:paraId="00D209E4" w14:textId="77777777" w:rsidR="00351FE6" w:rsidRPr="00902294" w:rsidRDefault="00351FE6" w:rsidP="00D31C1F">
      <w:pPr>
        <w:numPr>
          <w:ilvl w:val="0"/>
          <w:numId w:val="55"/>
        </w:numPr>
        <w:tabs>
          <w:tab w:val="num" w:pos="810"/>
        </w:tabs>
        <w:ind w:left="810" w:hanging="450"/>
        <w:rPr>
          <w:rFonts w:ascii="Tahoma" w:hAnsi="Tahoma" w:cs="Tahoma"/>
          <w:sz w:val="21"/>
          <w:szCs w:val="21"/>
        </w:rPr>
      </w:pPr>
      <w:r w:rsidRPr="00902294">
        <w:rPr>
          <w:rFonts w:ascii="Tahoma" w:hAnsi="Tahoma" w:cs="Tahoma"/>
          <w:sz w:val="21"/>
          <w:szCs w:val="21"/>
        </w:rPr>
        <w:t xml:space="preserve">The relative humidity is low and rainfall scanty (60 – 150cm annual rainfall). </w:t>
      </w:r>
    </w:p>
    <w:p w14:paraId="14D2191E" w14:textId="77777777" w:rsidR="00351FE6" w:rsidRPr="00902294" w:rsidRDefault="00351FE6" w:rsidP="00D31C1F">
      <w:pPr>
        <w:numPr>
          <w:ilvl w:val="0"/>
          <w:numId w:val="55"/>
        </w:numPr>
        <w:tabs>
          <w:tab w:val="num" w:pos="810"/>
        </w:tabs>
        <w:ind w:left="810" w:hanging="450"/>
        <w:rPr>
          <w:rFonts w:ascii="Tahoma" w:hAnsi="Tahoma" w:cs="Tahoma"/>
          <w:sz w:val="21"/>
          <w:szCs w:val="21"/>
        </w:rPr>
      </w:pPr>
      <w:r w:rsidRPr="00902294">
        <w:rPr>
          <w:rFonts w:ascii="Tahoma" w:hAnsi="Tahoma" w:cs="Tahoma"/>
          <w:sz w:val="21"/>
          <w:szCs w:val="21"/>
        </w:rPr>
        <w:t>Abundant grassland with few short trees sparsely distributed</w:t>
      </w:r>
    </w:p>
    <w:p w14:paraId="5B1A4A99" w14:textId="77777777" w:rsidR="00351FE6" w:rsidRPr="00902294" w:rsidRDefault="00351FE6" w:rsidP="00D31C1F">
      <w:pPr>
        <w:numPr>
          <w:ilvl w:val="0"/>
          <w:numId w:val="55"/>
        </w:numPr>
        <w:tabs>
          <w:tab w:val="num" w:pos="810"/>
        </w:tabs>
        <w:ind w:left="810" w:hanging="450"/>
        <w:rPr>
          <w:rFonts w:ascii="Tahoma" w:hAnsi="Tahoma" w:cs="Tahoma"/>
          <w:sz w:val="21"/>
          <w:szCs w:val="21"/>
        </w:rPr>
      </w:pPr>
      <w:r w:rsidRPr="00902294">
        <w:rPr>
          <w:rFonts w:ascii="Tahoma" w:hAnsi="Tahoma" w:cs="Tahoma"/>
          <w:sz w:val="21"/>
          <w:szCs w:val="21"/>
        </w:rPr>
        <w:t>Bush fire is frequent and trees are fire resistant</w:t>
      </w:r>
    </w:p>
    <w:p w14:paraId="1AACA57D" w14:textId="77777777" w:rsidR="00351FE6" w:rsidRPr="00902294" w:rsidRDefault="00351FE6" w:rsidP="00D31C1F">
      <w:pPr>
        <w:numPr>
          <w:ilvl w:val="0"/>
          <w:numId w:val="55"/>
        </w:numPr>
        <w:tabs>
          <w:tab w:val="num" w:pos="810"/>
        </w:tabs>
        <w:ind w:left="810" w:hanging="450"/>
        <w:rPr>
          <w:rFonts w:ascii="Tahoma" w:hAnsi="Tahoma" w:cs="Tahoma"/>
          <w:sz w:val="21"/>
          <w:szCs w:val="21"/>
        </w:rPr>
      </w:pPr>
      <w:r w:rsidRPr="00902294">
        <w:rPr>
          <w:rFonts w:ascii="Tahoma" w:hAnsi="Tahoma" w:cs="Tahoma"/>
          <w:sz w:val="21"/>
          <w:szCs w:val="21"/>
        </w:rPr>
        <w:t>Deciduous plants (plants that shed their leaves in dry seasons) are present.</w:t>
      </w:r>
    </w:p>
    <w:p w14:paraId="6C557CBB" w14:textId="77777777" w:rsidR="00351FE6" w:rsidRPr="00902294" w:rsidRDefault="00351FE6" w:rsidP="00D31C1F">
      <w:pPr>
        <w:numPr>
          <w:ilvl w:val="0"/>
          <w:numId w:val="55"/>
        </w:numPr>
        <w:tabs>
          <w:tab w:val="num" w:pos="810"/>
        </w:tabs>
        <w:ind w:left="810" w:hanging="450"/>
        <w:rPr>
          <w:rFonts w:ascii="Tahoma" w:hAnsi="Tahoma" w:cs="Tahoma"/>
          <w:sz w:val="21"/>
          <w:szCs w:val="21"/>
        </w:rPr>
      </w:pPr>
      <w:r w:rsidRPr="00902294">
        <w:rPr>
          <w:rFonts w:ascii="Tahoma" w:hAnsi="Tahoma" w:cs="Tahoma"/>
          <w:sz w:val="21"/>
          <w:szCs w:val="21"/>
        </w:rPr>
        <w:t>Plants possess underground stems and deep roots to search out for water</w:t>
      </w:r>
    </w:p>
    <w:p w14:paraId="269F0759" w14:textId="77777777" w:rsidR="00351FE6" w:rsidRPr="00902294" w:rsidRDefault="00351FE6" w:rsidP="00D31C1F">
      <w:pPr>
        <w:numPr>
          <w:ilvl w:val="0"/>
          <w:numId w:val="55"/>
        </w:numPr>
        <w:tabs>
          <w:tab w:val="num" w:pos="810"/>
        </w:tabs>
        <w:ind w:left="810" w:hanging="450"/>
        <w:rPr>
          <w:rFonts w:ascii="Tahoma" w:hAnsi="Tahoma" w:cs="Tahoma"/>
          <w:sz w:val="21"/>
          <w:szCs w:val="21"/>
        </w:rPr>
      </w:pPr>
      <w:r w:rsidRPr="00902294">
        <w:rPr>
          <w:rFonts w:ascii="Tahoma" w:hAnsi="Tahoma" w:cs="Tahoma"/>
          <w:sz w:val="21"/>
          <w:szCs w:val="21"/>
        </w:rPr>
        <w:t>Trees have modified leaves for adaptation to the environment</w:t>
      </w:r>
    </w:p>
    <w:p w14:paraId="3DE9AD16" w14:textId="77777777" w:rsidR="00351FE6" w:rsidRPr="00902294" w:rsidRDefault="00351FE6" w:rsidP="00D31C1F">
      <w:pPr>
        <w:rPr>
          <w:rFonts w:ascii="Tahoma" w:hAnsi="Tahoma" w:cs="Tahoma"/>
          <w:b/>
          <w:sz w:val="21"/>
          <w:szCs w:val="21"/>
        </w:rPr>
      </w:pPr>
    </w:p>
    <w:p w14:paraId="48A1F0F8"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TYPES OF SAVANNA</w:t>
      </w:r>
    </w:p>
    <w:p w14:paraId="07A63AFB" w14:textId="77777777" w:rsidR="00351FE6" w:rsidRPr="00902294" w:rsidRDefault="00351FE6" w:rsidP="004A67C5">
      <w:pPr>
        <w:rPr>
          <w:rFonts w:ascii="Tahoma" w:hAnsi="Tahoma" w:cs="Tahoma"/>
          <w:sz w:val="21"/>
          <w:szCs w:val="21"/>
        </w:rPr>
      </w:pPr>
      <w:r w:rsidRPr="00902294">
        <w:rPr>
          <w:rFonts w:ascii="Tahoma" w:hAnsi="Tahoma" w:cs="Tahoma"/>
          <w:sz w:val="21"/>
          <w:szCs w:val="21"/>
        </w:rPr>
        <w:t>Basically, there are four major types of savanna in Nigeria, namely;</w:t>
      </w:r>
    </w:p>
    <w:p w14:paraId="0F315D58" w14:textId="77777777" w:rsidR="00351FE6" w:rsidRPr="00902294" w:rsidRDefault="00351FE6" w:rsidP="004A67C5">
      <w:pPr>
        <w:numPr>
          <w:ilvl w:val="0"/>
          <w:numId w:val="56"/>
        </w:numPr>
        <w:ind w:left="720"/>
        <w:rPr>
          <w:rFonts w:ascii="Tahoma" w:hAnsi="Tahoma" w:cs="Tahoma"/>
          <w:sz w:val="21"/>
          <w:szCs w:val="21"/>
        </w:rPr>
      </w:pPr>
      <w:r w:rsidRPr="00902294">
        <w:rPr>
          <w:rFonts w:ascii="Tahoma" w:hAnsi="Tahoma" w:cs="Tahoma"/>
          <w:sz w:val="21"/>
          <w:szCs w:val="21"/>
        </w:rPr>
        <w:t>Southern guinea savanna</w:t>
      </w:r>
    </w:p>
    <w:p w14:paraId="73D6A83F" w14:textId="77777777" w:rsidR="00351FE6" w:rsidRPr="00902294" w:rsidRDefault="00351FE6" w:rsidP="004A67C5">
      <w:pPr>
        <w:numPr>
          <w:ilvl w:val="0"/>
          <w:numId w:val="56"/>
        </w:numPr>
        <w:ind w:left="720"/>
        <w:rPr>
          <w:rFonts w:ascii="Tahoma" w:hAnsi="Tahoma" w:cs="Tahoma"/>
          <w:sz w:val="21"/>
          <w:szCs w:val="21"/>
        </w:rPr>
      </w:pPr>
      <w:r w:rsidRPr="00902294">
        <w:rPr>
          <w:rFonts w:ascii="Tahoma" w:hAnsi="Tahoma" w:cs="Tahoma"/>
          <w:sz w:val="21"/>
          <w:szCs w:val="21"/>
        </w:rPr>
        <w:t>Northern guinea savanna</w:t>
      </w:r>
    </w:p>
    <w:p w14:paraId="0D016A55" w14:textId="77777777" w:rsidR="00351FE6" w:rsidRPr="00902294" w:rsidRDefault="00351FE6" w:rsidP="004A67C5">
      <w:pPr>
        <w:numPr>
          <w:ilvl w:val="0"/>
          <w:numId w:val="56"/>
        </w:numPr>
        <w:ind w:left="720"/>
        <w:rPr>
          <w:rFonts w:ascii="Tahoma" w:hAnsi="Tahoma" w:cs="Tahoma"/>
          <w:sz w:val="21"/>
          <w:szCs w:val="21"/>
        </w:rPr>
      </w:pPr>
      <w:r w:rsidRPr="00902294">
        <w:rPr>
          <w:rFonts w:ascii="Tahoma" w:hAnsi="Tahoma" w:cs="Tahoma"/>
          <w:sz w:val="21"/>
          <w:szCs w:val="21"/>
        </w:rPr>
        <w:t>Sudan savanna</w:t>
      </w:r>
    </w:p>
    <w:p w14:paraId="0A58F2A8" w14:textId="77777777" w:rsidR="00351FE6" w:rsidRPr="00902294" w:rsidRDefault="00351FE6" w:rsidP="004A67C5">
      <w:pPr>
        <w:numPr>
          <w:ilvl w:val="0"/>
          <w:numId w:val="56"/>
        </w:numPr>
        <w:ind w:left="720"/>
        <w:rPr>
          <w:rFonts w:ascii="Tahoma" w:hAnsi="Tahoma" w:cs="Tahoma"/>
          <w:sz w:val="21"/>
          <w:szCs w:val="21"/>
        </w:rPr>
      </w:pPr>
      <w:r w:rsidRPr="00902294">
        <w:rPr>
          <w:rFonts w:ascii="Tahoma" w:hAnsi="Tahoma" w:cs="Tahoma"/>
          <w:sz w:val="21"/>
          <w:szCs w:val="21"/>
        </w:rPr>
        <w:t>Sahel savanna</w:t>
      </w:r>
    </w:p>
    <w:p w14:paraId="1161DE37" w14:textId="77777777" w:rsidR="00351FE6" w:rsidRPr="00902294" w:rsidRDefault="00351FE6" w:rsidP="004A67C5">
      <w:pPr>
        <w:rPr>
          <w:rFonts w:ascii="Tahoma" w:hAnsi="Tahoma" w:cs="Tahoma"/>
          <w:sz w:val="21"/>
          <w:szCs w:val="21"/>
        </w:rPr>
      </w:pPr>
      <w:r w:rsidRPr="00902294">
        <w:rPr>
          <w:rFonts w:ascii="Tahoma" w:hAnsi="Tahoma" w:cs="Tahoma"/>
          <w:sz w:val="21"/>
          <w:szCs w:val="21"/>
        </w:rPr>
        <w:t>Southern guinea savanna is the largest biome in Nigeria</w:t>
      </w:r>
    </w:p>
    <w:p w14:paraId="7296ACE2" w14:textId="77777777" w:rsidR="00351FE6" w:rsidRPr="00902294" w:rsidRDefault="00351FE6" w:rsidP="00D31C1F">
      <w:pPr>
        <w:rPr>
          <w:rFonts w:ascii="Tahoma" w:hAnsi="Tahoma" w:cs="Tahoma"/>
          <w:b/>
          <w:sz w:val="21"/>
          <w:szCs w:val="21"/>
        </w:rPr>
      </w:pPr>
    </w:p>
    <w:p w14:paraId="19735031"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PLANTS DISTRIBUTION AND ADAPTATION IN GRASSLANDS</w:t>
      </w:r>
    </w:p>
    <w:p w14:paraId="77D82577" w14:textId="77777777" w:rsidR="00351FE6" w:rsidRPr="00902294" w:rsidRDefault="00351FE6" w:rsidP="004A67C5">
      <w:pPr>
        <w:rPr>
          <w:rFonts w:ascii="Tahoma" w:hAnsi="Tahoma" w:cs="Tahoma"/>
          <w:sz w:val="21"/>
          <w:szCs w:val="21"/>
        </w:rPr>
      </w:pPr>
      <w:r w:rsidRPr="00902294">
        <w:rPr>
          <w:rFonts w:ascii="Tahoma" w:hAnsi="Tahoma" w:cs="Tahoma"/>
          <w:sz w:val="21"/>
          <w:szCs w:val="21"/>
        </w:rPr>
        <w:t>The grassland plants include acacia, elephant grass, guinea grass, spear grass, palms, baobab trees e.t.c. their adaptive features include</w:t>
      </w:r>
    </w:p>
    <w:p w14:paraId="3A2232E1" w14:textId="77777777" w:rsidR="00351FE6" w:rsidRPr="00902294" w:rsidRDefault="00351FE6" w:rsidP="00D31C1F">
      <w:pPr>
        <w:numPr>
          <w:ilvl w:val="0"/>
          <w:numId w:val="73"/>
        </w:numPr>
        <w:rPr>
          <w:rFonts w:ascii="Tahoma" w:hAnsi="Tahoma" w:cs="Tahoma"/>
          <w:sz w:val="21"/>
          <w:szCs w:val="21"/>
        </w:rPr>
      </w:pPr>
      <w:r w:rsidRPr="00902294">
        <w:rPr>
          <w:rFonts w:ascii="Tahoma" w:hAnsi="Tahoma" w:cs="Tahoma"/>
          <w:sz w:val="21"/>
          <w:szCs w:val="21"/>
        </w:rPr>
        <w:t>Trees have thick corky barks to resist severe fire</w:t>
      </w:r>
    </w:p>
    <w:p w14:paraId="4D06A3E6" w14:textId="77777777" w:rsidR="00351FE6" w:rsidRPr="00902294" w:rsidRDefault="00351FE6" w:rsidP="00D31C1F">
      <w:pPr>
        <w:numPr>
          <w:ilvl w:val="0"/>
          <w:numId w:val="73"/>
        </w:numPr>
        <w:rPr>
          <w:rFonts w:ascii="Tahoma" w:hAnsi="Tahoma" w:cs="Tahoma"/>
          <w:sz w:val="21"/>
          <w:szCs w:val="21"/>
        </w:rPr>
      </w:pPr>
      <w:r w:rsidRPr="00902294">
        <w:rPr>
          <w:rFonts w:ascii="Tahoma" w:hAnsi="Tahoma" w:cs="Tahoma"/>
          <w:sz w:val="21"/>
          <w:szCs w:val="21"/>
        </w:rPr>
        <w:t>Grasses with underground stems to escape fire and drought</w:t>
      </w:r>
    </w:p>
    <w:p w14:paraId="12CA974F" w14:textId="77777777" w:rsidR="00351FE6" w:rsidRPr="00902294" w:rsidRDefault="00351FE6" w:rsidP="00D31C1F">
      <w:pPr>
        <w:numPr>
          <w:ilvl w:val="0"/>
          <w:numId w:val="73"/>
        </w:numPr>
        <w:rPr>
          <w:rFonts w:ascii="Tahoma" w:hAnsi="Tahoma" w:cs="Tahoma"/>
          <w:sz w:val="21"/>
          <w:szCs w:val="21"/>
        </w:rPr>
      </w:pPr>
      <w:r w:rsidRPr="00902294">
        <w:rPr>
          <w:rFonts w:ascii="Tahoma" w:hAnsi="Tahoma" w:cs="Tahoma"/>
          <w:sz w:val="21"/>
          <w:szCs w:val="21"/>
        </w:rPr>
        <w:t>Leaves with waxy surface in addition to cuticle covering to reduce transpiration</w:t>
      </w:r>
    </w:p>
    <w:p w14:paraId="011B62A2" w14:textId="77777777" w:rsidR="00351FE6" w:rsidRPr="00902294" w:rsidRDefault="00351FE6" w:rsidP="00D31C1F">
      <w:pPr>
        <w:numPr>
          <w:ilvl w:val="0"/>
          <w:numId w:val="73"/>
        </w:numPr>
        <w:rPr>
          <w:rFonts w:ascii="Tahoma" w:hAnsi="Tahoma" w:cs="Tahoma"/>
          <w:sz w:val="21"/>
          <w:szCs w:val="21"/>
        </w:rPr>
      </w:pPr>
      <w:r w:rsidRPr="00902294">
        <w:rPr>
          <w:rFonts w:ascii="Tahoma" w:hAnsi="Tahoma" w:cs="Tahoma"/>
          <w:sz w:val="21"/>
          <w:szCs w:val="21"/>
        </w:rPr>
        <w:t>Reduced or small leaves to reduce transpiration</w:t>
      </w:r>
    </w:p>
    <w:p w14:paraId="12A3856B" w14:textId="77777777" w:rsidR="00351FE6" w:rsidRPr="00902294" w:rsidRDefault="00351FE6" w:rsidP="00D31C1F">
      <w:pPr>
        <w:numPr>
          <w:ilvl w:val="0"/>
          <w:numId w:val="73"/>
        </w:numPr>
        <w:rPr>
          <w:rFonts w:ascii="Tahoma" w:hAnsi="Tahoma" w:cs="Tahoma"/>
          <w:sz w:val="21"/>
          <w:szCs w:val="21"/>
        </w:rPr>
      </w:pPr>
      <w:r w:rsidRPr="00902294">
        <w:rPr>
          <w:rFonts w:ascii="Tahoma" w:hAnsi="Tahoma" w:cs="Tahoma"/>
          <w:sz w:val="21"/>
          <w:szCs w:val="21"/>
        </w:rPr>
        <w:t>Presence of curly leaves to conserve water</w:t>
      </w:r>
    </w:p>
    <w:p w14:paraId="264225ED" w14:textId="77777777" w:rsidR="00351FE6" w:rsidRPr="00902294" w:rsidRDefault="00351FE6" w:rsidP="00D31C1F">
      <w:pPr>
        <w:numPr>
          <w:ilvl w:val="0"/>
          <w:numId w:val="73"/>
        </w:numPr>
        <w:rPr>
          <w:rFonts w:ascii="Tahoma" w:hAnsi="Tahoma" w:cs="Tahoma"/>
          <w:sz w:val="21"/>
          <w:szCs w:val="21"/>
        </w:rPr>
      </w:pPr>
      <w:r w:rsidRPr="00902294">
        <w:rPr>
          <w:rFonts w:ascii="Tahoma" w:hAnsi="Tahoma" w:cs="Tahoma"/>
          <w:sz w:val="21"/>
          <w:szCs w:val="21"/>
        </w:rPr>
        <w:t>Leaves fall (deciduous) in drying season to conserve water</w:t>
      </w:r>
    </w:p>
    <w:p w14:paraId="52B5C216" w14:textId="77777777" w:rsidR="00351FE6" w:rsidRPr="00902294" w:rsidRDefault="00351FE6" w:rsidP="00D31C1F">
      <w:pPr>
        <w:numPr>
          <w:ilvl w:val="0"/>
          <w:numId w:val="73"/>
        </w:numPr>
        <w:rPr>
          <w:rFonts w:ascii="Tahoma" w:hAnsi="Tahoma" w:cs="Tahoma"/>
          <w:sz w:val="21"/>
          <w:szCs w:val="21"/>
        </w:rPr>
      </w:pPr>
      <w:r w:rsidRPr="00902294">
        <w:rPr>
          <w:rFonts w:ascii="Tahoma" w:hAnsi="Tahoma" w:cs="Tahoma"/>
          <w:sz w:val="21"/>
          <w:szCs w:val="21"/>
        </w:rPr>
        <w:t>Baobab trees have broad and succulent leaves to conserve water</w:t>
      </w:r>
    </w:p>
    <w:p w14:paraId="21E3A50A" w14:textId="77777777" w:rsidR="00351FE6" w:rsidRPr="00902294" w:rsidRDefault="00351FE6" w:rsidP="00D31C1F">
      <w:pPr>
        <w:rPr>
          <w:rFonts w:ascii="Tahoma" w:hAnsi="Tahoma" w:cs="Tahoma"/>
          <w:sz w:val="21"/>
          <w:szCs w:val="21"/>
        </w:rPr>
      </w:pPr>
    </w:p>
    <w:p w14:paraId="353F471A"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ANIMALS DISTRIBUTION AND ADAPTATION IN A FOREST</w:t>
      </w:r>
    </w:p>
    <w:p w14:paraId="57977B73" w14:textId="77777777" w:rsidR="00351FE6" w:rsidRPr="00902294" w:rsidRDefault="00351FE6" w:rsidP="00D31C1F">
      <w:pPr>
        <w:rPr>
          <w:rFonts w:ascii="Tahoma" w:hAnsi="Tahoma" w:cs="Tahoma"/>
          <w:sz w:val="21"/>
          <w:szCs w:val="21"/>
        </w:rPr>
      </w:pPr>
      <w:r w:rsidRPr="00902294">
        <w:rPr>
          <w:rFonts w:ascii="Tahoma" w:hAnsi="Tahoma" w:cs="Tahoma"/>
          <w:sz w:val="21"/>
          <w:szCs w:val="21"/>
        </w:rPr>
        <w:t>Animals found in the forest include antelopes, elephants, giraffes, zebras, goats, cattle, grasshoppers, lizards, birds, lions, tigers, leopards, rats, snakes, grass cutters, kangaroos e.t.c. They adapt to this habitat in the following ways</w:t>
      </w:r>
    </w:p>
    <w:p w14:paraId="6967BDCC" w14:textId="77777777" w:rsidR="00351FE6" w:rsidRPr="00902294" w:rsidRDefault="00351FE6" w:rsidP="00D31C1F">
      <w:pPr>
        <w:numPr>
          <w:ilvl w:val="0"/>
          <w:numId w:val="74"/>
        </w:numPr>
        <w:rPr>
          <w:rFonts w:ascii="Tahoma" w:hAnsi="Tahoma" w:cs="Tahoma"/>
          <w:sz w:val="21"/>
          <w:szCs w:val="21"/>
        </w:rPr>
      </w:pPr>
      <w:r w:rsidRPr="00902294">
        <w:rPr>
          <w:rFonts w:ascii="Tahoma" w:hAnsi="Tahoma" w:cs="Tahoma"/>
          <w:sz w:val="21"/>
          <w:szCs w:val="21"/>
        </w:rPr>
        <w:t xml:space="preserve">Termites </w:t>
      </w:r>
      <w:proofErr w:type="gramStart"/>
      <w:r w:rsidRPr="00902294">
        <w:rPr>
          <w:rFonts w:ascii="Tahoma" w:hAnsi="Tahoma" w:cs="Tahoma"/>
          <w:sz w:val="21"/>
          <w:szCs w:val="21"/>
        </w:rPr>
        <w:t>lived in air conditioned</w:t>
      </w:r>
      <w:proofErr w:type="gramEnd"/>
      <w:r w:rsidRPr="00902294">
        <w:rPr>
          <w:rFonts w:ascii="Tahoma" w:hAnsi="Tahoma" w:cs="Tahoma"/>
          <w:sz w:val="21"/>
          <w:szCs w:val="21"/>
        </w:rPr>
        <w:t xml:space="preserve"> nests called anthills for cooling the animals.</w:t>
      </w:r>
    </w:p>
    <w:p w14:paraId="4BE91ED7" w14:textId="77777777" w:rsidR="00351FE6" w:rsidRPr="00902294" w:rsidRDefault="00351FE6" w:rsidP="00D31C1F">
      <w:pPr>
        <w:numPr>
          <w:ilvl w:val="0"/>
          <w:numId w:val="74"/>
        </w:numPr>
        <w:rPr>
          <w:rFonts w:ascii="Tahoma" w:hAnsi="Tahoma" w:cs="Tahoma"/>
          <w:sz w:val="21"/>
          <w:szCs w:val="21"/>
        </w:rPr>
      </w:pPr>
      <w:r w:rsidRPr="00902294">
        <w:rPr>
          <w:rFonts w:ascii="Tahoma" w:hAnsi="Tahoma" w:cs="Tahoma"/>
          <w:sz w:val="21"/>
          <w:szCs w:val="21"/>
        </w:rPr>
        <w:t>Rats burrow into the soil to avoid excessive heat and fire</w:t>
      </w:r>
    </w:p>
    <w:p w14:paraId="4950EEE1" w14:textId="77777777" w:rsidR="00351FE6" w:rsidRPr="00902294" w:rsidRDefault="00351FE6" w:rsidP="00D31C1F">
      <w:pPr>
        <w:numPr>
          <w:ilvl w:val="0"/>
          <w:numId w:val="74"/>
        </w:numPr>
        <w:rPr>
          <w:rFonts w:ascii="Tahoma" w:hAnsi="Tahoma" w:cs="Tahoma"/>
          <w:sz w:val="21"/>
          <w:szCs w:val="21"/>
        </w:rPr>
      </w:pPr>
      <w:r w:rsidRPr="00902294">
        <w:rPr>
          <w:rFonts w:ascii="Tahoma" w:hAnsi="Tahoma" w:cs="Tahoma"/>
          <w:sz w:val="21"/>
          <w:szCs w:val="21"/>
        </w:rPr>
        <w:t xml:space="preserve">Zebras and giraffes can camouflage using their </w:t>
      </w:r>
      <w:proofErr w:type="spellStart"/>
      <w:r w:rsidRPr="00902294">
        <w:rPr>
          <w:rFonts w:ascii="Tahoma" w:hAnsi="Tahoma" w:cs="Tahoma"/>
          <w:sz w:val="21"/>
          <w:szCs w:val="21"/>
        </w:rPr>
        <w:t>colours</w:t>
      </w:r>
      <w:proofErr w:type="spellEnd"/>
      <w:r w:rsidRPr="00902294">
        <w:rPr>
          <w:rFonts w:ascii="Tahoma" w:hAnsi="Tahoma" w:cs="Tahoma"/>
          <w:sz w:val="21"/>
          <w:szCs w:val="21"/>
        </w:rPr>
        <w:t>.</w:t>
      </w:r>
    </w:p>
    <w:p w14:paraId="40E9003C" w14:textId="77777777" w:rsidR="00351FE6" w:rsidRPr="00902294" w:rsidRDefault="00351FE6" w:rsidP="00D31C1F">
      <w:pPr>
        <w:numPr>
          <w:ilvl w:val="0"/>
          <w:numId w:val="74"/>
        </w:numPr>
        <w:rPr>
          <w:rFonts w:ascii="Tahoma" w:hAnsi="Tahoma" w:cs="Tahoma"/>
          <w:sz w:val="21"/>
          <w:szCs w:val="21"/>
        </w:rPr>
      </w:pPr>
      <w:r w:rsidRPr="00902294">
        <w:rPr>
          <w:rFonts w:ascii="Tahoma" w:hAnsi="Tahoma" w:cs="Tahoma"/>
          <w:sz w:val="21"/>
          <w:szCs w:val="21"/>
        </w:rPr>
        <w:t>Lions, tigers and leopards have powerful claws and teeth for attacking animals.</w:t>
      </w:r>
    </w:p>
    <w:p w14:paraId="45BAD71D" w14:textId="77777777" w:rsidR="00351FE6" w:rsidRPr="00902294" w:rsidRDefault="00351FE6" w:rsidP="00D31C1F">
      <w:pPr>
        <w:numPr>
          <w:ilvl w:val="0"/>
          <w:numId w:val="74"/>
        </w:numPr>
        <w:rPr>
          <w:rFonts w:ascii="Tahoma" w:hAnsi="Tahoma" w:cs="Tahoma"/>
          <w:sz w:val="21"/>
          <w:szCs w:val="21"/>
        </w:rPr>
      </w:pPr>
      <w:r w:rsidRPr="00902294">
        <w:rPr>
          <w:rFonts w:ascii="Tahoma" w:hAnsi="Tahoma" w:cs="Tahoma"/>
          <w:sz w:val="21"/>
          <w:szCs w:val="21"/>
        </w:rPr>
        <w:t>Kangaroos have long legs to help them escape from danger and also have pocket of flesh to shield their young ones from hot weather and attack.</w:t>
      </w:r>
    </w:p>
    <w:p w14:paraId="2BDB3ACB" w14:textId="77777777" w:rsidR="00351FE6" w:rsidRPr="00902294" w:rsidRDefault="00351FE6" w:rsidP="00D31C1F">
      <w:pPr>
        <w:numPr>
          <w:ilvl w:val="0"/>
          <w:numId w:val="74"/>
        </w:numPr>
        <w:rPr>
          <w:rFonts w:ascii="Tahoma" w:hAnsi="Tahoma" w:cs="Tahoma"/>
          <w:sz w:val="21"/>
          <w:szCs w:val="21"/>
        </w:rPr>
      </w:pPr>
      <w:r w:rsidRPr="00902294">
        <w:rPr>
          <w:rFonts w:ascii="Tahoma" w:hAnsi="Tahoma" w:cs="Tahoma"/>
          <w:sz w:val="21"/>
          <w:szCs w:val="21"/>
        </w:rPr>
        <w:t>Elephants and lion move in groups or herds to achieve strength in number</w:t>
      </w:r>
    </w:p>
    <w:p w14:paraId="146B4D9F" w14:textId="77777777" w:rsidR="00351FE6" w:rsidRPr="00902294" w:rsidRDefault="00351FE6" w:rsidP="00D31C1F">
      <w:pPr>
        <w:rPr>
          <w:rFonts w:ascii="Tahoma" w:hAnsi="Tahoma" w:cs="Tahoma"/>
          <w:b/>
          <w:sz w:val="21"/>
          <w:szCs w:val="21"/>
        </w:rPr>
      </w:pPr>
    </w:p>
    <w:p w14:paraId="738D985D"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FOOD CHAINS IN GRASSLAND</w:t>
      </w:r>
    </w:p>
    <w:p w14:paraId="1A1B0C31" w14:textId="77777777" w:rsidR="00351FE6" w:rsidRPr="00902294" w:rsidRDefault="00351FE6" w:rsidP="00D31C1F">
      <w:pPr>
        <w:rPr>
          <w:rFonts w:ascii="Tahoma" w:hAnsi="Tahoma" w:cs="Tahoma"/>
          <w:sz w:val="21"/>
          <w:szCs w:val="21"/>
        </w:rPr>
      </w:pPr>
      <w:r w:rsidRPr="00902294">
        <w:rPr>
          <w:rFonts w:ascii="Tahoma" w:hAnsi="Tahoma" w:cs="Tahoma"/>
          <w:sz w:val="21"/>
          <w:szCs w:val="21"/>
        </w:rPr>
        <w:t>There are several food chains due to numerous animals</w:t>
      </w:r>
    </w:p>
    <w:p w14:paraId="1AAF7691" w14:textId="77777777" w:rsidR="00351FE6" w:rsidRPr="00902294" w:rsidRDefault="00351FE6" w:rsidP="00D31C1F">
      <w:pPr>
        <w:numPr>
          <w:ilvl w:val="0"/>
          <w:numId w:val="57"/>
        </w:numPr>
        <w:rPr>
          <w:rFonts w:ascii="Tahoma" w:hAnsi="Tahoma" w:cs="Tahoma"/>
          <w:sz w:val="21"/>
          <w:szCs w:val="21"/>
        </w:rPr>
      </w:pPr>
      <w:r w:rsidRPr="00902294">
        <w:rPr>
          <w:rFonts w:ascii="Tahoma" w:hAnsi="Tahoma" w:cs="Tahoma"/>
          <w:sz w:val="21"/>
          <w:szCs w:val="21"/>
        </w:rPr>
        <w:lastRenderedPageBreak/>
        <w:t xml:space="preserve">Grass </w:t>
      </w:r>
      <w:r w:rsidRPr="00902294">
        <w:rPr>
          <w:rFonts w:ascii="Calibri" w:hAnsi="Calibri" w:cs="Tahoma"/>
          <w:sz w:val="21"/>
          <w:szCs w:val="21"/>
        </w:rPr>
        <w:t>→</w:t>
      </w:r>
      <w:r w:rsidRPr="00902294">
        <w:rPr>
          <w:rFonts w:ascii="Tahoma" w:hAnsi="Tahoma" w:cs="Tahoma"/>
          <w:sz w:val="21"/>
          <w:szCs w:val="21"/>
        </w:rPr>
        <w:t xml:space="preserve"> grasshoppers</w:t>
      </w:r>
      <w:r w:rsidRPr="00902294">
        <w:rPr>
          <w:rFonts w:ascii="Calibri" w:hAnsi="Calibri" w:cs="Tahoma"/>
          <w:sz w:val="21"/>
          <w:szCs w:val="21"/>
        </w:rPr>
        <w:t>→</w:t>
      </w:r>
      <w:r w:rsidRPr="00902294">
        <w:rPr>
          <w:rFonts w:ascii="Tahoma" w:hAnsi="Tahoma" w:cs="Tahoma"/>
          <w:sz w:val="21"/>
          <w:szCs w:val="21"/>
        </w:rPr>
        <w:t xml:space="preserve"> lizards </w:t>
      </w:r>
      <w:r w:rsidRPr="00902294">
        <w:rPr>
          <w:rFonts w:ascii="Calibri" w:hAnsi="Calibri" w:cs="Tahoma"/>
          <w:sz w:val="21"/>
          <w:szCs w:val="21"/>
        </w:rPr>
        <w:t>→</w:t>
      </w:r>
      <w:r w:rsidRPr="00902294">
        <w:rPr>
          <w:rFonts w:ascii="Tahoma" w:hAnsi="Tahoma" w:cs="Tahoma"/>
          <w:sz w:val="21"/>
          <w:szCs w:val="21"/>
        </w:rPr>
        <w:t xml:space="preserve"> snakes</w:t>
      </w:r>
    </w:p>
    <w:p w14:paraId="58644615" w14:textId="77777777" w:rsidR="00351FE6" w:rsidRPr="00902294" w:rsidRDefault="00351FE6" w:rsidP="00D31C1F">
      <w:pPr>
        <w:numPr>
          <w:ilvl w:val="0"/>
          <w:numId w:val="57"/>
        </w:numPr>
        <w:rPr>
          <w:rFonts w:ascii="Tahoma" w:hAnsi="Tahoma" w:cs="Tahoma"/>
          <w:sz w:val="21"/>
          <w:szCs w:val="21"/>
        </w:rPr>
      </w:pPr>
      <w:r w:rsidRPr="00902294">
        <w:rPr>
          <w:rFonts w:ascii="Tahoma" w:hAnsi="Tahoma" w:cs="Tahoma"/>
          <w:sz w:val="21"/>
          <w:szCs w:val="21"/>
        </w:rPr>
        <w:t xml:space="preserve">Grass </w:t>
      </w:r>
      <w:r w:rsidRPr="00902294">
        <w:rPr>
          <w:rFonts w:ascii="Calibri" w:hAnsi="Calibri" w:cs="Tahoma"/>
          <w:sz w:val="21"/>
          <w:szCs w:val="21"/>
        </w:rPr>
        <w:t>→</w:t>
      </w:r>
      <w:r w:rsidRPr="00902294">
        <w:rPr>
          <w:rFonts w:ascii="Tahoma" w:hAnsi="Tahoma" w:cs="Tahoma"/>
          <w:sz w:val="21"/>
          <w:szCs w:val="21"/>
        </w:rPr>
        <w:t xml:space="preserve"> grasshoppers </w:t>
      </w:r>
      <w:r w:rsidRPr="00902294">
        <w:rPr>
          <w:rFonts w:ascii="Calibri" w:hAnsi="Calibri" w:cs="Tahoma"/>
          <w:sz w:val="21"/>
          <w:szCs w:val="21"/>
        </w:rPr>
        <w:t>→</w:t>
      </w:r>
      <w:r w:rsidRPr="00902294">
        <w:rPr>
          <w:rFonts w:ascii="Tahoma" w:hAnsi="Tahoma" w:cs="Tahoma"/>
          <w:sz w:val="21"/>
          <w:szCs w:val="21"/>
        </w:rPr>
        <w:t xml:space="preserve"> toads </w:t>
      </w:r>
      <w:r w:rsidRPr="00902294">
        <w:rPr>
          <w:rFonts w:ascii="Calibri" w:hAnsi="Calibri" w:cs="Tahoma"/>
          <w:sz w:val="21"/>
          <w:szCs w:val="21"/>
        </w:rPr>
        <w:t>→</w:t>
      </w:r>
      <w:r w:rsidRPr="00902294">
        <w:rPr>
          <w:rFonts w:ascii="Tahoma" w:hAnsi="Tahoma" w:cs="Tahoma"/>
          <w:sz w:val="21"/>
          <w:szCs w:val="21"/>
        </w:rPr>
        <w:t xml:space="preserve"> birds</w:t>
      </w:r>
    </w:p>
    <w:p w14:paraId="19E17051" w14:textId="77777777" w:rsidR="00351FE6" w:rsidRPr="00902294" w:rsidRDefault="00351FE6" w:rsidP="00D31C1F">
      <w:pPr>
        <w:numPr>
          <w:ilvl w:val="0"/>
          <w:numId w:val="57"/>
        </w:numPr>
        <w:rPr>
          <w:rFonts w:ascii="Tahoma" w:hAnsi="Tahoma" w:cs="Tahoma"/>
          <w:sz w:val="21"/>
          <w:szCs w:val="21"/>
        </w:rPr>
      </w:pPr>
      <w:r w:rsidRPr="00902294">
        <w:rPr>
          <w:rFonts w:ascii="Tahoma" w:hAnsi="Tahoma" w:cs="Tahoma"/>
          <w:sz w:val="21"/>
          <w:szCs w:val="21"/>
        </w:rPr>
        <w:t xml:space="preserve">Grass </w:t>
      </w:r>
      <w:r w:rsidRPr="00902294">
        <w:rPr>
          <w:rFonts w:ascii="Calibri" w:hAnsi="Calibri" w:cs="Tahoma"/>
          <w:sz w:val="21"/>
          <w:szCs w:val="21"/>
        </w:rPr>
        <w:t>→</w:t>
      </w:r>
      <w:r w:rsidRPr="00902294">
        <w:rPr>
          <w:rFonts w:ascii="Tahoma" w:hAnsi="Tahoma" w:cs="Tahoma"/>
          <w:sz w:val="21"/>
          <w:szCs w:val="21"/>
        </w:rPr>
        <w:t xml:space="preserve"> zebras </w:t>
      </w:r>
      <w:r w:rsidRPr="00902294">
        <w:rPr>
          <w:rFonts w:ascii="Calibri" w:hAnsi="Calibri" w:cs="Tahoma"/>
          <w:sz w:val="21"/>
          <w:szCs w:val="21"/>
        </w:rPr>
        <w:t>→</w:t>
      </w:r>
      <w:r w:rsidRPr="00902294">
        <w:rPr>
          <w:rFonts w:ascii="Tahoma" w:hAnsi="Tahoma" w:cs="Tahoma"/>
          <w:sz w:val="21"/>
          <w:szCs w:val="21"/>
        </w:rPr>
        <w:t xml:space="preserve"> lions</w:t>
      </w:r>
    </w:p>
    <w:p w14:paraId="789EA159" w14:textId="77777777" w:rsidR="003E4A60" w:rsidRPr="00902294" w:rsidRDefault="003E4A60" w:rsidP="00D31C1F">
      <w:pPr>
        <w:rPr>
          <w:rFonts w:ascii="Tahoma" w:hAnsi="Tahoma" w:cs="Tahoma"/>
          <w:b/>
          <w:sz w:val="21"/>
          <w:szCs w:val="21"/>
        </w:rPr>
      </w:pPr>
    </w:p>
    <w:p w14:paraId="78A0CFEF"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EVALUATION</w:t>
      </w:r>
    </w:p>
    <w:p w14:paraId="4C5606B9" w14:textId="77777777" w:rsidR="00351FE6" w:rsidRPr="00902294" w:rsidRDefault="00351FE6" w:rsidP="00D31C1F">
      <w:pPr>
        <w:numPr>
          <w:ilvl w:val="0"/>
          <w:numId w:val="60"/>
        </w:numPr>
        <w:rPr>
          <w:rFonts w:ascii="Tahoma" w:hAnsi="Tahoma" w:cs="Tahoma"/>
          <w:sz w:val="21"/>
          <w:szCs w:val="21"/>
        </w:rPr>
      </w:pPr>
      <w:r w:rsidRPr="00902294">
        <w:rPr>
          <w:rFonts w:ascii="Tahoma" w:hAnsi="Tahoma" w:cs="Tahoma"/>
          <w:sz w:val="21"/>
          <w:szCs w:val="21"/>
        </w:rPr>
        <w:t>Describe a grassland</w:t>
      </w:r>
    </w:p>
    <w:p w14:paraId="1B4CCDA3" w14:textId="77777777" w:rsidR="00351FE6" w:rsidRPr="00902294" w:rsidRDefault="00351FE6" w:rsidP="00D31C1F">
      <w:pPr>
        <w:numPr>
          <w:ilvl w:val="0"/>
          <w:numId w:val="60"/>
        </w:numPr>
        <w:rPr>
          <w:rFonts w:ascii="Tahoma" w:hAnsi="Tahoma" w:cs="Tahoma"/>
          <w:sz w:val="21"/>
          <w:szCs w:val="21"/>
        </w:rPr>
      </w:pPr>
      <w:r w:rsidRPr="00902294">
        <w:rPr>
          <w:rFonts w:ascii="Tahoma" w:hAnsi="Tahoma" w:cs="Tahoma"/>
          <w:sz w:val="21"/>
          <w:szCs w:val="21"/>
        </w:rPr>
        <w:t>State four characteristics of a grassland</w:t>
      </w:r>
    </w:p>
    <w:p w14:paraId="6C79A54D" w14:textId="77777777" w:rsidR="00351FE6" w:rsidRPr="00902294" w:rsidRDefault="00351FE6" w:rsidP="00D31C1F">
      <w:pPr>
        <w:numPr>
          <w:ilvl w:val="0"/>
          <w:numId w:val="60"/>
        </w:numPr>
        <w:rPr>
          <w:rFonts w:ascii="Tahoma" w:hAnsi="Tahoma" w:cs="Tahoma"/>
          <w:sz w:val="21"/>
          <w:szCs w:val="21"/>
        </w:rPr>
      </w:pPr>
      <w:r w:rsidRPr="00902294">
        <w:rPr>
          <w:rFonts w:ascii="Tahoma" w:hAnsi="Tahoma" w:cs="Tahoma"/>
          <w:sz w:val="21"/>
          <w:szCs w:val="21"/>
        </w:rPr>
        <w:t>List 4 plants and 4 animals of the grassland and explain how each adapt to this habitat</w:t>
      </w:r>
    </w:p>
    <w:p w14:paraId="11C778EE" w14:textId="77777777" w:rsidR="002B3EBC" w:rsidRPr="00902294" w:rsidRDefault="002B3EBC" w:rsidP="00D31C1F">
      <w:pPr>
        <w:rPr>
          <w:rFonts w:ascii="Tahoma" w:hAnsi="Tahoma" w:cs="Tahoma"/>
          <w:b/>
          <w:sz w:val="21"/>
          <w:szCs w:val="21"/>
        </w:rPr>
      </w:pPr>
    </w:p>
    <w:p w14:paraId="2C7702FA"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ARID LANDS [DESERTS]</w:t>
      </w:r>
    </w:p>
    <w:p w14:paraId="6CB9F35B" w14:textId="77777777" w:rsidR="00351FE6" w:rsidRPr="00902294" w:rsidRDefault="00351FE6" w:rsidP="00D31C1F">
      <w:pPr>
        <w:rPr>
          <w:rFonts w:ascii="Tahoma" w:hAnsi="Tahoma" w:cs="Tahoma"/>
          <w:sz w:val="21"/>
          <w:szCs w:val="21"/>
        </w:rPr>
      </w:pPr>
      <w:r w:rsidRPr="00902294">
        <w:rPr>
          <w:rFonts w:ascii="Tahoma" w:hAnsi="Tahoma" w:cs="Tahoma"/>
          <w:sz w:val="21"/>
          <w:szCs w:val="21"/>
        </w:rPr>
        <w:t>These are areas of very low rainfall and high evaporation rate. They are the driest habitats, receiving less than 25cm annual rainfall. Arid lands are of two types;</w:t>
      </w:r>
    </w:p>
    <w:p w14:paraId="34B9CF4A" w14:textId="77777777" w:rsidR="00351FE6" w:rsidRPr="00902294" w:rsidRDefault="00351FE6" w:rsidP="004A67C5">
      <w:pPr>
        <w:numPr>
          <w:ilvl w:val="0"/>
          <w:numId w:val="75"/>
        </w:numPr>
        <w:tabs>
          <w:tab w:val="clear" w:pos="360"/>
        </w:tabs>
        <w:ind w:left="720"/>
        <w:rPr>
          <w:rFonts w:ascii="Tahoma" w:hAnsi="Tahoma" w:cs="Tahoma"/>
          <w:sz w:val="21"/>
          <w:szCs w:val="21"/>
        </w:rPr>
      </w:pPr>
      <w:r w:rsidRPr="00902294">
        <w:rPr>
          <w:rFonts w:ascii="Tahoma" w:hAnsi="Tahoma" w:cs="Tahoma"/>
          <w:sz w:val="21"/>
          <w:szCs w:val="21"/>
        </w:rPr>
        <w:t xml:space="preserve">Hot deserts e.g. </w:t>
      </w:r>
      <w:proofErr w:type="gramStart"/>
      <w:r w:rsidRPr="00902294">
        <w:rPr>
          <w:rFonts w:ascii="Tahoma" w:hAnsi="Tahoma" w:cs="Tahoma"/>
          <w:sz w:val="21"/>
          <w:szCs w:val="21"/>
        </w:rPr>
        <w:t>Sahara desert</w:t>
      </w:r>
      <w:proofErr w:type="gramEnd"/>
      <w:r w:rsidRPr="00902294">
        <w:rPr>
          <w:rFonts w:ascii="Tahoma" w:hAnsi="Tahoma" w:cs="Tahoma"/>
          <w:sz w:val="21"/>
          <w:szCs w:val="21"/>
        </w:rPr>
        <w:t xml:space="preserve"> (North Africa), Kalahari desert (South Africa)</w:t>
      </w:r>
    </w:p>
    <w:p w14:paraId="57520CA5" w14:textId="77777777" w:rsidR="00351FE6" w:rsidRPr="00902294" w:rsidRDefault="00351FE6" w:rsidP="004A67C5">
      <w:pPr>
        <w:numPr>
          <w:ilvl w:val="0"/>
          <w:numId w:val="75"/>
        </w:numPr>
        <w:tabs>
          <w:tab w:val="clear" w:pos="360"/>
        </w:tabs>
        <w:ind w:left="720"/>
        <w:rPr>
          <w:rFonts w:ascii="Tahoma" w:hAnsi="Tahoma" w:cs="Tahoma"/>
          <w:sz w:val="21"/>
          <w:szCs w:val="21"/>
        </w:rPr>
      </w:pPr>
      <w:r w:rsidRPr="00902294">
        <w:rPr>
          <w:rFonts w:ascii="Tahoma" w:hAnsi="Tahoma" w:cs="Tahoma"/>
          <w:sz w:val="21"/>
          <w:szCs w:val="21"/>
        </w:rPr>
        <w:t>Cold deserts e.g. desert in North America</w:t>
      </w:r>
    </w:p>
    <w:p w14:paraId="01BBE9B7" w14:textId="77777777" w:rsidR="003E4A60" w:rsidRPr="00902294" w:rsidRDefault="003E4A60" w:rsidP="00D31C1F">
      <w:pPr>
        <w:tabs>
          <w:tab w:val="left" w:pos="2160"/>
        </w:tabs>
        <w:rPr>
          <w:rFonts w:ascii="Tahoma" w:hAnsi="Tahoma" w:cs="Tahoma"/>
          <w:b/>
          <w:sz w:val="21"/>
          <w:szCs w:val="21"/>
        </w:rPr>
      </w:pPr>
      <w:r w:rsidRPr="00902294">
        <w:rPr>
          <w:rFonts w:ascii="Tahoma" w:hAnsi="Tahoma" w:cs="Tahoma"/>
          <w:b/>
          <w:sz w:val="21"/>
          <w:szCs w:val="21"/>
        </w:rPr>
        <w:tab/>
      </w:r>
    </w:p>
    <w:p w14:paraId="2101C7CE"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CHARACTERISTICS OF A DESERT</w:t>
      </w:r>
    </w:p>
    <w:p w14:paraId="5C5AF7C3" w14:textId="77777777" w:rsidR="00351FE6" w:rsidRPr="00902294" w:rsidRDefault="00351FE6" w:rsidP="00D31C1F">
      <w:pPr>
        <w:pStyle w:val="ListParagraph"/>
        <w:numPr>
          <w:ilvl w:val="1"/>
          <w:numId w:val="50"/>
        </w:numPr>
        <w:tabs>
          <w:tab w:val="num" w:pos="810"/>
        </w:tabs>
        <w:spacing w:after="0" w:line="240" w:lineRule="auto"/>
        <w:ind w:hanging="1080"/>
        <w:rPr>
          <w:rFonts w:ascii="Tahoma" w:hAnsi="Tahoma" w:cs="Tahoma"/>
          <w:sz w:val="21"/>
          <w:szCs w:val="21"/>
        </w:rPr>
      </w:pPr>
      <w:r w:rsidRPr="00902294">
        <w:rPr>
          <w:rFonts w:ascii="Tahoma" w:hAnsi="Tahoma" w:cs="Tahoma"/>
          <w:sz w:val="21"/>
          <w:szCs w:val="21"/>
        </w:rPr>
        <w:t>Water is very scarce</w:t>
      </w:r>
    </w:p>
    <w:p w14:paraId="28DFE116" w14:textId="77777777" w:rsidR="00351FE6" w:rsidRPr="00902294" w:rsidRDefault="00351FE6" w:rsidP="00D31C1F">
      <w:pPr>
        <w:numPr>
          <w:ilvl w:val="1"/>
          <w:numId w:val="50"/>
        </w:numPr>
        <w:tabs>
          <w:tab w:val="num" w:pos="810"/>
        </w:tabs>
        <w:ind w:hanging="1080"/>
        <w:rPr>
          <w:rFonts w:ascii="Tahoma" w:hAnsi="Tahoma" w:cs="Tahoma"/>
          <w:sz w:val="21"/>
          <w:szCs w:val="21"/>
        </w:rPr>
      </w:pPr>
      <w:r w:rsidRPr="00902294">
        <w:rPr>
          <w:rFonts w:ascii="Tahoma" w:hAnsi="Tahoma" w:cs="Tahoma"/>
          <w:sz w:val="21"/>
          <w:szCs w:val="21"/>
        </w:rPr>
        <w:t>Temperature is very high by the day and very low by the night</w:t>
      </w:r>
    </w:p>
    <w:p w14:paraId="2FCADC64" w14:textId="77777777" w:rsidR="00351FE6" w:rsidRPr="00902294" w:rsidRDefault="00351FE6" w:rsidP="00D31C1F">
      <w:pPr>
        <w:numPr>
          <w:ilvl w:val="1"/>
          <w:numId w:val="50"/>
        </w:numPr>
        <w:tabs>
          <w:tab w:val="num" w:pos="810"/>
        </w:tabs>
        <w:ind w:hanging="1080"/>
        <w:rPr>
          <w:rFonts w:ascii="Tahoma" w:hAnsi="Tahoma" w:cs="Tahoma"/>
          <w:sz w:val="21"/>
          <w:szCs w:val="21"/>
        </w:rPr>
      </w:pPr>
      <w:r w:rsidRPr="00902294">
        <w:rPr>
          <w:rFonts w:ascii="Tahoma" w:hAnsi="Tahoma" w:cs="Tahoma"/>
          <w:sz w:val="21"/>
          <w:szCs w:val="21"/>
        </w:rPr>
        <w:t>Vegetation is very scanty</w:t>
      </w:r>
    </w:p>
    <w:p w14:paraId="1475A22D" w14:textId="77777777" w:rsidR="00351FE6" w:rsidRPr="00902294" w:rsidRDefault="00351FE6" w:rsidP="00D31C1F">
      <w:pPr>
        <w:numPr>
          <w:ilvl w:val="1"/>
          <w:numId w:val="50"/>
        </w:numPr>
        <w:tabs>
          <w:tab w:val="num" w:pos="810"/>
        </w:tabs>
        <w:ind w:hanging="1080"/>
        <w:rPr>
          <w:rFonts w:ascii="Tahoma" w:hAnsi="Tahoma" w:cs="Tahoma"/>
          <w:sz w:val="21"/>
          <w:szCs w:val="21"/>
        </w:rPr>
      </w:pPr>
      <w:r w:rsidRPr="00902294">
        <w:rPr>
          <w:rFonts w:ascii="Tahoma" w:hAnsi="Tahoma" w:cs="Tahoma"/>
          <w:sz w:val="21"/>
          <w:szCs w:val="21"/>
        </w:rPr>
        <w:t>The soils are sandy or rocky</w:t>
      </w:r>
    </w:p>
    <w:p w14:paraId="7FDB5483" w14:textId="77777777" w:rsidR="00351FE6" w:rsidRPr="00902294" w:rsidRDefault="00351FE6" w:rsidP="00D31C1F">
      <w:pPr>
        <w:numPr>
          <w:ilvl w:val="1"/>
          <w:numId w:val="50"/>
        </w:numPr>
        <w:tabs>
          <w:tab w:val="num" w:pos="810"/>
        </w:tabs>
        <w:ind w:hanging="1080"/>
        <w:rPr>
          <w:rFonts w:ascii="Tahoma" w:hAnsi="Tahoma" w:cs="Tahoma"/>
          <w:sz w:val="21"/>
          <w:szCs w:val="21"/>
        </w:rPr>
      </w:pPr>
      <w:r w:rsidRPr="00902294">
        <w:rPr>
          <w:rFonts w:ascii="Tahoma" w:hAnsi="Tahoma" w:cs="Tahoma"/>
          <w:sz w:val="21"/>
          <w:szCs w:val="21"/>
        </w:rPr>
        <w:t>Strong winds occur frequently and sunshine very intense</w:t>
      </w:r>
    </w:p>
    <w:p w14:paraId="1C462053" w14:textId="77777777" w:rsidR="00351FE6" w:rsidRPr="00902294" w:rsidRDefault="00351FE6" w:rsidP="00D31C1F">
      <w:pPr>
        <w:numPr>
          <w:ilvl w:val="1"/>
          <w:numId w:val="50"/>
        </w:numPr>
        <w:tabs>
          <w:tab w:val="num" w:pos="810"/>
        </w:tabs>
        <w:ind w:hanging="1080"/>
        <w:rPr>
          <w:rFonts w:ascii="Tahoma" w:hAnsi="Tahoma" w:cs="Tahoma"/>
          <w:sz w:val="21"/>
          <w:szCs w:val="21"/>
        </w:rPr>
      </w:pPr>
      <w:r w:rsidRPr="00902294">
        <w:rPr>
          <w:rFonts w:ascii="Tahoma" w:hAnsi="Tahoma" w:cs="Tahoma"/>
          <w:sz w:val="21"/>
          <w:szCs w:val="21"/>
        </w:rPr>
        <w:t>Presence of drought resistance plants (xerophytes)</w:t>
      </w:r>
    </w:p>
    <w:p w14:paraId="4952D802" w14:textId="77777777" w:rsidR="003E4A60" w:rsidRPr="00902294" w:rsidRDefault="003E4A60" w:rsidP="00D31C1F">
      <w:pPr>
        <w:rPr>
          <w:rFonts w:ascii="Tahoma" w:hAnsi="Tahoma" w:cs="Tahoma"/>
          <w:b/>
          <w:sz w:val="21"/>
          <w:szCs w:val="21"/>
        </w:rPr>
      </w:pPr>
    </w:p>
    <w:p w14:paraId="0A35A5FD"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PLANTS DISTRIBUTION AND ADAPTATION IN DESERTS</w:t>
      </w:r>
    </w:p>
    <w:p w14:paraId="472D858B" w14:textId="77777777" w:rsidR="00351FE6" w:rsidRPr="00902294" w:rsidRDefault="00351FE6" w:rsidP="00D31C1F">
      <w:pPr>
        <w:rPr>
          <w:rFonts w:ascii="Tahoma" w:hAnsi="Tahoma" w:cs="Tahoma"/>
          <w:sz w:val="21"/>
          <w:szCs w:val="21"/>
        </w:rPr>
      </w:pPr>
      <w:r w:rsidRPr="00902294">
        <w:rPr>
          <w:rFonts w:ascii="Tahoma" w:hAnsi="Tahoma" w:cs="Tahoma"/>
          <w:sz w:val="21"/>
          <w:szCs w:val="21"/>
        </w:rPr>
        <w:t>Deserts plants include thorny bushes, cacti, scattered dwarf acacia, date palm, wiring grasses, baobab trees and euphorbia species. They adapt to this habitat in the following ways;</w:t>
      </w:r>
    </w:p>
    <w:p w14:paraId="38690CE6" w14:textId="77777777" w:rsidR="00351FE6" w:rsidRPr="00902294" w:rsidRDefault="00351FE6" w:rsidP="00D31C1F">
      <w:pPr>
        <w:numPr>
          <w:ilvl w:val="0"/>
          <w:numId w:val="76"/>
        </w:numPr>
        <w:rPr>
          <w:rFonts w:ascii="Tahoma" w:hAnsi="Tahoma" w:cs="Tahoma"/>
          <w:sz w:val="21"/>
          <w:szCs w:val="21"/>
        </w:rPr>
      </w:pPr>
      <w:r w:rsidRPr="00902294">
        <w:rPr>
          <w:rFonts w:ascii="Tahoma" w:hAnsi="Tahoma" w:cs="Tahoma"/>
          <w:sz w:val="21"/>
          <w:szCs w:val="21"/>
        </w:rPr>
        <w:t>Plants have thin leaves to reduce transpiration</w:t>
      </w:r>
    </w:p>
    <w:p w14:paraId="3120A082" w14:textId="77777777" w:rsidR="00351FE6" w:rsidRPr="00902294" w:rsidRDefault="00351FE6" w:rsidP="00D31C1F">
      <w:pPr>
        <w:numPr>
          <w:ilvl w:val="0"/>
          <w:numId w:val="76"/>
        </w:numPr>
        <w:rPr>
          <w:rFonts w:ascii="Tahoma" w:hAnsi="Tahoma" w:cs="Tahoma"/>
          <w:sz w:val="21"/>
          <w:szCs w:val="21"/>
        </w:rPr>
      </w:pPr>
      <w:r w:rsidRPr="00902294">
        <w:rPr>
          <w:rFonts w:ascii="Tahoma" w:hAnsi="Tahoma" w:cs="Tahoma"/>
          <w:sz w:val="21"/>
          <w:szCs w:val="21"/>
        </w:rPr>
        <w:t>Cacti leafless have thorns to reduce transpiration and thick succulent stem to store water</w:t>
      </w:r>
    </w:p>
    <w:p w14:paraId="4BBA639B" w14:textId="77777777" w:rsidR="00351FE6" w:rsidRPr="00902294" w:rsidRDefault="00351FE6" w:rsidP="00D31C1F">
      <w:pPr>
        <w:numPr>
          <w:ilvl w:val="0"/>
          <w:numId w:val="76"/>
        </w:numPr>
        <w:rPr>
          <w:rFonts w:ascii="Tahoma" w:hAnsi="Tahoma" w:cs="Tahoma"/>
          <w:sz w:val="21"/>
          <w:szCs w:val="21"/>
        </w:rPr>
      </w:pPr>
      <w:r w:rsidRPr="00902294">
        <w:rPr>
          <w:rFonts w:ascii="Tahoma" w:hAnsi="Tahoma" w:cs="Tahoma"/>
          <w:sz w:val="21"/>
          <w:szCs w:val="21"/>
        </w:rPr>
        <w:t>Acacia (drought resistant) has deep roots which absorb underground water</w:t>
      </w:r>
    </w:p>
    <w:p w14:paraId="488C1CFB" w14:textId="77777777" w:rsidR="00351FE6" w:rsidRPr="00902294" w:rsidRDefault="00351FE6" w:rsidP="00D31C1F">
      <w:pPr>
        <w:numPr>
          <w:ilvl w:val="0"/>
          <w:numId w:val="76"/>
        </w:numPr>
        <w:rPr>
          <w:rFonts w:ascii="Tahoma" w:hAnsi="Tahoma" w:cs="Tahoma"/>
          <w:sz w:val="21"/>
          <w:szCs w:val="21"/>
        </w:rPr>
      </w:pPr>
      <w:r w:rsidRPr="00902294">
        <w:rPr>
          <w:rFonts w:ascii="Tahoma" w:hAnsi="Tahoma" w:cs="Tahoma"/>
          <w:sz w:val="21"/>
          <w:szCs w:val="21"/>
        </w:rPr>
        <w:t>Baobab tree has waxy leaves which can be hairy or needle shaped to reduce the rate of transpiration</w:t>
      </w:r>
    </w:p>
    <w:p w14:paraId="4240A3B2" w14:textId="77777777" w:rsidR="00351FE6" w:rsidRPr="00902294" w:rsidRDefault="00351FE6" w:rsidP="00D31C1F">
      <w:pPr>
        <w:numPr>
          <w:ilvl w:val="0"/>
          <w:numId w:val="76"/>
        </w:numPr>
        <w:rPr>
          <w:rFonts w:ascii="Tahoma" w:hAnsi="Tahoma" w:cs="Tahoma"/>
          <w:sz w:val="21"/>
          <w:szCs w:val="21"/>
        </w:rPr>
      </w:pPr>
      <w:r w:rsidRPr="00902294">
        <w:rPr>
          <w:rFonts w:ascii="Tahoma" w:hAnsi="Tahoma" w:cs="Tahoma"/>
          <w:sz w:val="21"/>
          <w:szCs w:val="21"/>
        </w:rPr>
        <w:t>Wiring grass has narrow and slender leaves to reduce transpiration.</w:t>
      </w:r>
    </w:p>
    <w:p w14:paraId="44D4CDB0" w14:textId="77777777" w:rsidR="003E4A60" w:rsidRPr="00902294" w:rsidRDefault="003E4A60" w:rsidP="00D31C1F">
      <w:pPr>
        <w:rPr>
          <w:rFonts w:ascii="Tahoma" w:hAnsi="Tahoma" w:cs="Tahoma"/>
          <w:b/>
          <w:sz w:val="21"/>
          <w:szCs w:val="21"/>
        </w:rPr>
      </w:pPr>
    </w:p>
    <w:p w14:paraId="32E3B39A"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ANIMAL DISTRIBUTION AND ADAPTATION IN DSERTS</w:t>
      </w:r>
    </w:p>
    <w:p w14:paraId="646DEC8A" w14:textId="77777777" w:rsidR="00351FE6" w:rsidRPr="00902294" w:rsidRDefault="00351FE6" w:rsidP="00D31C1F">
      <w:pPr>
        <w:rPr>
          <w:rFonts w:ascii="Tahoma" w:hAnsi="Tahoma" w:cs="Tahoma"/>
          <w:sz w:val="21"/>
          <w:szCs w:val="21"/>
        </w:rPr>
      </w:pPr>
      <w:r w:rsidRPr="00902294">
        <w:rPr>
          <w:rFonts w:ascii="Tahoma" w:hAnsi="Tahoma" w:cs="Tahoma"/>
          <w:sz w:val="21"/>
          <w:szCs w:val="21"/>
        </w:rPr>
        <w:t>The deserts animals include camel, rodents, lizards, snakes, zebras, desert tortoise, grasshoppers, wasps, ants e.t.c. They survive in the following ways;</w:t>
      </w:r>
    </w:p>
    <w:p w14:paraId="681862EA" w14:textId="77777777" w:rsidR="00351FE6" w:rsidRPr="00902294" w:rsidRDefault="00351FE6" w:rsidP="00D31C1F">
      <w:pPr>
        <w:numPr>
          <w:ilvl w:val="0"/>
          <w:numId w:val="77"/>
        </w:numPr>
        <w:rPr>
          <w:rFonts w:ascii="Tahoma" w:hAnsi="Tahoma" w:cs="Tahoma"/>
          <w:sz w:val="21"/>
          <w:szCs w:val="21"/>
        </w:rPr>
      </w:pPr>
      <w:r w:rsidRPr="00902294">
        <w:rPr>
          <w:rFonts w:ascii="Tahoma" w:hAnsi="Tahoma" w:cs="Tahoma"/>
          <w:sz w:val="21"/>
          <w:szCs w:val="21"/>
        </w:rPr>
        <w:t>Most desert animals excrete solid wastes to conserve water.</w:t>
      </w:r>
    </w:p>
    <w:p w14:paraId="0A97A3B9" w14:textId="77777777" w:rsidR="00351FE6" w:rsidRPr="00902294" w:rsidRDefault="00351FE6" w:rsidP="00D31C1F">
      <w:pPr>
        <w:numPr>
          <w:ilvl w:val="0"/>
          <w:numId w:val="77"/>
        </w:numPr>
        <w:rPr>
          <w:rFonts w:ascii="Tahoma" w:hAnsi="Tahoma" w:cs="Tahoma"/>
          <w:sz w:val="21"/>
          <w:szCs w:val="21"/>
        </w:rPr>
      </w:pPr>
      <w:r w:rsidRPr="00902294">
        <w:rPr>
          <w:rFonts w:ascii="Tahoma" w:hAnsi="Tahoma" w:cs="Tahoma"/>
          <w:sz w:val="21"/>
          <w:szCs w:val="21"/>
        </w:rPr>
        <w:t>Kangaroos, rats remain in burrows during the day to avoid excessive heat</w:t>
      </w:r>
    </w:p>
    <w:p w14:paraId="76709538" w14:textId="77777777" w:rsidR="00351FE6" w:rsidRPr="00902294" w:rsidRDefault="00351FE6" w:rsidP="00D31C1F">
      <w:pPr>
        <w:numPr>
          <w:ilvl w:val="0"/>
          <w:numId w:val="77"/>
        </w:numPr>
        <w:rPr>
          <w:rFonts w:ascii="Tahoma" w:hAnsi="Tahoma" w:cs="Tahoma"/>
          <w:sz w:val="21"/>
          <w:szCs w:val="21"/>
        </w:rPr>
      </w:pPr>
      <w:r w:rsidRPr="00902294">
        <w:rPr>
          <w:rFonts w:ascii="Tahoma" w:hAnsi="Tahoma" w:cs="Tahoma"/>
          <w:sz w:val="21"/>
          <w:szCs w:val="21"/>
        </w:rPr>
        <w:t>Reptiles have scales to reduce water loss</w:t>
      </w:r>
    </w:p>
    <w:p w14:paraId="58197B34" w14:textId="77777777" w:rsidR="00351FE6" w:rsidRPr="00902294" w:rsidRDefault="00351FE6" w:rsidP="00D31C1F">
      <w:pPr>
        <w:numPr>
          <w:ilvl w:val="0"/>
          <w:numId w:val="77"/>
        </w:numPr>
        <w:rPr>
          <w:rFonts w:ascii="Tahoma" w:hAnsi="Tahoma" w:cs="Tahoma"/>
          <w:sz w:val="21"/>
          <w:szCs w:val="21"/>
        </w:rPr>
      </w:pPr>
      <w:r w:rsidRPr="00902294">
        <w:rPr>
          <w:rFonts w:ascii="Tahoma" w:hAnsi="Tahoma" w:cs="Tahoma"/>
          <w:sz w:val="21"/>
          <w:szCs w:val="21"/>
        </w:rPr>
        <w:t>Camels can survive several days without drinking water. They can withstand a wide range of body temperature up to 40</w:t>
      </w:r>
      <w:r w:rsidRPr="00902294">
        <w:rPr>
          <w:rFonts w:ascii="Tahoma" w:hAnsi="Tahoma" w:cs="Tahoma"/>
          <w:sz w:val="21"/>
          <w:szCs w:val="21"/>
          <w:vertAlign w:val="superscript"/>
        </w:rPr>
        <w:t>o</w:t>
      </w:r>
      <w:r w:rsidRPr="00902294">
        <w:rPr>
          <w:rFonts w:ascii="Tahoma" w:hAnsi="Tahoma" w:cs="Tahoma"/>
          <w:sz w:val="21"/>
          <w:szCs w:val="21"/>
        </w:rPr>
        <w:t>c.</w:t>
      </w:r>
    </w:p>
    <w:p w14:paraId="64986F74" w14:textId="77777777" w:rsidR="00351FE6" w:rsidRPr="00902294" w:rsidRDefault="00351FE6" w:rsidP="00D31C1F">
      <w:pPr>
        <w:numPr>
          <w:ilvl w:val="0"/>
          <w:numId w:val="77"/>
        </w:numPr>
        <w:rPr>
          <w:rFonts w:ascii="Tahoma" w:hAnsi="Tahoma" w:cs="Tahoma"/>
          <w:sz w:val="21"/>
          <w:szCs w:val="21"/>
        </w:rPr>
      </w:pPr>
      <w:r w:rsidRPr="00902294">
        <w:rPr>
          <w:rFonts w:ascii="Tahoma" w:hAnsi="Tahoma" w:cs="Tahoma"/>
          <w:sz w:val="21"/>
          <w:szCs w:val="21"/>
        </w:rPr>
        <w:t>Locusts have water-proof bodies and impervious cuticles</w:t>
      </w:r>
    </w:p>
    <w:p w14:paraId="46F88EC1" w14:textId="77777777" w:rsidR="000E55EE" w:rsidRPr="00902294" w:rsidRDefault="000E55EE" w:rsidP="00D31C1F">
      <w:pPr>
        <w:rPr>
          <w:rFonts w:ascii="Tahoma" w:hAnsi="Tahoma" w:cs="Tahoma"/>
          <w:b/>
          <w:sz w:val="21"/>
          <w:szCs w:val="21"/>
        </w:rPr>
      </w:pPr>
    </w:p>
    <w:p w14:paraId="4889653E"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FOOD CHAINS IN ARID LANDS</w:t>
      </w:r>
    </w:p>
    <w:p w14:paraId="59FDE146" w14:textId="77777777" w:rsidR="00351FE6" w:rsidRPr="00902294" w:rsidRDefault="00351FE6" w:rsidP="00D31C1F">
      <w:pPr>
        <w:numPr>
          <w:ilvl w:val="0"/>
          <w:numId w:val="59"/>
        </w:numPr>
        <w:rPr>
          <w:rFonts w:ascii="Tahoma" w:hAnsi="Tahoma" w:cs="Tahoma"/>
          <w:sz w:val="21"/>
          <w:szCs w:val="21"/>
        </w:rPr>
      </w:pPr>
      <w:r w:rsidRPr="00902294">
        <w:rPr>
          <w:rFonts w:ascii="Tahoma" w:hAnsi="Tahoma" w:cs="Tahoma"/>
          <w:sz w:val="21"/>
          <w:szCs w:val="21"/>
        </w:rPr>
        <w:t xml:space="preserve">Plants </w:t>
      </w:r>
      <w:r w:rsidRPr="00902294">
        <w:rPr>
          <w:rFonts w:ascii="Calibri" w:hAnsi="Calibri" w:cs="Tahoma"/>
          <w:sz w:val="21"/>
          <w:szCs w:val="21"/>
        </w:rPr>
        <w:t>→</w:t>
      </w:r>
      <w:r w:rsidRPr="00902294">
        <w:rPr>
          <w:rFonts w:ascii="Tahoma" w:hAnsi="Tahoma" w:cs="Tahoma"/>
          <w:sz w:val="21"/>
          <w:szCs w:val="21"/>
        </w:rPr>
        <w:t xml:space="preserve"> desert rats </w:t>
      </w:r>
      <w:r w:rsidRPr="00902294">
        <w:rPr>
          <w:rFonts w:ascii="Calibri" w:hAnsi="Calibri" w:cs="Tahoma"/>
          <w:sz w:val="21"/>
          <w:szCs w:val="21"/>
        </w:rPr>
        <w:t>→</w:t>
      </w:r>
      <w:r w:rsidRPr="00902294">
        <w:rPr>
          <w:rFonts w:ascii="Tahoma" w:hAnsi="Tahoma" w:cs="Tahoma"/>
          <w:sz w:val="21"/>
          <w:szCs w:val="21"/>
        </w:rPr>
        <w:t xml:space="preserve"> snakes</w:t>
      </w:r>
    </w:p>
    <w:p w14:paraId="7BB82DE4" w14:textId="77777777" w:rsidR="00351FE6" w:rsidRPr="00902294" w:rsidRDefault="00351FE6" w:rsidP="00D31C1F">
      <w:pPr>
        <w:numPr>
          <w:ilvl w:val="0"/>
          <w:numId w:val="59"/>
        </w:numPr>
        <w:rPr>
          <w:rFonts w:ascii="Tahoma" w:hAnsi="Tahoma" w:cs="Tahoma"/>
          <w:sz w:val="21"/>
          <w:szCs w:val="21"/>
        </w:rPr>
      </w:pPr>
      <w:r w:rsidRPr="00902294">
        <w:rPr>
          <w:rFonts w:ascii="Tahoma" w:hAnsi="Tahoma" w:cs="Tahoma"/>
          <w:sz w:val="21"/>
          <w:szCs w:val="21"/>
        </w:rPr>
        <w:t xml:space="preserve">Plants </w:t>
      </w:r>
      <w:r w:rsidRPr="00902294">
        <w:rPr>
          <w:rFonts w:ascii="Calibri" w:hAnsi="Calibri" w:cs="Tahoma"/>
          <w:sz w:val="21"/>
          <w:szCs w:val="21"/>
        </w:rPr>
        <w:t>→</w:t>
      </w:r>
      <w:r w:rsidRPr="00902294">
        <w:rPr>
          <w:rFonts w:ascii="Tahoma" w:hAnsi="Tahoma" w:cs="Tahoma"/>
          <w:sz w:val="21"/>
          <w:szCs w:val="21"/>
        </w:rPr>
        <w:t xml:space="preserve"> ants </w:t>
      </w:r>
      <w:r w:rsidRPr="00902294">
        <w:rPr>
          <w:rFonts w:ascii="Calibri" w:hAnsi="Calibri" w:cs="Tahoma"/>
          <w:sz w:val="21"/>
          <w:szCs w:val="21"/>
        </w:rPr>
        <w:t>→</w:t>
      </w:r>
      <w:r w:rsidRPr="00902294">
        <w:rPr>
          <w:rFonts w:ascii="Tahoma" w:hAnsi="Tahoma" w:cs="Tahoma"/>
          <w:sz w:val="21"/>
          <w:szCs w:val="21"/>
        </w:rPr>
        <w:t xml:space="preserve"> scorpions </w:t>
      </w:r>
      <w:r w:rsidRPr="00902294">
        <w:rPr>
          <w:rFonts w:ascii="Calibri" w:hAnsi="Calibri" w:cs="Tahoma"/>
          <w:sz w:val="21"/>
          <w:szCs w:val="21"/>
        </w:rPr>
        <w:t>→</w:t>
      </w:r>
      <w:r w:rsidRPr="00902294">
        <w:rPr>
          <w:rFonts w:ascii="Tahoma" w:hAnsi="Tahoma" w:cs="Tahoma"/>
          <w:sz w:val="21"/>
          <w:szCs w:val="21"/>
        </w:rPr>
        <w:t xml:space="preserve"> snakes</w:t>
      </w:r>
    </w:p>
    <w:p w14:paraId="63C58082" w14:textId="77777777" w:rsidR="003E4A60" w:rsidRPr="00902294" w:rsidRDefault="003E4A60" w:rsidP="00D31C1F">
      <w:pPr>
        <w:rPr>
          <w:rFonts w:ascii="Tahoma" w:hAnsi="Tahoma" w:cs="Tahoma"/>
          <w:b/>
          <w:sz w:val="21"/>
          <w:szCs w:val="21"/>
        </w:rPr>
      </w:pPr>
    </w:p>
    <w:p w14:paraId="2ADFDEA8"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EVALUATION</w:t>
      </w:r>
    </w:p>
    <w:p w14:paraId="696DAE4B" w14:textId="77777777" w:rsidR="00351FE6" w:rsidRPr="00902294" w:rsidRDefault="00351FE6" w:rsidP="00D31C1F">
      <w:pPr>
        <w:pStyle w:val="ListParagraph"/>
        <w:numPr>
          <w:ilvl w:val="1"/>
          <w:numId w:val="43"/>
        </w:numPr>
        <w:tabs>
          <w:tab w:val="num" w:pos="720"/>
        </w:tabs>
        <w:spacing w:after="0" w:line="240" w:lineRule="auto"/>
        <w:ind w:left="720"/>
        <w:rPr>
          <w:rFonts w:ascii="Tahoma" w:hAnsi="Tahoma" w:cs="Tahoma"/>
          <w:sz w:val="21"/>
          <w:szCs w:val="21"/>
        </w:rPr>
      </w:pPr>
      <w:r w:rsidRPr="00902294">
        <w:rPr>
          <w:rFonts w:ascii="Tahoma" w:hAnsi="Tahoma" w:cs="Tahoma"/>
          <w:sz w:val="21"/>
          <w:szCs w:val="21"/>
        </w:rPr>
        <w:t>Describe the desert</w:t>
      </w:r>
    </w:p>
    <w:p w14:paraId="2FC4563A" w14:textId="77777777" w:rsidR="00351FE6" w:rsidRPr="00902294" w:rsidRDefault="00351FE6" w:rsidP="00D31C1F">
      <w:pPr>
        <w:numPr>
          <w:ilvl w:val="1"/>
          <w:numId w:val="43"/>
        </w:numPr>
        <w:tabs>
          <w:tab w:val="num" w:pos="720"/>
        </w:tabs>
        <w:ind w:left="720"/>
        <w:rPr>
          <w:rFonts w:ascii="Tahoma" w:hAnsi="Tahoma" w:cs="Tahoma"/>
          <w:sz w:val="21"/>
          <w:szCs w:val="21"/>
        </w:rPr>
      </w:pPr>
      <w:r w:rsidRPr="00902294">
        <w:rPr>
          <w:rFonts w:ascii="Tahoma" w:hAnsi="Tahoma" w:cs="Tahoma"/>
          <w:sz w:val="21"/>
          <w:szCs w:val="21"/>
        </w:rPr>
        <w:t>State four characteristics of tropical arid land</w:t>
      </w:r>
    </w:p>
    <w:p w14:paraId="1A2CC6E4" w14:textId="77777777" w:rsidR="00351FE6" w:rsidRPr="00902294" w:rsidRDefault="00351FE6" w:rsidP="00D31C1F">
      <w:pPr>
        <w:rPr>
          <w:rFonts w:ascii="Tahoma" w:hAnsi="Tahoma" w:cs="Tahoma"/>
          <w:sz w:val="21"/>
          <w:szCs w:val="21"/>
        </w:rPr>
      </w:pPr>
    </w:p>
    <w:p w14:paraId="42D6C7CF"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GENERAL EVALUATION</w:t>
      </w:r>
    </w:p>
    <w:p w14:paraId="44BC25C4" w14:textId="77777777" w:rsidR="00351FE6" w:rsidRPr="00902294" w:rsidRDefault="00351FE6" w:rsidP="00D31C1F">
      <w:pPr>
        <w:pStyle w:val="ListParagraph"/>
        <w:numPr>
          <w:ilvl w:val="1"/>
          <w:numId w:val="58"/>
        </w:numPr>
        <w:tabs>
          <w:tab w:val="num" w:pos="720"/>
        </w:tabs>
        <w:spacing w:after="0" w:line="240" w:lineRule="auto"/>
        <w:ind w:left="720"/>
        <w:rPr>
          <w:rFonts w:ascii="Tahoma" w:hAnsi="Tahoma" w:cs="Tahoma"/>
          <w:sz w:val="21"/>
          <w:szCs w:val="21"/>
        </w:rPr>
      </w:pPr>
      <w:r w:rsidRPr="00902294">
        <w:rPr>
          <w:rFonts w:ascii="Tahoma" w:hAnsi="Tahoma" w:cs="Tahoma"/>
          <w:sz w:val="21"/>
          <w:szCs w:val="21"/>
        </w:rPr>
        <w:t>List the two types of arid land with examples</w:t>
      </w:r>
      <w:r w:rsidR="006E12D8" w:rsidRPr="00902294">
        <w:rPr>
          <w:rFonts w:ascii="Tahoma" w:hAnsi="Tahoma" w:cs="Tahoma"/>
          <w:sz w:val="21"/>
          <w:szCs w:val="21"/>
        </w:rPr>
        <w:t>.</w:t>
      </w:r>
    </w:p>
    <w:p w14:paraId="0101BAAE" w14:textId="77777777" w:rsidR="00351FE6" w:rsidRPr="00902294" w:rsidRDefault="00351FE6" w:rsidP="00D31C1F">
      <w:pPr>
        <w:pStyle w:val="ListParagraph"/>
        <w:numPr>
          <w:ilvl w:val="1"/>
          <w:numId w:val="58"/>
        </w:numPr>
        <w:tabs>
          <w:tab w:val="num" w:pos="720"/>
        </w:tabs>
        <w:spacing w:after="0" w:line="240" w:lineRule="auto"/>
        <w:ind w:left="720"/>
        <w:rPr>
          <w:rFonts w:ascii="Tahoma" w:hAnsi="Tahoma" w:cs="Tahoma"/>
          <w:sz w:val="21"/>
          <w:szCs w:val="21"/>
        </w:rPr>
      </w:pPr>
      <w:r w:rsidRPr="00902294">
        <w:rPr>
          <w:rFonts w:ascii="Tahoma" w:hAnsi="Tahoma" w:cs="Tahoma"/>
          <w:sz w:val="21"/>
          <w:szCs w:val="21"/>
        </w:rPr>
        <w:lastRenderedPageBreak/>
        <w:t>Mention four plants and four animals of the desert and explain how they adapt to life in this habitat</w:t>
      </w:r>
      <w:r w:rsidR="006E12D8" w:rsidRPr="00902294">
        <w:rPr>
          <w:rFonts w:ascii="Tahoma" w:hAnsi="Tahoma" w:cs="Tahoma"/>
          <w:sz w:val="21"/>
          <w:szCs w:val="21"/>
        </w:rPr>
        <w:t>.</w:t>
      </w:r>
    </w:p>
    <w:p w14:paraId="3A635CF5" w14:textId="77777777" w:rsidR="00351FE6" w:rsidRPr="00902294" w:rsidRDefault="00351FE6" w:rsidP="00D31C1F">
      <w:pPr>
        <w:numPr>
          <w:ilvl w:val="1"/>
          <w:numId w:val="58"/>
        </w:numPr>
        <w:tabs>
          <w:tab w:val="num" w:pos="720"/>
        </w:tabs>
        <w:ind w:left="720"/>
        <w:rPr>
          <w:rFonts w:ascii="Tahoma" w:hAnsi="Tahoma" w:cs="Tahoma"/>
          <w:sz w:val="21"/>
          <w:szCs w:val="21"/>
        </w:rPr>
      </w:pPr>
      <w:r w:rsidRPr="00902294">
        <w:rPr>
          <w:rFonts w:ascii="Tahoma" w:hAnsi="Tahoma" w:cs="Tahoma"/>
          <w:sz w:val="21"/>
          <w:szCs w:val="21"/>
        </w:rPr>
        <w:t>List four characteristics each of (i) Trees of the tropical rain forest (ii) Trees / shrubs of the savanna</w:t>
      </w:r>
      <w:r w:rsidR="006E12D8" w:rsidRPr="00902294">
        <w:rPr>
          <w:rFonts w:ascii="Tahoma" w:hAnsi="Tahoma" w:cs="Tahoma"/>
          <w:sz w:val="21"/>
          <w:szCs w:val="21"/>
        </w:rPr>
        <w:t>.</w:t>
      </w:r>
    </w:p>
    <w:p w14:paraId="10F2023E" w14:textId="77777777" w:rsidR="00351FE6" w:rsidRPr="00902294" w:rsidRDefault="00351FE6" w:rsidP="00D31C1F">
      <w:pPr>
        <w:numPr>
          <w:ilvl w:val="1"/>
          <w:numId w:val="58"/>
        </w:numPr>
        <w:tabs>
          <w:tab w:val="num" w:pos="720"/>
        </w:tabs>
        <w:ind w:left="720"/>
        <w:rPr>
          <w:rFonts w:ascii="Tahoma" w:hAnsi="Tahoma" w:cs="Tahoma"/>
          <w:sz w:val="21"/>
          <w:szCs w:val="21"/>
        </w:rPr>
      </w:pPr>
      <w:r w:rsidRPr="00902294">
        <w:rPr>
          <w:rFonts w:ascii="Tahoma" w:hAnsi="Tahoma" w:cs="Tahoma"/>
          <w:sz w:val="21"/>
          <w:szCs w:val="21"/>
        </w:rPr>
        <w:t>State five adaptive features of animals that climb forest trees</w:t>
      </w:r>
      <w:r w:rsidR="006E12D8" w:rsidRPr="00902294">
        <w:rPr>
          <w:rFonts w:ascii="Tahoma" w:hAnsi="Tahoma" w:cs="Tahoma"/>
          <w:sz w:val="21"/>
          <w:szCs w:val="21"/>
        </w:rPr>
        <w:t>.</w:t>
      </w:r>
    </w:p>
    <w:p w14:paraId="2F4CBE4B" w14:textId="77777777" w:rsidR="006E12D8" w:rsidRPr="00902294" w:rsidRDefault="006E12D8" w:rsidP="00D31C1F">
      <w:pPr>
        <w:numPr>
          <w:ilvl w:val="1"/>
          <w:numId w:val="58"/>
        </w:numPr>
        <w:tabs>
          <w:tab w:val="num" w:pos="720"/>
        </w:tabs>
        <w:ind w:left="720"/>
        <w:rPr>
          <w:rFonts w:ascii="Tahoma" w:hAnsi="Tahoma" w:cs="Tahoma"/>
          <w:sz w:val="21"/>
          <w:szCs w:val="21"/>
        </w:rPr>
      </w:pPr>
      <w:r w:rsidRPr="00902294">
        <w:rPr>
          <w:rFonts w:ascii="Tahoma" w:hAnsi="Tahoma" w:cs="Tahoma"/>
          <w:sz w:val="21"/>
          <w:szCs w:val="21"/>
        </w:rPr>
        <w:t>Mention four characteristics of a desert.</w:t>
      </w:r>
    </w:p>
    <w:p w14:paraId="2E2D1ECF" w14:textId="77777777" w:rsidR="003E4A60" w:rsidRPr="00902294" w:rsidRDefault="003E4A60" w:rsidP="00D31C1F">
      <w:pPr>
        <w:rPr>
          <w:rFonts w:ascii="Tahoma" w:hAnsi="Tahoma" w:cs="Tahoma"/>
          <w:b/>
          <w:sz w:val="21"/>
          <w:szCs w:val="21"/>
        </w:rPr>
      </w:pPr>
    </w:p>
    <w:p w14:paraId="1403C3B1"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WEEKEND ASSIGNMENT</w:t>
      </w:r>
    </w:p>
    <w:p w14:paraId="6F7724A1" w14:textId="77777777" w:rsidR="00351FE6" w:rsidRPr="00902294" w:rsidRDefault="003E4A60" w:rsidP="00D31C1F">
      <w:pPr>
        <w:numPr>
          <w:ilvl w:val="0"/>
          <w:numId w:val="53"/>
        </w:numPr>
        <w:rPr>
          <w:rFonts w:ascii="Tahoma" w:hAnsi="Tahoma" w:cs="Tahoma"/>
          <w:sz w:val="21"/>
          <w:szCs w:val="21"/>
        </w:rPr>
      </w:pPr>
      <w:r w:rsidRPr="00902294">
        <w:rPr>
          <w:rFonts w:ascii="Tahoma" w:hAnsi="Tahoma" w:cs="Tahoma"/>
          <w:sz w:val="21"/>
          <w:szCs w:val="21"/>
        </w:rPr>
        <w:t xml:space="preserve">Marsh is a ……… </w:t>
      </w:r>
      <w:r w:rsidR="00351FE6" w:rsidRPr="00902294">
        <w:rPr>
          <w:rFonts w:ascii="Tahoma" w:hAnsi="Tahoma" w:cs="Tahoma"/>
          <w:sz w:val="21"/>
          <w:szCs w:val="21"/>
        </w:rPr>
        <w:t xml:space="preserve">flooded and waterlogged  </w:t>
      </w:r>
      <w:proofErr w:type="gramStart"/>
      <w:r w:rsidR="00351FE6" w:rsidRPr="00902294">
        <w:rPr>
          <w:rFonts w:ascii="Tahoma" w:hAnsi="Tahoma" w:cs="Tahoma"/>
          <w:sz w:val="21"/>
          <w:szCs w:val="21"/>
        </w:rPr>
        <w:t xml:space="preserve">   (</w:t>
      </w:r>
      <w:proofErr w:type="gramEnd"/>
      <w:r w:rsidR="00351FE6" w:rsidRPr="00902294">
        <w:rPr>
          <w:rFonts w:ascii="Tahoma" w:hAnsi="Tahoma" w:cs="Tahoma"/>
          <w:sz w:val="21"/>
          <w:szCs w:val="21"/>
        </w:rPr>
        <w:t>a) highland      (b) lowland    (c) island   (d) mountain</w:t>
      </w:r>
    </w:p>
    <w:p w14:paraId="48C531B1" w14:textId="77777777" w:rsidR="00351FE6" w:rsidRPr="00902294" w:rsidRDefault="00351FE6" w:rsidP="00D31C1F">
      <w:pPr>
        <w:numPr>
          <w:ilvl w:val="0"/>
          <w:numId w:val="53"/>
        </w:numPr>
        <w:rPr>
          <w:rFonts w:ascii="Tahoma" w:hAnsi="Tahoma" w:cs="Tahoma"/>
          <w:sz w:val="21"/>
          <w:szCs w:val="21"/>
        </w:rPr>
      </w:pPr>
      <w:r w:rsidRPr="00902294">
        <w:rPr>
          <w:rFonts w:ascii="Tahoma" w:hAnsi="Tahoma" w:cs="Tahoma"/>
          <w:sz w:val="21"/>
          <w:szCs w:val="21"/>
        </w:rPr>
        <w:t>Marsh i</w:t>
      </w:r>
      <w:r w:rsidR="003E4A60" w:rsidRPr="00902294">
        <w:rPr>
          <w:rFonts w:ascii="Tahoma" w:hAnsi="Tahoma" w:cs="Tahoma"/>
          <w:sz w:val="21"/>
          <w:szCs w:val="21"/>
        </w:rPr>
        <w:t xml:space="preserve">s described as a ……… </w:t>
      </w:r>
      <w:r w:rsidRPr="00902294">
        <w:rPr>
          <w:rFonts w:ascii="Tahoma" w:hAnsi="Tahoma" w:cs="Tahoma"/>
          <w:sz w:val="21"/>
          <w:szCs w:val="21"/>
        </w:rPr>
        <w:t xml:space="preserve">when trees grow there  </w:t>
      </w:r>
      <w:proofErr w:type="gramStart"/>
      <w:r w:rsidRPr="00902294">
        <w:rPr>
          <w:rFonts w:ascii="Tahoma" w:hAnsi="Tahoma" w:cs="Tahoma"/>
          <w:sz w:val="21"/>
          <w:szCs w:val="21"/>
        </w:rPr>
        <w:t xml:space="preserve">   (</w:t>
      </w:r>
      <w:proofErr w:type="gramEnd"/>
      <w:r w:rsidRPr="00902294">
        <w:rPr>
          <w:rFonts w:ascii="Tahoma" w:hAnsi="Tahoma" w:cs="Tahoma"/>
          <w:sz w:val="21"/>
          <w:szCs w:val="21"/>
        </w:rPr>
        <w:t>a) swamp     (b) forest                      (c) puddle    (d) desert</w:t>
      </w:r>
    </w:p>
    <w:p w14:paraId="50104138" w14:textId="77777777" w:rsidR="00351FE6" w:rsidRPr="00902294" w:rsidRDefault="00351FE6" w:rsidP="00D31C1F">
      <w:pPr>
        <w:numPr>
          <w:ilvl w:val="0"/>
          <w:numId w:val="53"/>
        </w:numPr>
        <w:rPr>
          <w:rFonts w:ascii="Tahoma" w:hAnsi="Tahoma" w:cs="Tahoma"/>
          <w:sz w:val="21"/>
          <w:szCs w:val="21"/>
        </w:rPr>
      </w:pPr>
      <w:r w:rsidRPr="00902294">
        <w:rPr>
          <w:rFonts w:ascii="Tahoma" w:hAnsi="Tahoma" w:cs="Tahoma"/>
          <w:sz w:val="21"/>
          <w:szCs w:val="21"/>
        </w:rPr>
        <w:t xml:space="preserve">Dominant plants in the forest are </w:t>
      </w:r>
      <w:proofErr w:type="gramStart"/>
      <w:r w:rsidRPr="00902294">
        <w:rPr>
          <w:rFonts w:ascii="Tahoma" w:hAnsi="Tahoma" w:cs="Tahoma"/>
          <w:sz w:val="21"/>
          <w:szCs w:val="21"/>
        </w:rPr>
        <w:t xml:space="preserve">   (</w:t>
      </w:r>
      <w:proofErr w:type="gramEnd"/>
      <w:r w:rsidRPr="00902294">
        <w:rPr>
          <w:rFonts w:ascii="Tahoma" w:hAnsi="Tahoma" w:cs="Tahoma"/>
          <w:sz w:val="21"/>
          <w:szCs w:val="21"/>
        </w:rPr>
        <w:t>a) grasses    (b) shrubs   (c) trees    (d) vegetables</w:t>
      </w:r>
    </w:p>
    <w:p w14:paraId="1AA2ED18" w14:textId="77777777" w:rsidR="00351FE6" w:rsidRPr="00902294" w:rsidRDefault="00351FE6" w:rsidP="00D31C1F">
      <w:pPr>
        <w:numPr>
          <w:ilvl w:val="0"/>
          <w:numId w:val="53"/>
        </w:numPr>
        <w:rPr>
          <w:rFonts w:ascii="Tahoma" w:hAnsi="Tahoma" w:cs="Tahoma"/>
          <w:sz w:val="21"/>
          <w:szCs w:val="21"/>
        </w:rPr>
      </w:pPr>
      <w:r w:rsidRPr="00902294">
        <w:rPr>
          <w:rFonts w:ascii="Tahoma" w:hAnsi="Tahoma" w:cs="Tahoma"/>
          <w:sz w:val="21"/>
          <w:szCs w:val="21"/>
        </w:rPr>
        <w:t xml:space="preserve">An examples of forest plants’ parasite is </w:t>
      </w:r>
      <w:proofErr w:type="gramStart"/>
      <w:r w:rsidRPr="00902294">
        <w:rPr>
          <w:rFonts w:ascii="Tahoma" w:hAnsi="Tahoma" w:cs="Tahoma"/>
          <w:sz w:val="21"/>
          <w:szCs w:val="21"/>
        </w:rPr>
        <w:t xml:space="preserve">   (</w:t>
      </w:r>
      <w:proofErr w:type="gramEnd"/>
      <w:r w:rsidRPr="00902294">
        <w:rPr>
          <w:rFonts w:ascii="Tahoma" w:hAnsi="Tahoma" w:cs="Tahoma"/>
          <w:sz w:val="21"/>
          <w:szCs w:val="21"/>
        </w:rPr>
        <w:t>a) orchid     (b) mosses     (c) liverwort                   (d) mistletoe</w:t>
      </w:r>
    </w:p>
    <w:p w14:paraId="776E6CD6" w14:textId="77777777" w:rsidR="00351FE6" w:rsidRPr="00902294" w:rsidRDefault="00351FE6" w:rsidP="00D31C1F">
      <w:pPr>
        <w:numPr>
          <w:ilvl w:val="0"/>
          <w:numId w:val="53"/>
        </w:numPr>
        <w:rPr>
          <w:rFonts w:ascii="Tahoma" w:hAnsi="Tahoma" w:cs="Tahoma"/>
          <w:sz w:val="21"/>
          <w:szCs w:val="21"/>
        </w:rPr>
      </w:pPr>
      <w:r w:rsidRPr="00902294">
        <w:rPr>
          <w:rFonts w:ascii="Tahoma" w:hAnsi="Tahoma" w:cs="Tahoma"/>
          <w:sz w:val="21"/>
          <w:szCs w:val="21"/>
        </w:rPr>
        <w:t xml:space="preserve">The plants of the forests are described as  </w:t>
      </w:r>
      <w:proofErr w:type="gramStart"/>
      <w:r w:rsidRPr="00902294">
        <w:rPr>
          <w:rFonts w:ascii="Tahoma" w:hAnsi="Tahoma" w:cs="Tahoma"/>
          <w:sz w:val="21"/>
          <w:szCs w:val="21"/>
        </w:rPr>
        <w:t xml:space="preserve">   (</w:t>
      </w:r>
      <w:proofErr w:type="gramEnd"/>
      <w:r w:rsidRPr="00902294">
        <w:rPr>
          <w:rFonts w:ascii="Tahoma" w:hAnsi="Tahoma" w:cs="Tahoma"/>
          <w:sz w:val="21"/>
          <w:szCs w:val="21"/>
        </w:rPr>
        <w:t xml:space="preserve">a) hydrophytes     (b) </w:t>
      </w:r>
      <w:proofErr w:type="spellStart"/>
      <w:r w:rsidRPr="00902294">
        <w:rPr>
          <w:rFonts w:ascii="Tahoma" w:hAnsi="Tahoma" w:cs="Tahoma"/>
          <w:sz w:val="21"/>
          <w:szCs w:val="21"/>
        </w:rPr>
        <w:t>mesophytes</w:t>
      </w:r>
      <w:proofErr w:type="spellEnd"/>
      <w:r w:rsidRPr="00902294">
        <w:rPr>
          <w:rFonts w:ascii="Tahoma" w:hAnsi="Tahoma" w:cs="Tahoma"/>
          <w:sz w:val="21"/>
          <w:szCs w:val="21"/>
        </w:rPr>
        <w:t xml:space="preserve">                     (c) xerophytes     (d) neophytes</w:t>
      </w:r>
    </w:p>
    <w:p w14:paraId="625233A5" w14:textId="77777777" w:rsidR="004A67C5" w:rsidRPr="00902294" w:rsidRDefault="004A67C5" w:rsidP="00D31C1F">
      <w:pPr>
        <w:rPr>
          <w:rFonts w:ascii="Tahoma" w:hAnsi="Tahoma" w:cs="Tahoma"/>
          <w:b/>
          <w:sz w:val="21"/>
          <w:szCs w:val="21"/>
        </w:rPr>
      </w:pPr>
    </w:p>
    <w:p w14:paraId="06941BFC"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THEORY</w:t>
      </w:r>
    </w:p>
    <w:p w14:paraId="7B023A41" w14:textId="77777777" w:rsidR="00351FE6" w:rsidRPr="00902294" w:rsidRDefault="00351FE6" w:rsidP="00D31C1F">
      <w:pPr>
        <w:numPr>
          <w:ilvl w:val="0"/>
          <w:numId w:val="54"/>
        </w:numPr>
        <w:rPr>
          <w:rFonts w:ascii="Tahoma" w:hAnsi="Tahoma" w:cs="Tahoma"/>
          <w:sz w:val="21"/>
          <w:szCs w:val="21"/>
        </w:rPr>
      </w:pPr>
      <w:r w:rsidRPr="00902294">
        <w:rPr>
          <w:rFonts w:ascii="Tahoma" w:hAnsi="Tahoma" w:cs="Tahoma"/>
          <w:sz w:val="21"/>
          <w:szCs w:val="21"/>
        </w:rPr>
        <w:t>What is a marsh? State two types of a marsh</w:t>
      </w:r>
    </w:p>
    <w:p w14:paraId="1F81DA28" w14:textId="77777777" w:rsidR="00351FE6" w:rsidRPr="00902294" w:rsidRDefault="00351FE6" w:rsidP="00D31C1F">
      <w:pPr>
        <w:numPr>
          <w:ilvl w:val="0"/>
          <w:numId w:val="54"/>
        </w:numPr>
        <w:rPr>
          <w:rFonts w:ascii="Tahoma" w:hAnsi="Tahoma" w:cs="Tahoma"/>
          <w:sz w:val="21"/>
          <w:szCs w:val="21"/>
        </w:rPr>
      </w:pPr>
      <w:r w:rsidRPr="00902294">
        <w:rPr>
          <w:rFonts w:ascii="Tahoma" w:hAnsi="Tahoma" w:cs="Tahoma"/>
          <w:sz w:val="21"/>
          <w:szCs w:val="21"/>
        </w:rPr>
        <w:t>State five unique features of a forest</w:t>
      </w:r>
    </w:p>
    <w:p w14:paraId="539B04D3" w14:textId="77777777" w:rsidR="003E4A60" w:rsidRPr="00902294" w:rsidRDefault="003E4A60" w:rsidP="00D31C1F">
      <w:pPr>
        <w:rPr>
          <w:rFonts w:ascii="Tahoma" w:hAnsi="Tahoma" w:cs="Tahoma"/>
          <w:b/>
          <w:sz w:val="21"/>
          <w:szCs w:val="21"/>
        </w:rPr>
      </w:pPr>
    </w:p>
    <w:p w14:paraId="7D14F9C0" w14:textId="77777777" w:rsidR="00351FE6" w:rsidRPr="00902294" w:rsidRDefault="00351FE6" w:rsidP="00D31C1F">
      <w:pPr>
        <w:rPr>
          <w:rFonts w:ascii="Tahoma" w:hAnsi="Tahoma" w:cs="Tahoma"/>
          <w:b/>
          <w:sz w:val="21"/>
          <w:szCs w:val="21"/>
        </w:rPr>
      </w:pPr>
      <w:r w:rsidRPr="00902294">
        <w:rPr>
          <w:rFonts w:ascii="Tahoma" w:hAnsi="Tahoma" w:cs="Tahoma"/>
          <w:b/>
          <w:sz w:val="21"/>
          <w:szCs w:val="21"/>
        </w:rPr>
        <w:t>READING ASSIGNMENT</w:t>
      </w:r>
    </w:p>
    <w:p w14:paraId="28BE388E" w14:textId="77777777" w:rsidR="00351FE6" w:rsidRPr="00902294" w:rsidRDefault="00351FE6" w:rsidP="00D31C1F">
      <w:pPr>
        <w:rPr>
          <w:rFonts w:ascii="Tahoma" w:hAnsi="Tahoma" w:cs="Tahoma"/>
          <w:sz w:val="21"/>
          <w:szCs w:val="21"/>
        </w:rPr>
      </w:pPr>
      <w:r w:rsidRPr="00902294">
        <w:rPr>
          <w:rFonts w:ascii="Tahoma" w:hAnsi="Tahoma" w:cs="Tahoma"/>
          <w:sz w:val="21"/>
          <w:szCs w:val="21"/>
        </w:rPr>
        <w:t>College Biology, chapter 23, page 507 – 523</w:t>
      </w:r>
    </w:p>
    <w:p w14:paraId="248C7887" w14:textId="77777777" w:rsidR="008C7F75" w:rsidRPr="00902294" w:rsidRDefault="004A67C5" w:rsidP="00D31C1F">
      <w:pPr>
        <w:rPr>
          <w:rFonts w:ascii="Tahoma" w:hAnsi="Tahoma" w:cs="Tahoma"/>
          <w:b/>
          <w:sz w:val="21"/>
          <w:szCs w:val="21"/>
        </w:rPr>
      </w:pPr>
      <w:r w:rsidRPr="00902294">
        <w:rPr>
          <w:rFonts w:ascii="Tahoma" w:hAnsi="Tahoma" w:cs="Tahoma"/>
          <w:b/>
          <w:sz w:val="21"/>
          <w:szCs w:val="21"/>
        </w:rPr>
        <w:br w:type="page"/>
      </w:r>
      <w:r w:rsidR="005262FC" w:rsidRPr="00902294">
        <w:rPr>
          <w:rFonts w:ascii="Tahoma" w:hAnsi="Tahoma" w:cs="Tahoma"/>
          <w:b/>
          <w:sz w:val="21"/>
          <w:szCs w:val="21"/>
        </w:rPr>
        <w:lastRenderedPageBreak/>
        <w:t xml:space="preserve">                        </w:t>
      </w:r>
      <w:r w:rsidR="00FB5CBE" w:rsidRPr="00902294">
        <w:rPr>
          <w:rFonts w:ascii="Tahoma" w:hAnsi="Tahoma" w:cs="Tahoma"/>
          <w:b/>
          <w:sz w:val="21"/>
          <w:szCs w:val="21"/>
        </w:rPr>
        <w:t xml:space="preserve"> </w:t>
      </w:r>
      <w:r w:rsidR="00D37F30" w:rsidRPr="00902294">
        <w:rPr>
          <w:rFonts w:ascii="Tahoma" w:hAnsi="Tahoma" w:cs="Tahoma"/>
          <w:b/>
          <w:sz w:val="21"/>
          <w:szCs w:val="21"/>
        </w:rPr>
        <w:t xml:space="preserve"> </w:t>
      </w:r>
      <w:r w:rsidR="00277042" w:rsidRPr="00902294">
        <w:rPr>
          <w:rFonts w:ascii="Tahoma" w:hAnsi="Tahoma" w:cs="Tahoma"/>
          <w:b/>
          <w:sz w:val="21"/>
          <w:szCs w:val="21"/>
        </w:rPr>
        <w:t>WEEK THREE</w:t>
      </w:r>
    </w:p>
    <w:p w14:paraId="3BF89DD2" w14:textId="77777777" w:rsidR="00277042" w:rsidRPr="00902294" w:rsidRDefault="008C7F75" w:rsidP="00D31C1F">
      <w:pPr>
        <w:shd w:val="clear" w:color="auto" w:fill="B6DDE8"/>
        <w:tabs>
          <w:tab w:val="left" w:pos="6270"/>
        </w:tabs>
        <w:rPr>
          <w:rFonts w:ascii="Tahoma" w:hAnsi="Tahoma" w:cs="Tahoma"/>
          <w:b/>
          <w:sz w:val="21"/>
          <w:szCs w:val="21"/>
        </w:rPr>
      </w:pPr>
      <w:r w:rsidRPr="00902294">
        <w:rPr>
          <w:rFonts w:ascii="Tahoma" w:hAnsi="Tahoma" w:cs="Tahoma"/>
          <w:b/>
          <w:sz w:val="21"/>
          <w:szCs w:val="21"/>
        </w:rPr>
        <w:t xml:space="preserve">              </w:t>
      </w:r>
      <w:r w:rsidR="000E55EE" w:rsidRPr="00902294">
        <w:rPr>
          <w:rFonts w:ascii="Tahoma" w:hAnsi="Tahoma" w:cs="Tahoma"/>
          <w:b/>
          <w:sz w:val="21"/>
          <w:szCs w:val="21"/>
        </w:rPr>
        <w:t xml:space="preserve"> </w:t>
      </w:r>
      <w:r w:rsidR="00FB5CBE" w:rsidRPr="00902294">
        <w:rPr>
          <w:rFonts w:ascii="Tahoma" w:hAnsi="Tahoma" w:cs="Tahoma"/>
          <w:b/>
          <w:sz w:val="21"/>
          <w:szCs w:val="21"/>
        </w:rPr>
        <w:t xml:space="preserve"> </w:t>
      </w:r>
      <w:r w:rsidR="00277042" w:rsidRPr="00902294">
        <w:rPr>
          <w:rFonts w:ascii="Tahoma" w:hAnsi="Tahoma" w:cs="Tahoma"/>
          <w:b/>
          <w:sz w:val="21"/>
          <w:szCs w:val="21"/>
        </w:rPr>
        <w:t>FOOD PRODUCTION AND STORAGE</w:t>
      </w:r>
      <w:r w:rsidR="000E55EE" w:rsidRPr="00902294">
        <w:rPr>
          <w:rFonts w:ascii="Tahoma" w:hAnsi="Tahoma" w:cs="Tahoma"/>
          <w:b/>
          <w:sz w:val="21"/>
          <w:szCs w:val="21"/>
        </w:rPr>
        <w:tab/>
      </w:r>
    </w:p>
    <w:p w14:paraId="4BCB65C4" w14:textId="77777777" w:rsidR="005262FC" w:rsidRPr="00902294" w:rsidRDefault="005262FC" w:rsidP="00D31C1F">
      <w:pPr>
        <w:tabs>
          <w:tab w:val="left" w:pos="720"/>
          <w:tab w:val="left" w:pos="1440"/>
          <w:tab w:val="left" w:pos="3465"/>
        </w:tabs>
        <w:rPr>
          <w:rFonts w:ascii="Tahoma" w:eastAsia="Calibri" w:hAnsi="Tahoma" w:cs="Tahoma"/>
          <w:b/>
          <w:color w:val="000000"/>
          <w:sz w:val="21"/>
          <w:szCs w:val="21"/>
        </w:rPr>
      </w:pPr>
      <w:r w:rsidRPr="00902294">
        <w:rPr>
          <w:rFonts w:ascii="Tahoma" w:eastAsia="Calibri" w:hAnsi="Tahoma" w:cs="Tahoma"/>
          <w:b/>
          <w:color w:val="000000"/>
          <w:sz w:val="21"/>
          <w:szCs w:val="21"/>
        </w:rPr>
        <w:t>CONTENT</w:t>
      </w:r>
      <w:r w:rsidR="00277042" w:rsidRPr="00902294">
        <w:rPr>
          <w:rFonts w:ascii="Tahoma" w:eastAsia="Calibri" w:hAnsi="Tahoma" w:cs="Tahoma"/>
          <w:b/>
          <w:color w:val="000000"/>
          <w:sz w:val="21"/>
          <w:szCs w:val="21"/>
        </w:rPr>
        <w:tab/>
      </w:r>
    </w:p>
    <w:p w14:paraId="550C004B" w14:textId="77777777" w:rsidR="00277042" w:rsidRPr="00902294" w:rsidRDefault="00277042" w:rsidP="00D31C1F">
      <w:pPr>
        <w:numPr>
          <w:ilvl w:val="0"/>
          <w:numId w:val="78"/>
        </w:numPr>
        <w:tabs>
          <w:tab w:val="left" w:pos="720"/>
          <w:tab w:val="left" w:pos="1440"/>
          <w:tab w:val="left" w:pos="3465"/>
        </w:tabs>
        <w:rPr>
          <w:rFonts w:ascii="Tahoma" w:eastAsia="Calibri" w:hAnsi="Tahoma" w:cs="Tahoma"/>
          <w:b/>
          <w:color w:val="000000"/>
          <w:sz w:val="21"/>
          <w:szCs w:val="21"/>
        </w:rPr>
      </w:pPr>
      <w:r w:rsidRPr="00902294">
        <w:rPr>
          <w:rFonts w:ascii="Tahoma" w:eastAsia="Calibri" w:hAnsi="Tahoma" w:cs="Tahoma"/>
          <w:color w:val="000000"/>
          <w:sz w:val="21"/>
          <w:szCs w:val="21"/>
        </w:rPr>
        <w:t xml:space="preserve">Introduction </w:t>
      </w:r>
    </w:p>
    <w:p w14:paraId="48743342" w14:textId="77777777" w:rsidR="00277042" w:rsidRPr="00902294" w:rsidRDefault="00277042" w:rsidP="00D31C1F">
      <w:pPr>
        <w:numPr>
          <w:ilvl w:val="0"/>
          <w:numId w:val="78"/>
        </w:numPr>
        <w:rPr>
          <w:rFonts w:ascii="Tahoma" w:eastAsia="Calibri" w:hAnsi="Tahoma" w:cs="Tahoma"/>
          <w:color w:val="000000"/>
          <w:sz w:val="21"/>
          <w:szCs w:val="21"/>
        </w:rPr>
      </w:pPr>
      <w:r w:rsidRPr="00902294">
        <w:rPr>
          <w:rFonts w:ascii="Tahoma" w:eastAsia="Calibri" w:hAnsi="Tahoma" w:cs="Tahoma"/>
          <w:color w:val="000000"/>
          <w:sz w:val="21"/>
          <w:szCs w:val="21"/>
        </w:rPr>
        <w:t>Role of Government in Agricultural Food Production</w:t>
      </w:r>
    </w:p>
    <w:p w14:paraId="2CDF480A" w14:textId="77777777" w:rsidR="00277042" w:rsidRPr="00902294" w:rsidRDefault="00277042" w:rsidP="00D31C1F">
      <w:pPr>
        <w:numPr>
          <w:ilvl w:val="0"/>
          <w:numId w:val="78"/>
        </w:numPr>
        <w:rPr>
          <w:rFonts w:ascii="Tahoma" w:eastAsia="Calibri" w:hAnsi="Tahoma" w:cs="Tahoma"/>
          <w:color w:val="000000"/>
          <w:sz w:val="21"/>
          <w:szCs w:val="21"/>
        </w:rPr>
      </w:pPr>
      <w:r w:rsidRPr="00902294">
        <w:rPr>
          <w:rFonts w:ascii="Tahoma" w:eastAsia="Calibri" w:hAnsi="Tahoma" w:cs="Tahoma"/>
          <w:color w:val="000000"/>
          <w:sz w:val="21"/>
          <w:szCs w:val="21"/>
        </w:rPr>
        <w:t>Environmental Factors Required for Food Production</w:t>
      </w:r>
    </w:p>
    <w:p w14:paraId="0CDB720A" w14:textId="77777777" w:rsidR="00277042" w:rsidRPr="00902294" w:rsidRDefault="00277042" w:rsidP="00D31C1F">
      <w:pPr>
        <w:numPr>
          <w:ilvl w:val="0"/>
          <w:numId w:val="78"/>
        </w:numPr>
        <w:rPr>
          <w:rFonts w:ascii="Tahoma" w:eastAsia="Calibri" w:hAnsi="Tahoma" w:cs="Tahoma"/>
          <w:color w:val="000000"/>
          <w:sz w:val="21"/>
          <w:szCs w:val="21"/>
        </w:rPr>
      </w:pPr>
      <w:r w:rsidRPr="00902294">
        <w:rPr>
          <w:rFonts w:ascii="Tahoma" w:eastAsia="Calibri" w:hAnsi="Tahoma" w:cs="Tahoma"/>
          <w:color w:val="000000"/>
          <w:sz w:val="21"/>
          <w:szCs w:val="21"/>
        </w:rPr>
        <w:t>Ways of Improving Crop Production</w:t>
      </w:r>
    </w:p>
    <w:p w14:paraId="59B2AB45" w14:textId="77777777" w:rsidR="00277042" w:rsidRPr="00902294" w:rsidRDefault="00277042" w:rsidP="00D31C1F">
      <w:pPr>
        <w:numPr>
          <w:ilvl w:val="0"/>
          <w:numId w:val="78"/>
        </w:numPr>
        <w:rPr>
          <w:rFonts w:ascii="Tahoma" w:eastAsia="Calibri" w:hAnsi="Tahoma" w:cs="Tahoma"/>
          <w:color w:val="000000"/>
          <w:sz w:val="21"/>
          <w:szCs w:val="21"/>
        </w:rPr>
      </w:pPr>
      <w:r w:rsidRPr="00902294">
        <w:rPr>
          <w:rFonts w:ascii="Tahoma" w:eastAsia="Calibri" w:hAnsi="Tahoma" w:cs="Tahoma"/>
          <w:color w:val="000000"/>
          <w:sz w:val="21"/>
          <w:szCs w:val="21"/>
        </w:rPr>
        <w:t xml:space="preserve">Effects of food shortage on population </w:t>
      </w:r>
    </w:p>
    <w:p w14:paraId="36615467" w14:textId="77777777" w:rsidR="00277042" w:rsidRPr="00902294" w:rsidRDefault="00277042" w:rsidP="00D31C1F">
      <w:pPr>
        <w:numPr>
          <w:ilvl w:val="0"/>
          <w:numId w:val="78"/>
        </w:numPr>
        <w:rPr>
          <w:rFonts w:ascii="Tahoma" w:eastAsia="Calibri" w:hAnsi="Tahoma" w:cs="Tahoma"/>
          <w:color w:val="000000"/>
          <w:sz w:val="21"/>
          <w:szCs w:val="21"/>
        </w:rPr>
      </w:pPr>
      <w:r w:rsidRPr="00902294">
        <w:rPr>
          <w:rFonts w:ascii="Tahoma" w:eastAsia="Calibri" w:hAnsi="Tahoma" w:cs="Tahoma"/>
          <w:color w:val="000000"/>
          <w:sz w:val="21"/>
          <w:szCs w:val="21"/>
        </w:rPr>
        <w:t>Methods of food preservation</w:t>
      </w:r>
    </w:p>
    <w:p w14:paraId="4EEFC131" w14:textId="77777777" w:rsidR="00277042" w:rsidRPr="00902294" w:rsidRDefault="00277042" w:rsidP="00D31C1F">
      <w:pPr>
        <w:numPr>
          <w:ilvl w:val="0"/>
          <w:numId w:val="78"/>
        </w:numPr>
        <w:rPr>
          <w:rFonts w:ascii="Tahoma" w:eastAsia="Calibri" w:hAnsi="Tahoma" w:cs="Tahoma"/>
          <w:color w:val="000000"/>
          <w:sz w:val="21"/>
          <w:szCs w:val="21"/>
        </w:rPr>
      </w:pPr>
      <w:r w:rsidRPr="00902294">
        <w:rPr>
          <w:rFonts w:ascii="Tahoma" w:eastAsia="Calibri" w:hAnsi="Tahoma" w:cs="Tahoma"/>
          <w:color w:val="000000"/>
          <w:sz w:val="21"/>
          <w:szCs w:val="21"/>
        </w:rPr>
        <w:t>Effects of food storage over population</w:t>
      </w:r>
    </w:p>
    <w:p w14:paraId="5ED36378" w14:textId="77777777" w:rsidR="00277042" w:rsidRPr="00902294" w:rsidRDefault="00277042" w:rsidP="00D31C1F">
      <w:pPr>
        <w:rPr>
          <w:rFonts w:ascii="Tahoma" w:eastAsia="Calibri" w:hAnsi="Tahoma" w:cs="Tahoma"/>
          <w:b/>
          <w:bCs/>
          <w:color w:val="000000"/>
          <w:sz w:val="21"/>
          <w:szCs w:val="21"/>
        </w:rPr>
      </w:pPr>
    </w:p>
    <w:p w14:paraId="6E9BD74B" w14:textId="77777777" w:rsidR="00277042" w:rsidRPr="00902294" w:rsidRDefault="00277042" w:rsidP="00D31C1F">
      <w:pPr>
        <w:rPr>
          <w:rFonts w:ascii="Tahoma" w:hAnsi="Tahoma" w:cs="Tahoma"/>
          <w:b/>
          <w:sz w:val="21"/>
          <w:szCs w:val="21"/>
        </w:rPr>
      </w:pPr>
      <w:r w:rsidRPr="00902294">
        <w:rPr>
          <w:rFonts w:ascii="Tahoma" w:eastAsia="Calibri" w:hAnsi="Tahoma" w:cs="Tahoma"/>
          <w:b/>
          <w:bCs/>
          <w:color w:val="000000"/>
          <w:sz w:val="21"/>
          <w:szCs w:val="21"/>
        </w:rPr>
        <w:t>Introduction</w:t>
      </w:r>
      <w:r w:rsidRPr="00902294">
        <w:rPr>
          <w:rFonts w:ascii="Tahoma" w:hAnsi="Tahoma" w:cs="Tahoma"/>
          <w:b/>
          <w:sz w:val="21"/>
          <w:szCs w:val="21"/>
        </w:rPr>
        <w:t xml:space="preserve">                                   </w:t>
      </w:r>
    </w:p>
    <w:p w14:paraId="6B9F5D3E"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 xml:space="preserve">Food production depends on the following </w:t>
      </w:r>
    </w:p>
    <w:p w14:paraId="5BC8FD3F" w14:textId="77777777" w:rsidR="00277042" w:rsidRPr="00902294" w:rsidRDefault="00277042" w:rsidP="00D31C1F">
      <w:pPr>
        <w:pStyle w:val="ListParagraph"/>
        <w:numPr>
          <w:ilvl w:val="0"/>
          <w:numId w:val="19"/>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Role of government in agricultural production </w:t>
      </w:r>
    </w:p>
    <w:p w14:paraId="48A83F1D" w14:textId="77777777" w:rsidR="00277042" w:rsidRPr="00902294" w:rsidRDefault="00277042" w:rsidP="00D31C1F">
      <w:pPr>
        <w:pStyle w:val="ListParagraph"/>
        <w:numPr>
          <w:ilvl w:val="0"/>
          <w:numId w:val="19"/>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Environmental factors required for food production </w:t>
      </w:r>
    </w:p>
    <w:p w14:paraId="798A2495" w14:textId="77777777" w:rsidR="00277042" w:rsidRPr="00902294" w:rsidRDefault="00277042" w:rsidP="00D31C1F">
      <w:pPr>
        <w:pStyle w:val="ListParagraph"/>
        <w:numPr>
          <w:ilvl w:val="0"/>
          <w:numId w:val="19"/>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3Ways of </w:t>
      </w:r>
      <w:proofErr w:type="gramStart"/>
      <w:r w:rsidRPr="00902294">
        <w:rPr>
          <w:rFonts w:ascii="Tahoma" w:eastAsia="Calibri" w:hAnsi="Tahoma" w:cs="Tahoma"/>
          <w:color w:val="000000"/>
          <w:sz w:val="21"/>
          <w:szCs w:val="21"/>
        </w:rPr>
        <w:t>improving  crop</w:t>
      </w:r>
      <w:proofErr w:type="gramEnd"/>
      <w:r w:rsidRPr="00902294">
        <w:rPr>
          <w:rFonts w:ascii="Tahoma" w:eastAsia="Calibri" w:hAnsi="Tahoma" w:cs="Tahoma"/>
          <w:color w:val="000000"/>
          <w:sz w:val="21"/>
          <w:szCs w:val="21"/>
        </w:rPr>
        <w:t xml:space="preserve"> production </w:t>
      </w:r>
    </w:p>
    <w:p w14:paraId="43AA5B4B" w14:textId="77777777" w:rsidR="00277042" w:rsidRPr="00902294" w:rsidRDefault="00277042" w:rsidP="00D31C1F">
      <w:pPr>
        <w:rPr>
          <w:rFonts w:ascii="Tahoma" w:eastAsia="Calibri" w:hAnsi="Tahoma" w:cs="Tahoma"/>
          <w:b/>
          <w:color w:val="000000"/>
          <w:sz w:val="21"/>
          <w:szCs w:val="21"/>
        </w:rPr>
      </w:pPr>
    </w:p>
    <w:p w14:paraId="797D2D20" w14:textId="77777777" w:rsidR="00277042" w:rsidRPr="00902294" w:rsidRDefault="00277042" w:rsidP="00D31C1F">
      <w:pPr>
        <w:rPr>
          <w:rFonts w:ascii="Tahoma" w:eastAsia="Calibri" w:hAnsi="Tahoma" w:cs="Tahoma"/>
          <w:b/>
          <w:bCs/>
          <w:color w:val="000000"/>
          <w:sz w:val="21"/>
          <w:szCs w:val="21"/>
        </w:rPr>
      </w:pPr>
      <w:r w:rsidRPr="00902294">
        <w:rPr>
          <w:rFonts w:ascii="Tahoma" w:eastAsia="Calibri" w:hAnsi="Tahoma" w:cs="Tahoma"/>
          <w:b/>
          <w:color w:val="000000"/>
          <w:sz w:val="21"/>
          <w:szCs w:val="21"/>
        </w:rPr>
        <w:t xml:space="preserve">Role </w:t>
      </w:r>
      <w:r w:rsidRPr="00902294">
        <w:rPr>
          <w:rFonts w:ascii="Tahoma" w:eastAsia="Calibri" w:hAnsi="Tahoma" w:cs="Tahoma"/>
          <w:b/>
          <w:bCs/>
          <w:color w:val="000000"/>
          <w:sz w:val="21"/>
          <w:szCs w:val="21"/>
        </w:rPr>
        <w:t>of Government</w:t>
      </w:r>
      <w:r w:rsidRPr="00902294">
        <w:rPr>
          <w:rFonts w:ascii="Tahoma" w:eastAsia="Calibri" w:hAnsi="Tahoma" w:cs="Tahoma"/>
          <w:b/>
          <w:color w:val="000000"/>
          <w:sz w:val="21"/>
          <w:szCs w:val="21"/>
        </w:rPr>
        <w:t xml:space="preserve"> in </w:t>
      </w:r>
      <w:r w:rsidRPr="00902294">
        <w:rPr>
          <w:rFonts w:ascii="Tahoma" w:eastAsia="Calibri" w:hAnsi="Tahoma" w:cs="Tahoma"/>
          <w:b/>
          <w:bCs/>
          <w:color w:val="000000"/>
          <w:sz w:val="21"/>
          <w:szCs w:val="21"/>
        </w:rPr>
        <w:t>Agricultural</w:t>
      </w:r>
      <w:r w:rsidRPr="00902294">
        <w:rPr>
          <w:rFonts w:ascii="Tahoma" w:eastAsia="Calibri" w:hAnsi="Tahoma" w:cs="Tahoma"/>
          <w:b/>
          <w:color w:val="000000"/>
          <w:sz w:val="21"/>
          <w:szCs w:val="21"/>
        </w:rPr>
        <w:t xml:space="preserve"> production</w:t>
      </w:r>
    </w:p>
    <w:p w14:paraId="52391F82" w14:textId="77777777" w:rsidR="00277042" w:rsidRPr="00902294" w:rsidRDefault="00277042" w:rsidP="00D31C1F">
      <w:pPr>
        <w:pStyle w:val="ListParagraph"/>
        <w:numPr>
          <w:ilvl w:val="0"/>
          <w:numId w:val="2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The role of government in agricultural production include</w:t>
      </w:r>
    </w:p>
    <w:p w14:paraId="747A93DE" w14:textId="77777777" w:rsidR="00277042" w:rsidRPr="00902294" w:rsidRDefault="00277042" w:rsidP="00D31C1F">
      <w:pPr>
        <w:pStyle w:val="ListParagraph"/>
        <w:numPr>
          <w:ilvl w:val="0"/>
          <w:numId w:val="2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Provision of agro-chemicals</w:t>
      </w:r>
    </w:p>
    <w:p w14:paraId="1D879D18" w14:textId="77777777" w:rsidR="00277042" w:rsidRPr="00902294" w:rsidRDefault="00277042" w:rsidP="00D31C1F">
      <w:pPr>
        <w:pStyle w:val="ListParagraph"/>
        <w:numPr>
          <w:ilvl w:val="0"/>
          <w:numId w:val="2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Provision of financial assistance. </w:t>
      </w:r>
    </w:p>
    <w:p w14:paraId="76A2557E" w14:textId="77777777" w:rsidR="00277042" w:rsidRPr="00902294" w:rsidRDefault="00277042" w:rsidP="00D31C1F">
      <w:pPr>
        <w:pStyle w:val="ListParagraph"/>
        <w:numPr>
          <w:ilvl w:val="0"/>
          <w:numId w:val="2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Provision of </w:t>
      </w:r>
      <w:proofErr w:type="gramStart"/>
      <w:r w:rsidRPr="00902294">
        <w:rPr>
          <w:rFonts w:ascii="Tahoma" w:eastAsia="Calibri" w:hAnsi="Tahoma" w:cs="Tahoma"/>
          <w:color w:val="000000"/>
          <w:sz w:val="21"/>
          <w:szCs w:val="21"/>
        </w:rPr>
        <w:t>high quality</w:t>
      </w:r>
      <w:proofErr w:type="gramEnd"/>
      <w:r w:rsidRPr="00902294">
        <w:rPr>
          <w:rFonts w:ascii="Tahoma" w:eastAsia="Calibri" w:hAnsi="Tahoma" w:cs="Tahoma"/>
          <w:color w:val="000000"/>
          <w:sz w:val="21"/>
          <w:szCs w:val="21"/>
        </w:rPr>
        <w:t xml:space="preserve"> planting materials</w:t>
      </w:r>
    </w:p>
    <w:p w14:paraId="4CB6B051" w14:textId="77777777" w:rsidR="00277042" w:rsidRPr="00902294" w:rsidRDefault="00277042" w:rsidP="00D31C1F">
      <w:pPr>
        <w:pStyle w:val="ListParagraph"/>
        <w:numPr>
          <w:ilvl w:val="0"/>
          <w:numId w:val="2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Provision of tractors and other implements</w:t>
      </w:r>
    </w:p>
    <w:p w14:paraId="179702D9" w14:textId="77777777" w:rsidR="00277042" w:rsidRPr="00902294" w:rsidRDefault="00277042" w:rsidP="00D31C1F">
      <w:pPr>
        <w:pStyle w:val="ListParagraph"/>
        <w:numPr>
          <w:ilvl w:val="0"/>
          <w:numId w:val="2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Provision of extension services</w:t>
      </w:r>
    </w:p>
    <w:p w14:paraId="1754F622" w14:textId="77777777" w:rsidR="00277042" w:rsidRPr="00902294" w:rsidRDefault="00277042" w:rsidP="00D31C1F">
      <w:pPr>
        <w:pStyle w:val="ListParagraph"/>
        <w:numPr>
          <w:ilvl w:val="0"/>
          <w:numId w:val="2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Establishment of river basin authorities </w:t>
      </w:r>
    </w:p>
    <w:p w14:paraId="31732BC7" w14:textId="77777777" w:rsidR="00277042" w:rsidRPr="00902294" w:rsidRDefault="00277042" w:rsidP="00D31C1F">
      <w:pPr>
        <w:pStyle w:val="ListParagraph"/>
        <w:numPr>
          <w:ilvl w:val="0"/>
          <w:numId w:val="2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Provision of storage and processing facilities</w:t>
      </w:r>
    </w:p>
    <w:p w14:paraId="2A633854" w14:textId="77777777" w:rsidR="00277042" w:rsidRPr="00902294" w:rsidRDefault="00277042" w:rsidP="00D31C1F">
      <w:pPr>
        <w:pStyle w:val="ListParagraph"/>
        <w:numPr>
          <w:ilvl w:val="0"/>
          <w:numId w:val="2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Provision of effective transportation network </w:t>
      </w:r>
    </w:p>
    <w:p w14:paraId="3B74A97C" w14:textId="77777777" w:rsidR="00277042" w:rsidRPr="00902294" w:rsidRDefault="00277042" w:rsidP="00D31C1F">
      <w:pPr>
        <w:pStyle w:val="ListParagraph"/>
        <w:numPr>
          <w:ilvl w:val="0"/>
          <w:numId w:val="2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Efficient quarantine measures </w:t>
      </w:r>
    </w:p>
    <w:p w14:paraId="0596D204" w14:textId="77777777" w:rsidR="00277042" w:rsidRPr="00902294" w:rsidRDefault="00277042" w:rsidP="00D31C1F">
      <w:pPr>
        <w:pStyle w:val="ListParagraph"/>
        <w:numPr>
          <w:ilvl w:val="0"/>
          <w:numId w:val="2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Provision of research work </w:t>
      </w:r>
    </w:p>
    <w:p w14:paraId="0603A060" w14:textId="77777777" w:rsidR="00277042" w:rsidRPr="00902294" w:rsidRDefault="00277042" w:rsidP="00D31C1F">
      <w:pPr>
        <w:rPr>
          <w:rFonts w:ascii="Tahoma" w:eastAsia="Calibri" w:hAnsi="Tahoma" w:cs="Tahoma"/>
          <w:color w:val="000000"/>
          <w:sz w:val="21"/>
          <w:szCs w:val="21"/>
        </w:rPr>
      </w:pPr>
    </w:p>
    <w:p w14:paraId="542C29D6"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b/>
          <w:bCs/>
          <w:color w:val="000000"/>
          <w:sz w:val="21"/>
          <w:szCs w:val="21"/>
        </w:rPr>
        <w:t>Environmental Factors Required for Food Production</w:t>
      </w:r>
      <w:r w:rsidRPr="00902294">
        <w:rPr>
          <w:rFonts w:ascii="Tahoma" w:eastAsia="Calibri" w:hAnsi="Tahoma" w:cs="Tahoma"/>
          <w:color w:val="000000"/>
          <w:sz w:val="21"/>
          <w:szCs w:val="21"/>
        </w:rPr>
        <w:t xml:space="preserve"> </w:t>
      </w:r>
    </w:p>
    <w:p w14:paraId="3D4DE1F7"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Environmental factors affecting food production include the biotic and abiotic factors.</w:t>
      </w:r>
    </w:p>
    <w:p w14:paraId="6FE297CB" w14:textId="77777777" w:rsidR="00FB5CBE" w:rsidRPr="00902294" w:rsidRDefault="00FB5CBE" w:rsidP="00D31C1F">
      <w:pPr>
        <w:rPr>
          <w:rFonts w:ascii="Tahoma" w:eastAsia="Calibri" w:hAnsi="Tahoma" w:cs="Tahoma"/>
          <w:color w:val="000000"/>
          <w:sz w:val="21"/>
          <w:szCs w:val="21"/>
        </w:rPr>
      </w:pPr>
    </w:p>
    <w:p w14:paraId="62E6497F"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b/>
          <w:color w:val="000000"/>
          <w:sz w:val="21"/>
          <w:szCs w:val="21"/>
        </w:rPr>
        <w:t>Abiotic factors include</w:t>
      </w:r>
      <w:r w:rsidRPr="00902294">
        <w:rPr>
          <w:rFonts w:ascii="Tahoma" w:eastAsia="Calibri" w:hAnsi="Tahoma" w:cs="Tahoma"/>
          <w:color w:val="000000"/>
          <w:sz w:val="21"/>
          <w:szCs w:val="21"/>
        </w:rPr>
        <w:t xml:space="preserve">: I. </w:t>
      </w:r>
      <w:proofErr w:type="gramStart"/>
      <w:r w:rsidRPr="00902294">
        <w:rPr>
          <w:rFonts w:ascii="Tahoma" w:eastAsia="Calibri" w:hAnsi="Tahoma" w:cs="Tahoma"/>
          <w:color w:val="000000"/>
          <w:sz w:val="21"/>
          <w:szCs w:val="21"/>
        </w:rPr>
        <w:t>Rainfall</w:t>
      </w:r>
      <w:r w:rsidR="001539CF" w:rsidRPr="00902294">
        <w:rPr>
          <w:rFonts w:ascii="Tahoma" w:eastAsia="Calibri" w:hAnsi="Tahoma" w:cs="Tahoma"/>
          <w:color w:val="000000"/>
          <w:sz w:val="21"/>
          <w:szCs w:val="21"/>
        </w:rPr>
        <w:t xml:space="preserve"> </w:t>
      </w:r>
      <w:r w:rsidRPr="00902294">
        <w:rPr>
          <w:rFonts w:ascii="Tahoma" w:eastAsia="Calibri" w:hAnsi="Tahoma" w:cs="Tahoma"/>
          <w:color w:val="000000"/>
          <w:sz w:val="21"/>
          <w:szCs w:val="21"/>
        </w:rPr>
        <w:t xml:space="preserve"> II.</w:t>
      </w:r>
      <w:proofErr w:type="gramEnd"/>
      <w:r w:rsidRPr="00902294">
        <w:rPr>
          <w:rFonts w:ascii="Tahoma" w:eastAsia="Calibri" w:hAnsi="Tahoma" w:cs="Tahoma"/>
          <w:color w:val="000000"/>
          <w:sz w:val="21"/>
          <w:szCs w:val="21"/>
        </w:rPr>
        <w:t xml:space="preserve"> </w:t>
      </w:r>
      <w:proofErr w:type="gramStart"/>
      <w:r w:rsidRPr="00902294">
        <w:rPr>
          <w:rFonts w:ascii="Tahoma" w:eastAsia="Calibri" w:hAnsi="Tahoma" w:cs="Tahoma"/>
          <w:color w:val="000000"/>
          <w:sz w:val="21"/>
          <w:szCs w:val="21"/>
        </w:rPr>
        <w:t xml:space="preserve">Temperature </w:t>
      </w:r>
      <w:r w:rsidR="001539CF" w:rsidRPr="00902294">
        <w:rPr>
          <w:rFonts w:ascii="Tahoma" w:eastAsia="Calibri" w:hAnsi="Tahoma" w:cs="Tahoma"/>
          <w:color w:val="000000"/>
          <w:sz w:val="21"/>
          <w:szCs w:val="21"/>
        </w:rPr>
        <w:t xml:space="preserve"> </w:t>
      </w:r>
      <w:r w:rsidRPr="00902294">
        <w:rPr>
          <w:rFonts w:ascii="Tahoma" w:eastAsia="Calibri" w:hAnsi="Tahoma" w:cs="Tahoma"/>
          <w:color w:val="000000"/>
          <w:sz w:val="21"/>
          <w:szCs w:val="21"/>
        </w:rPr>
        <w:t>III.</w:t>
      </w:r>
      <w:proofErr w:type="gramEnd"/>
      <w:r w:rsidRPr="00902294">
        <w:rPr>
          <w:rFonts w:ascii="Tahoma" w:eastAsia="Calibri" w:hAnsi="Tahoma" w:cs="Tahoma"/>
          <w:color w:val="000000"/>
          <w:sz w:val="21"/>
          <w:szCs w:val="21"/>
        </w:rPr>
        <w:t xml:space="preserve"> </w:t>
      </w:r>
      <w:proofErr w:type="gramStart"/>
      <w:r w:rsidRPr="00902294">
        <w:rPr>
          <w:rFonts w:ascii="Tahoma" w:eastAsia="Calibri" w:hAnsi="Tahoma" w:cs="Tahoma"/>
          <w:color w:val="000000"/>
          <w:sz w:val="21"/>
          <w:szCs w:val="21"/>
        </w:rPr>
        <w:t xml:space="preserve">Wind </w:t>
      </w:r>
      <w:r w:rsidR="001539CF" w:rsidRPr="00902294">
        <w:rPr>
          <w:rFonts w:ascii="Tahoma" w:eastAsia="Calibri" w:hAnsi="Tahoma" w:cs="Tahoma"/>
          <w:color w:val="000000"/>
          <w:sz w:val="21"/>
          <w:szCs w:val="21"/>
        </w:rPr>
        <w:t xml:space="preserve"> </w:t>
      </w:r>
      <w:r w:rsidRPr="00902294">
        <w:rPr>
          <w:rFonts w:ascii="Tahoma" w:eastAsia="Calibri" w:hAnsi="Tahoma" w:cs="Tahoma"/>
          <w:color w:val="000000"/>
          <w:sz w:val="21"/>
          <w:szCs w:val="21"/>
        </w:rPr>
        <w:t>IV.</w:t>
      </w:r>
      <w:proofErr w:type="gramEnd"/>
      <w:r w:rsidRPr="00902294">
        <w:rPr>
          <w:rFonts w:ascii="Tahoma" w:eastAsia="Calibri" w:hAnsi="Tahoma" w:cs="Tahoma"/>
          <w:color w:val="000000"/>
          <w:sz w:val="21"/>
          <w:szCs w:val="21"/>
        </w:rPr>
        <w:t xml:space="preserve"> </w:t>
      </w:r>
      <w:proofErr w:type="gramStart"/>
      <w:r w:rsidRPr="00902294">
        <w:rPr>
          <w:rFonts w:ascii="Tahoma" w:eastAsia="Calibri" w:hAnsi="Tahoma" w:cs="Tahoma"/>
          <w:color w:val="000000"/>
          <w:sz w:val="21"/>
          <w:szCs w:val="21"/>
        </w:rPr>
        <w:t>Sunlight</w:t>
      </w:r>
      <w:r w:rsidR="001539CF" w:rsidRPr="00902294">
        <w:rPr>
          <w:rFonts w:ascii="Tahoma" w:eastAsia="Calibri" w:hAnsi="Tahoma" w:cs="Tahoma"/>
          <w:color w:val="000000"/>
          <w:sz w:val="21"/>
          <w:szCs w:val="21"/>
        </w:rPr>
        <w:t xml:space="preserve"> </w:t>
      </w:r>
      <w:r w:rsidRPr="00902294">
        <w:rPr>
          <w:rFonts w:ascii="Tahoma" w:eastAsia="Calibri" w:hAnsi="Tahoma" w:cs="Tahoma"/>
          <w:color w:val="000000"/>
          <w:sz w:val="21"/>
          <w:szCs w:val="21"/>
        </w:rPr>
        <w:t xml:space="preserve"> V.</w:t>
      </w:r>
      <w:proofErr w:type="gramEnd"/>
      <w:r w:rsidRPr="00902294">
        <w:rPr>
          <w:rFonts w:ascii="Tahoma" w:eastAsia="Calibri" w:hAnsi="Tahoma" w:cs="Tahoma"/>
          <w:color w:val="000000"/>
          <w:sz w:val="21"/>
          <w:szCs w:val="21"/>
        </w:rPr>
        <w:t xml:space="preserve"> Relative humidity </w:t>
      </w:r>
      <w:r w:rsidR="001539CF" w:rsidRPr="00902294">
        <w:rPr>
          <w:rFonts w:ascii="Tahoma" w:eastAsia="Calibri" w:hAnsi="Tahoma" w:cs="Tahoma"/>
          <w:color w:val="000000"/>
          <w:sz w:val="21"/>
          <w:szCs w:val="21"/>
        </w:rPr>
        <w:t xml:space="preserve"> </w:t>
      </w:r>
      <w:r w:rsidRPr="00902294">
        <w:rPr>
          <w:rFonts w:ascii="Tahoma" w:eastAsia="Calibri" w:hAnsi="Tahoma" w:cs="Tahoma"/>
          <w:color w:val="000000"/>
          <w:sz w:val="21"/>
          <w:szCs w:val="21"/>
        </w:rPr>
        <w:t xml:space="preserve">VI. Solar </w:t>
      </w:r>
      <w:proofErr w:type="gramStart"/>
      <w:r w:rsidRPr="00902294">
        <w:rPr>
          <w:rFonts w:ascii="Tahoma" w:eastAsia="Calibri" w:hAnsi="Tahoma" w:cs="Tahoma"/>
          <w:color w:val="000000"/>
          <w:sz w:val="21"/>
          <w:szCs w:val="21"/>
        </w:rPr>
        <w:t xml:space="preserve">radiation </w:t>
      </w:r>
      <w:r w:rsidR="001539CF" w:rsidRPr="00902294">
        <w:rPr>
          <w:rFonts w:ascii="Tahoma" w:eastAsia="Calibri" w:hAnsi="Tahoma" w:cs="Tahoma"/>
          <w:color w:val="000000"/>
          <w:sz w:val="21"/>
          <w:szCs w:val="21"/>
        </w:rPr>
        <w:t xml:space="preserve"> </w:t>
      </w:r>
      <w:r w:rsidRPr="00902294">
        <w:rPr>
          <w:rFonts w:ascii="Tahoma" w:eastAsia="Calibri" w:hAnsi="Tahoma" w:cs="Tahoma"/>
          <w:color w:val="000000"/>
          <w:sz w:val="21"/>
          <w:szCs w:val="21"/>
        </w:rPr>
        <w:t>VII.</w:t>
      </w:r>
      <w:proofErr w:type="gramEnd"/>
      <w:r w:rsidRPr="00902294">
        <w:rPr>
          <w:rFonts w:ascii="Tahoma" w:eastAsia="Calibri" w:hAnsi="Tahoma" w:cs="Tahoma"/>
          <w:color w:val="000000"/>
          <w:sz w:val="21"/>
          <w:szCs w:val="21"/>
        </w:rPr>
        <w:t xml:space="preserve"> Edaphic factor; soil pH, soil texture, and soil structure.</w:t>
      </w:r>
    </w:p>
    <w:p w14:paraId="379E65A1" w14:textId="77777777" w:rsidR="00277042" w:rsidRPr="00902294" w:rsidRDefault="00FB5CBE" w:rsidP="00D31C1F">
      <w:pPr>
        <w:tabs>
          <w:tab w:val="left" w:pos="3405"/>
        </w:tabs>
        <w:rPr>
          <w:rFonts w:ascii="Tahoma" w:eastAsia="Calibri" w:hAnsi="Tahoma" w:cs="Tahoma"/>
          <w:color w:val="000000"/>
          <w:sz w:val="21"/>
          <w:szCs w:val="21"/>
        </w:rPr>
      </w:pPr>
      <w:r w:rsidRPr="00902294">
        <w:rPr>
          <w:rFonts w:ascii="Tahoma" w:eastAsia="Calibri" w:hAnsi="Tahoma" w:cs="Tahoma"/>
          <w:color w:val="000000"/>
          <w:sz w:val="21"/>
          <w:szCs w:val="21"/>
        </w:rPr>
        <w:tab/>
      </w:r>
    </w:p>
    <w:p w14:paraId="52AD98D2"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b/>
          <w:color w:val="000000"/>
          <w:sz w:val="21"/>
          <w:szCs w:val="21"/>
        </w:rPr>
        <w:t xml:space="preserve">Biotic factors affecting food production </w:t>
      </w:r>
      <w:proofErr w:type="gramStart"/>
      <w:r w:rsidRPr="00902294">
        <w:rPr>
          <w:rFonts w:ascii="Tahoma" w:eastAsia="Calibri" w:hAnsi="Tahoma" w:cs="Tahoma"/>
          <w:b/>
          <w:color w:val="000000"/>
          <w:sz w:val="21"/>
          <w:szCs w:val="21"/>
        </w:rPr>
        <w:t>include</w:t>
      </w:r>
      <w:r w:rsidR="001539CF" w:rsidRPr="00902294">
        <w:rPr>
          <w:rFonts w:ascii="Tahoma" w:eastAsia="Calibri" w:hAnsi="Tahoma" w:cs="Tahoma"/>
          <w:b/>
          <w:color w:val="000000"/>
          <w:sz w:val="21"/>
          <w:szCs w:val="21"/>
        </w:rPr>
        <w:t xml:space="preserve"> </w:t>
      </w:r>
      <w:r w:rsidRPr="00902294">
        <w:rPr>
          <w:rFonts w:ascii="Tahoma" w:eastAsia="Calibri" w:hAnsi="Tahoma" w:cs="Tahoma"/>
          <w:color w:val="000000"/>
          <w:sz w:val="21"/>
          <w:szCs w:val="21"/>
        </w:rPr>
        <w:t xml:space="preserve"> I.</w:t>
      </w:r>
      <w:proofErr w:type="gramEnd"/>
      <w:r w:rsidRPr="00902294">
        <w:rPr>
          <w:rFonts w:ascii="Tahoma" w:eastAsia="Calibri" w:hAnsi="Tahoma" w:cs="Tahoma"/>
          <w:color w:val="000000"/>
          <w:sz w:val="21"/>
          <w:szCs w:val="21"/>
        </w:rPr>
        <w:t xml:space="preserve"> Soil organisms</w:t>
      </w:r>
      <w:r w:rsidR="001539CF" w:rsidRPr="00902294">
        <w:rPr>
          <w:rFonts w:ascii="Tahoma" w:eastAsia="Calibri" w:hAnsi="Tahoma" w:cs="Tahoma"/>
          <w:color w:val="000000"/>
          <w:sz w:val="21"/>
          <w:szCs w:val="21"/>
        </w:rPr>
        <w:t xml:space="preserve"> </w:t>
      </w:r>
      <w:r w:rsidRPr="00902294">
        <w:rPr>
          <w:rFonts w:ascii="Tahoma" w:eastAsia="Calibri" w:hAnsi="Tahoma" w:cs="Tahoma"/>
          <w:color w:val="000000"/>
          <w:sz w:val="21"/>
          <w:szCs w:val="21"/>
        </w:rPr>
        <w:t xml:space="preserve"> II. </w:t>
      </w:r>
      <w:proofErr w:type="gramStart"/>
      <w:r w:rsidRPr="00902294">
        <w:rPr>
          <w:rFonts w:ascii="Tahoma" w:eastAsia="Calibri" w:hAnsi="Tahoma" w:cs="Tahoma"/>
          <w:color w:val="000000"/>
          <w:sz w:val="21"/>
          <w:szCs w:val="21"/>
        </w:rPr>
        <w:t xml:space="preserve">Pests </w:t>
      </w:r>
      <w:r w:rsidR="001539CF" w:rsidRPr="00902294">
        <w:rPr>
          <w:rFonts w:ascii="Tahoma" w:eastAsia="Calibri" w:hAnsi="Tahoma" w:cs="Tahoma"/>
          <w:color w:val="000000"/>
          <w:sz w:val="21"/>
          <w:szCs w:val="21"/>
        </w:rPr>
        <w:t xml:space="preserve"> </w:t>
      </w:r>
      <w:r w:rsidRPr="00902294">
        <w:rPr>
          <w:rFonts w:ascii="Tahoma" w:eastAsia="Calibri" w:hAnsi="Tahoma" w:cs="Tahoma"/>
          <w:color w:val="000000"/>
          <w:sz w:val="21"/>
          <w:szCs w:val="21"/>
        </w:rPr>
        <w:t>III.</w:t>
      </w:r>
      <w:proofErr w:type="gramEnd"/>
      <w:r w:rsidR="001539CF" w:rsidRPr="00902294">
        <w:rPr>
          <w:rFonts w:ascii="Tahoma" w:eastAsia="Calibri" w:hAnsi="Tahoma" w:cs="Tahoma"/>
          <w:color w:val="000000"/>
          <w:sz w:val="21"/>
          <w:szCs w:val="21"/>
        </w:rPr>
        <w:t xml:space="preserve"> </w:t>
      </w:r>
      <w:r w:rsidRPr="00902294">
        <w:rPr>
          <w:rFonts w:ascii="Tahoma" w:eastAsia="Calibri" w:hAnsi="Tahoma" w:cs="Tahoma"/>
          <w:color w:val="000000"/>
          <w:sz w:val="21"/>
          <w:szCs w:val="21"/>
        </w:rPr>
        <w:t>Parasites</w:t>
      </w:r>
      <w:r w:rsidR="001539CF" w:rsidRPr="00902294">
        <w:rPr>
          <w:rFonts w:ascii="Tahoma" w:eastAsia="Calibri" w:hAnsi="Tahoma" w:cs="Tahoma"/>
          <w:color w:val="000000"/>
          <w:sz w:val="21"/>
          <w:szCs w:val="21"/>
        </w:rPr>
        <w:t xml:space="preserve">    </w:t>
      </w:r>
      <w:r w:rsidRPr="00902294">
        <w:rPr>
          <w:rFonts w:ascii="Tahoma" w:eastAsia="Calibri" w:hAnsi="Tahoma" w:cs="Tahoma"/>
          <w:color w:val="000000"/>
          <w:sz w:val="21"/>
          <w:szCs w:val="21"/>
        </w:rPr>
        <w:t xml:space="preserve"> IV. Diseases</w:t>
      </w:r>
      <w:r w:rsidR="001539CF" w:rsidRPr="00902294">
        <w:rPr>
          <w:rFonts w:ascii="Tahoma" w:eastAsia="Calibri" w:hAnsi="Tahoma" w:cs="Tahoma"/>
          <w:color w:val="000000"/>
          <w:sz w:val="21"/>
          <w:szCs w:val="21"/>
        </w:rPr>
        <w:t xml:space="preserve">  </w:t>
      </w:r>
      <w:r w:rsidRPr="00902294">
        <w:rPr>
          <w:rFonts w:ascii="Tahoma" w:eastAsia="Calibri" w:hAnsi="Tahoma" w:cs="Tahoma"/>
          <w:color w:val="000000"/>
          <w:sz w:val="21"/>
          <w:szCs w:val="21"/>
        </w:rPr>
        <w:t xml:space="preserve"> V. Weeds</w:t>
      </w:r>
      <w:r w:rsidR="001539CF" w:rsidRPr="00902294">
        <w:rPr>
          <w:rFonts w:ascii="Tahoma" w:eastAsia="Calibri" w:hAnsi="Tahoma" w:cs="Tahoma"/>
          <w:color w:val="000000"/>
          <w:sz w:val="21"/>
          <w:szCs w:val="21"/>
        </w:rPr>
        <w:t xml:space="preserve">  </w:t>
      </w:r>
      <w:r w:rsidRPr="00902294">
        <w:rPr>
          <w:rFonts w:ascii="Tahoma" w:eastAsia="Calibri" w:hAnsi="Tahoma" w:cs="Tahoma"/>
          <w:color w:val="000000"/>
          <w:sz w:val="21"/>
          <w:szCs w:val="21"/>
        </w:rPr>
        <w:t xml:space="preserve"> VI. Predators </w:t>
      </w:r>
    </w:p>
    <w:p w14:paraId="68CC8721" w14:textId="77777777" w:rsidR="00277042" w:rsidRPr="00902294" w:rsidRDefault="00277042" w:rsidP="00D31C1F">
      <w:pPr>
        <w:rPr>
          <w:rFonts w:ascii="Tahoma" w:eastAsia="Calibri" w:hAnsi="Tahoma" w:cs="Tahoma"/>
          <w:color w:val="000000"/>
          <w:sz w:val="21"/>
          <w:szCs w:val="21"/>
        </w:rPr>
      </w:pPr>
    </w:p>
    <w:p w14:paraId="0968EAD6"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b/>
          <w:bCs/>
          <w:color w:val="000000"/>
          <w:sz w:val="21"/>
          <w:szCs w:val="21"/>
        </w:rPr>
        <w:t>Ways of Improving Food Production</w:t>
      </w:r>
      <w:r w:rsidRPr="00902294">
        <w:rPr>
          <w:rFonts w:ascii="Tahoma" w:eastAsia="Calibri" w:hAnsi="Tahoma" w:cs="Tahoma"/>
          <w:color w:val="000000"/>
          <w:sz w:val="21"/>
          <w:szCs w:val="21"/>
        </w:rPr>
        <w:t xml:space="preserve"> </w:t>
      </w:r>
    </w:p>
    <w:p w14:paraId="1905D229" w14:textId="77777777" w:rsidR="00277042" w:rsidRPr="00902294" w:rsidRDefault="00277042" w:rsidP="00D31C1F">
      <w:pPr>
        <w:pStyle w:val="ListParagraph"/>
        <w:spacing w:after="0" w:line="240" w:lineRule="auto"/>
        <w:ind w:left="0"/>
        <w:rPr>
          <w:rFonts w:ascii="Tahoma" w:eastAsia="Calibri" w:hAnsi="Tahoma" w:cs="Tahoma"/>
          <w:color w:val="000000"/>
          <w:sz w:val="21"/>
          <w:szCs w:val="21"/>
        </w:rPr>
      </w:pPr>
      <w:r w:rsidRPr="00902294">
        <w:rPr>
          <w:rFonts w:ascii="Tahoma" w:eastAsia="Calibri" w:hAnsi="Tahoma" w:cs="Tahoma"/>
          <w:color w:val="000000"/>
          <w:sz w:val="21"/>
          <w:szCs w:val="21"/>
        </w:rPr>
        <w:t>Food production can be improved by</w:t>
      </w:r>
    </w:p>
    <w:p w14:paraId="0F5C2E23" w14:textId="77777777" w:rsidR="00277042" w:rsidRPr="00902294" w:rsidRDefault="00FB5CBE" w:rsidP="00D31C1F">
      <w:pPr>
        <w:pStyle w:val="ListParagraph"/>
        <w:numPr>
          <w:ilvl w:val="0"/>
          <w:numId w:val="15"/>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crop improvement method,</w:t>
      </w:r>
    </w:p>
    <w:p w14:paraId="5E62B3E1" w14:textId="77777777" w:rsidR="00277042" w:rsidRPr="00902294" w:rsidRDefault="00277042" w:rsidP="00D31C1F">
      <w:pPr>
        <w:pStyle w:val="ListParagraph"/>
        <w:numPr>
          <w:ilvl w:val="0"/>
          <w:numId w:val="15"/>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proper timing of plant</w:t>
      </w:r>
      <w:r w:rsidR="00FB5CBE" w:rsidRPr="00902294">
        <w:rPr>
          <w:rFonts w:ascii="Tahoma" w:eastAsia="Calibri" w:hAnsi="Tahoma" w:cs="Tahoma"/>
          <w:color w:val="000000"/>
          <w:sz w:val="21"/>
          <w:szCs w:val="21"/>
        </w:rPr>
        <w:t>,</w:t>
      </w:r>
    </w:p>
    <w:p w14:paraId="0B9B9D4D" w14:textId="77777777" w:rsidR="00277042" w:rsidRPr="00902294" w:rsidRDefault="00277042" w:rsidP="00D31C1F">
      <w:pPr>
        <w:pStyle w:val="ListParagraph"/>
        <w:numPr>
          <w:ilvl w:val="0"/>
          <w:numId w:val="15"/>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adoption of better cultivation methods</w:t>
      </w:r>
      <w:r w:rsidR="00FB5CBE" w:rsidRPr="00902294">
        <w:rPr>
          <w:rFonts w:ascii="Tahoma" w:eastAsia="Calibri" w:hAnsi="Tahoma" w:cs="Tahoma"/>
          <w:color w:val="000000"/>
          <w:sz w:val="21"/>
          <w:szCs w:val="21"/>
        </w:rPr>
        <w:t>,</w:t>
      </w:r>
    </w:p>
    <w:p w14:paraId="6BEE4F4A" w14:textId="77777777" w:rsidR="00277042" w:rsidRPr="00902294" w:rsidRDefault="00277042" w:rsidP="00D31C1F">
      <w:pPr>
        <w:pStyle w:val="ListParagraph"/>
        <w:numPr>
          <w:ilvl w:val="0"/>
          <w:numId w:val="15"/>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control of weeds</w:t>
      </w:r>
      <w:r w:rsidR="00FB5CBE" w:rsidRPr="00902294">
        <w:rPr>
          <w:rFonts w:ascii="Tahoma" w:eastAsia="Calibri" w:hAnsi="Tahoma" w:cs="Tahoma"/>
          <w:color w:val="000000"/>
          <w:sz w:val="21"/>
          <w:szCs w:val="21"/>
        </w:rPr>
        <w:t>,</w:t>
      </w:r>
      <w:r w:rsidRPr="00902294">
        <w:rPr>
          <w:rFonts w:ascii="Tahoma" w:eastAsia="Calibri" w:hAnsi="Tahoma" w:cs="Tahoma"/>
          <w:color w:val="000000"/>
          <w:sz w:val="21"/>
          <w:szCs w:val="21"/>
        </w:rPr>
        <w:t xml:space="preserve"> </w:t>
      </w:r>
    </w:p>
    <w:p w14:paraId="3064AC31" w14:textId="77777777" w:rsidR="00277042" w:rsidRPr="00902294" w:rsidRDefault="00277042" w:rsidP="00D31C1F">
      <w:pPr>
        <w:pStyle w:val="ListParagraph"/>
        <w:numPr>
          <w:ilvl w:val="0"/>
          <w:numId w:val="15"/>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use of good crop varieties</w:t>
      </w:r>
      <w:r w:rsidR="00FB5CBE" w:rsidRPr="00902294">
        <w:rPr>
          <w:rFonts w:ascii="Tahoma" w:eastAsia="Calibri" w:hAnsi="Tahoma" w:cs="Tahoma"/>
          <w:color w:val="000000"/>
          <w:sz w:val="21"/>
          <w:szCs w:val="21"/>
        </w:rPr>
        <w:t>,</w:t>
      </w:r>
      <w:r w:rsidRPr="00902294">
        <w:rPr>
          <w:rFonts w:ascii="Tahoma" w:eastAsia="Calibri" w:hAnsi="Tahoma" w:cs="Tahoma"/>
          <w:color w:val="000000"/>
          <w:sz w:val="21"/>
          <w:szCs w:val="21"/>
        </w:rPr>
        <w:t xml:space="preserve"> </w:t>
      </w:r>
    </w:p>
    <w:p w14:paraId="212E9344" w14:textId="77777777" w:rsidR="00277042" w:rsidRPr="00902294" w:rsidRDefault="00277042" w:rsidP="00D31C1F">
      <w:pPr>
        <w:pStyle w:val="ListParagraph"/>
        <w:numPr>
          <w:ilvl w:val="0"/>
          <w:numId w:val="15"/>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use of resistant variety</w:t>
      </w:r>
      <w:r w:rsidR="00FB5CBE" w:rsidRPr="00902294">
        <w:rPr>
          <w:rFonts w:ascii="Tahoma" w:eastAsia="Calibri" w:hAnsi="Tahoma" w:cs="Tahoma"/>
          <w:color w:val="000000"/>
          <w:sz w:val="21"/>
          <w:szCs w:val="21"/>
        </w:rPr>
        <w:t>,</w:t>
      </w:r>
      <w:r w:rsidRPr="00902294">
        <w:rPr>
          <w:rFonts w:ascii="Tahoma" w:eastAsia="Calibri" w:hAnsi="Tahoma" w:cs="Tahoma"/>
          <w:color w:val="000000"/>
          <w:sz w:val="21"/>
          <w:szCs w:val="21"/>
        </w:rPr>
        <w:t xml:space="preserve"> </w:t>
      </w:r>
    </w:p>
    <w:p w14:paraId="12D46BC7" w14:textId="77777777" w:rsidR="00FB5CBE" w:rsidRPr="00902294" w:rsidRDefault="00277042" w:rsidP="00D31C1F">
      <w:pPr>
        <w:pStyle w:val="ListParagraph"/>
        <w:numPr>
          <w:ilvl w:val="0"/>
          <w:numId w:val="15"/>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use of manures and fertilizers</w:t>
      </w:r>
      <w:r w:rsidR="00FB5CBE" w:rsidRPr="00902294">
        <w:rPr>
          <w:rFonts w:ascii="Tahoma" w:eastAsia="Calibri" w:hAnsi="Tahoma" w:cs="Tahoma"/>
          <w:color w:val="000000"/>
          <w:sz w:val="21"/>
          <w:szCs w:val="21"/>
        </w:rPr>
        <w:t>,</w:t>
      </w:r>
    </w:p>
    <w:p w14:paraId="7A375D1F" w14:textId="77777777" w:rsidR="00277042" w:rsidRPr="00902294" w:rsidRDefault="00FB5CBE" w:rsidP="00D31C1F">
      <w:pPr>
        <w:pStyle w:val="ListParagraph"/>
        <w:spacing w:after="0" w:line="240" w:lineRule="auto"/>
        <w:ind w:left="360"/>
        <w:rPr>
          <w:rFonts w:ascii="Tahoma" w:eastAsia="Calibri" w:hAnsi="Tahoma" w:cs="Tahoma"/>
          <w:color w:val="000000"/>
          <w:sz w:val="21"/>
          <w:szCs w:val="21"/>
        </w:rPr>
      </w:pPr>
      <w:proofErr w:type="spellStart"/>
      <w:r w:rsidRPr="00902294">
        <w:rPr>
          <w:rFonts w:ascii="Tahoma" w:eastAsia="Calibri" w:hAnsi="Tahoma" w:cs="Tahoma"/>
          <w:color w:val="000000"/>
          <w:sz w:val="21"/>
          <w:szCs w:val="21"/>
        </w:rPr>
        <w:t>VIII.</w:t>
      </w:r>
      <w:r w:rsidR="00277042" w:rsidRPr="00902294">
        <w:rPr>
          <w:rFonts w:ascii="Tahoma" w:eastAsia="Calibri" w:hAnsi="Tahoma" w:cs="Tahoma"/>
          <w:color w:val="000000"/>
          <w:sz w:val="21"/>
          <w:szCs w:val="21"/>
        </w:rPr>
        <w:t>control</w:t>
      </w:r>
      <w:proofErr w:type="spellEnd"/>
      <w:r w:rsidR="00277042" w:rsidRPr="00902294">
        <w:rPr>
          <w:rFonts w:ascii="Tahoma" w:eastAsia="Calibri" w:hAnsi="Tahoma" w:cs="Tahoma"/>
          <w:color w:val="000000"/>
          <w:sz w:val="21"/>
          <w:szCs w:val="21"/>
        </w:rPr>
        <w:t xml:space="preserve"> of pests of crops</w:t>
      </w:r>
      <w:r w:rsidRPr="00902294">
        <w:rPr>
          <w:rFonts w:ascii="Tahoma" w:eastAsia="Calibri" w:hAnsi="Tahoma" w:cs="Tahoma"/>
          <w:color w:val="000000"/>
          <w:sz w:val="21"/>
          <w:szCs w:val="21"/>
        </w:rPr>
        <w:t>,</w:t>
      </w:r>
    </w:p>
    <w:p w14:paraId="38FC786E" w14:textId="77777777" w:rsidR="00277042" w:rsidRPr="00902294" w:rsidRDefault="00277042" w:rsidP="00D31C1F">
      <w:pPr>
        <w:pStyle w:val="ListParagraph"/>
        <w:numPr>
          <w:ilvl w:val="0"/>
          <w:numId w:val="29"/>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control of diseases of crops</w:t>
      </w:r>
      <w:r w:rsidR="00FB5CBE" w:rsidRPr="00902294">
        <w:rPr>
          <w:rFonts w:ascii="Tahoma" w:eastAsia="Calibri" w:hAnsi="Tahoma" w:cs="Tahoma"/>
          <w:color w:val="000000"/>
          <w:sz w:val="21"/>
          <w:szCs w:val="21"/>
        </w:rPr>
        <w:t>.</w:t>
      </w:r>
    </w:p>
    <w:p w14:paraId="48A4EBB4" w14:textId="77777777" w:rsidR="00277042" w:rsidRPr="00902294" w:rsidRDefault="00277042" w:rsidP="00D31C1F">
      <w:pPr>
        <w:rPr>
          <w:rFonts w:ascii="Tahoma" w:eastAsia="Calibri" w:hAnsi="Tahoma" w:cs="Tahoma"/>
          <w:color w:val="000000"/>
          <w:sz w:val="21"/>
          <w:szCs w:val="21"/>
        </w:rPr>
      </w:pPr>
    </w:p>
    <w:p w14:paraId="79F326C3" w14:textId="77777777" w:rsidR="00277042" w:rsidRPr="00902294" w:rsidRDefault="00277042" w:rsidP="00D31C1F">
      <w:pPr>
        <w:rPr>
          <w:rFonts w:ascii="Tahoma" w:eastAsia="Calibri" w:hAnsi="Tahoma" w:cs="Tahoma"/>
          <w:b/>
          <w:bCs/>
          <w:color w:val="000000"/>
          <w:sz w:val="21"/>
          <w:szCs w:val="21"/>
        </w:rPr>
      </w:pPr>
      <w:r w:rsidRPr="00902294">
        <w:rPr>
          <w:rFonts w:ascii="Tahoma" w:eastAsia="Calibri" w:hAnsi="Tahoma" w:cs="Tahoma"/>
          <w:b/>
          <w:bCs/>
          <w:color w:val="000000"/>
          <w:sz w:val="21"/>
          <w:szCs w:val="21"/>
        </w:rPr>
        <w:t>Effects of Food Shortage on Population Size</w:t>
      </w:r>
    </w:p>
    <w:p w14:paraId="002306E6"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lastRenderedPageBreak/>
        <w:t>There is a direct relationship between po</w:t>
      </w:r>
      <w:r w:rsidR="00A9282C" w:rsidRPr="00902294">
        <w:rPr>
          <w:rFonts w:ascii="Tahoma" w:eastAsia="Calibri" w:hAnsi="Tahoma" w:cs="Tahoma"/>
          <w:color w:val="000000"/>
          <w:sz w:val="21"/>
          <w:szCs w:val="21"/>
        </w:rPr>
        <w:t xml:space="preserve">pulation size and food supply. </w:t>
      </w:r>
      <w:r w:rsidRPr="00902294">
        <w:rPr>
          <w:rFonts w:ascii="Tahoma" w:eastAsia="Calibri" w:hAnsi="Tahoma" w:cs="Tahoma"/>
          <w:color w:val="000000"/>
          <w:sz w:val="21"/>
          <w:szCs w:val="21"/>
        </w:rPr>
        <w:t>As the population of organisms increases, the quantity of food produce</w:t>
      </w:r>
      <w:r w:rsidR="00FB5CBE" w:rsidRPr="00902294">
        <w:rPr>
          <w:rFonts w:ascii="Tahoma" w:eastAsia="Calibri" w:hAnsi="Tahoma" w:cs="Tahoma"/>
          <w:color w:val="000000"/>
          <w:sz w:val="21"/>
          <w:szCs w:val="21"/>
        </w:rPr>
        <w:t xml:space="preserve">d should increase accordingly. </w:t>
      </w:r>
      <w:r w:rsidRPr="00902294">
        <w:rPr>
          <w:rFonts w:ascii="Tahoma" w:eastAsia="Calibri" w:hAnsi="Tahoma" w:cs="Tahoma"/>
          <w:color w:val="000000"/>
          <w:sz w:val="21"/>
          <w:szCs w:val="21"/>
        </w:rPr>
        <w:t>However, when there is food shortage due to food</w:t>
      </w:r>
      <w:r w:rsidR="000E55EE" w:rsidRPr="00902294">
        <w:rPr>
          <w:rFonts w:ascii="Tahoma" w:eastAsia="Calibri" w:hAnsi="Tahoma" w:cs="Tahoma"/>
          <w:color w:val="000000"/>
          <w:sz w:val="21"/>
          <w:szCs w:val="21"/>
        </w:rPr>
        <w:t xml:space="preserve"> wastage, the following result:</w:t>
      </w:r>
    </w:p>
    <w:p w14:paraId="5ACC4300" w14:textId="77777777" w:rsidR="00277042" w:rsidRPr="00902294" w:rsidRDefault="00277042" w:rsidP="00D31C1F">
      <w:pPr>
        <w:rPr>
          <w:rFonts w:ascii="Tahoma" w:eastAsia="Calibri" w:hAnsi="Tahoma" w:cs="Tahoma"/>
          <w:color w:val="000000"/>
          <w:sz w:val="21"/>
          <w:szCs w:val="21"/>
        </w:rPr>
      </w:pPr>
    </w:p>
    <w:p w14:paraId="69333F99" w14:textId="77777777" w:rsidR="00277042" w:rsidRPr="00902294" w:rsidRDefault="00277042" w:rsidP="00D31C1F">
      <w:pPr>
        <w:numPr>
          <w:ilvl w:val="0"/>
          <w:numId w:val="88"/>
        </w:numPr>
        <w:rPr>
          <w:rFonts w:ascii="Tahoma" w:eastAsia="Calibri" w:hAnsi="Tahoma" w:cs="Tahoma"/>
          <w:color w:val="000000"/>
          <w:sz w:val="21"/>
          <w:szCs w:val="21"/>
        </w:rPr>
      </w:pPr>
      <w:r w:rsidRPr="00902294">
        <w:rPr>
          <w:rFonts w:ascii="Tahoma" w:eastAsia="Calibri" w:hAnsi="Tahoma" w:cs="Tahoma"/>
          <w:color w:val="000000"/>
          <w:sz w:val="21"/>
          <w:szCs w:val="21"/>
        </w:rPr>
        <w:t>High cost of food making food unavailable to the common man.</w:t>
      </w:r>
    </w:p>
    <w:p w14:paraId="6E1BCEAF" w14:textId="77777777" w:rsidR="00277042" w:rsidRPr="00902294" w:rsidRDefault="00277042" w:rsidP="00D31C1F">
      <w:pPr>
        <w:numPr>
          <w:ilvl w:val="0"/>
          <w:numId w:val="88"/>
        </w:numPr>
        <w:rPr>
          <w:rFonts w:ascii="Tahoma" w:eastAsia="Calibri" w:hAnsi="Tahoma" w:cs="Tahoma"/>
          <w:color w:val="000000"/>
          <w:sz w:val="21"/>
          <w:szCs w:val="21"/>
        </w:rPr>
      </w:pPr>
      <w:r w:rsidRPr="00902294">
        <w:rPr>
          <w:rFonts w:ascii="Tahoma" w:eastAsia="Calibri" w:hAnsi="Tahoma" w:cs="Tahoma"/>
          <w:b/>
          <w:bCs/>
          <w:color w:val="000000"/>
          <w:sz w:val="21"/>
          <w:szCs w:val="21"/>
        </w:rPr>
        <w:t>Competition</w:t>
      </w:r>
      <w:r w:rsidRPr="00902294">
        <w:rPr>
          <w:rFonts w:ascii="Tahoma" w:eastAsia="Calibri" w:hAnsi="Tahoma" w:cs="Tahoma"/>
          <w:color w:val="000000"/>
          <w:sz w:val="21"/>
          <w:szCs w:val="21"/>
        </w:rPr>
        <w:t xml:space="preserve">: Situation in which the organisms in a </w:t>
      </w:r>
      <w:r w:rsidR="00D129BF" w:rsidRPr="00902294">
        <w:rPr>
          <w:rFonts w:ascii="Tahoma" w:eastAsia="Calibri" w:hAnsi="Tahoma" w:cs="Tahoma"/>
          <w:color w:val="000000"/>
          <w:sz w:val="21"/>
          <w:szCs w:val="21"/>
        </w:rPr>
        <w:t xml:space="preserve">population struggle for limited </w:t>
      </w:r>
      <w:r w:rsidRPr="00902294">
        <w:rPr>
          <w:rFonts w:ascii="Tahoma" w:eastAsia="Calibri" w:hAnsi="Tahoma" w:cs="Tahoma"/>
          <w:color w:val="000000"/>
          <w:sz w:val="21"/>
          <w:szCs w:val="21"/>
        </w:rPr>
        <w:t>available essential of life e.g. food.  This results in survival of the fittest in the population.</w:t>
      </w:r>
    </w:p>
    <w:p w14:paraId="3BD50450" w14:textId="77777777" w:rsidR="00277042" w:rsidRPr="00902294" w:rsidRDefault="00277042" w:rsidP="00D31C1F">
      <w:pPr>
        <w:numPr>
          <w:ilvl w:val="0"/>
          <w:numId w:val="88"/>
        </w:numPr>
        <w:rPr>
          <w:rFonts w:ascii="Tahoma" w:eastAsia="Calibri" w:hAnsi="Tahoma" w:cs="Tahoma"/>
          <w:color w:val="000000"/>
          <w:sz w:val="21"/>
          <w:szCs w:val="21"/>
        </w:rPr>
      </w:pPr>
      <w:r w:rsidRPr="00902294">
        <w:rPr>
          <w:rFonts w:ascii="Tahoma" w:eastAsia="Calibri" w:hAnsi="Tahoma" w:cs="Tahoma"/>
          <w:b/>
          <w:bCs/>
          <w:color w:val="000000"/>
          <w:sz w:val="21"/>
          <w:szCs w:val="21"/>
        </w:rPr>
        <w:t>Cannibalism</w:t>
      </w:r>
      <w:r w:rsidRPr="00902294">
        <w:rPr>
          <w:rFonts w:ascii="Tahoma" w:eastAsia="Calibri" w:hAnsi="Tahoma" w:cs="Tahoma"/>
          <w:color w:val="000000"/>
          <w:sz w:val="21"/>
          <w:szCs w:val="21"/>
        </w:rPr>
        <w:t xml:space="preserve">: This is an </w:t>
      </w:r>
      <w:proofErr w:type="gramStart"/>
      <w:r w:rsidRPr="00902294">
        <w:rPr>
          <w:rFonts w:ascii="Tahoma" w:eastAsia="Calibri" w:hAnsi="Tahoma" w:cs="Tahoma"/>
          <w:color w:val="000000"/>
          <w:sz w:val="21"/>
          <w:szCs w:val="21"/>
        </w:rPr>
        <w:t>animals</w:t>
      </w:r>
      <w:proofErr w:type="gramEnd"/>
      <w:r w:rsidRPr="00902294">
        <w:rPr>
          <w:rFonts w:ascii="Tahoma" w:eastAsia="Calibri" w:hAnsi="Tahoma" w:cs="Tahoma"/>
          <w:color w:val="000000"/>
          <w:sz w:val="21"/>
          <w:szCs w:val="21"/>
        </w:rPr>
        <w:t xml:space="preserve"> feeding on one another.</w:t>
      </w:r>
    </w:p>
    <w:p w14:paraId="76134AE6" w14:textId="77777777" w:rsidR="00277042" w:rsidRPr="00902294" w:rsidRDefault="00277042" w:rsidP="00D31C1F">
      <w:pPr>
        <w:numPr>
          <w:ilvl w:val="0"/>
          <w:numId w:val="88"/>
        </w:numPr>
        <w:rPr>
          <w:rFonts w:ascii="Tahoma" w:eastAsia="Calibri" w:hAnsi="Tahoma" w:cs="Tahoma"/>
          <w:color w:val="000000"/>
          <w:sz w:val="21"/>
          <w:szCs w:val="21"/>
        </w:rPr>
      </w:pPr>
      <w:r w:rsidRPr="00902294">
        <w:rPr>
          <w:rFonts w:ascii="Tahoma" w:eastAsia="Calibri" w:hAnsi="Tahoma" w:cs="Tahoma"/>
          <w:b/>
          <w:bCs/>
          <w:color w:val="000000"/>
          <w:sz w:val="21"/>
          <w:szCs w:val="21"/>
        </w:rPr>
        <w:t>Emigration</w:t>
      </w:r>
      <w:r w:rsidRPr="00902294">
        <w:rPr>
          <w:rFonts w:ascii="Tahoma" w:eastAsia="Calibri" w:hAnsi="Tahoma" w:cs="Tahoma"/>
          <w:color w:val="000000"/>
          <w:sz w:val="21"/>
          <w:szCs w:val="21"/>
        </w:rPr>
        <w:t>: This is the outward movement of organisms from a particular population when there is shortage of food.</w:t>
      </w:r>
    </w:p>
    <w:p w14:paraId="5D2D5197" w14:textId="77777777" w:rsidR="00277042" w:rsidRPr="00902294" w:rsidRDefault="00277042" w:rsidP="00D31C1F">
      <w:pPr>
        <w:numPr>
          <w:ilvl w:val="0"/>
          <w:numId w:val="88"/>
        </w:numPr>
        <w:rPr>
          <w:rFonts w:ascii="Tahoma" w:eastAsia="Calibri" w:hAnsi="Tahoma" w:cs="Tahoma"/>
          <w:color w:val="000000"/>
          <w:sz w:val="21"/>
          <w:szCs w:val="21"/>
        </w:rPr>
      </w:pPr>
      <w:r w:rsidRPr="00902294">
        <w:rPr>
          <w:rFonts w:ascii="Tahoma" w:eastAsia="Calibri" w:hAnsi="Tahoma" w:cs="Tahoma"/>
          <w:b/>
          <w:bCs/>
          <w:color w:val="000000"/>
          <w:sz w:val="21"/>
          <w:szCs w:val="21"/>
        </w:rPr>
        <w:t>Increased death rate (which is called mortality):</w:t>
      </w:r>
      <w:r w:rsidRPr="00902294">
        <w:rPr>
          <w:rFonts w:ascii="Tahoma" w:eastAsia="Calibri" w:hAnsi="Tahoma" w:cs="Tahoma"/>
          <w:color w:val="000000"/>
          <w:sz w:val="21"/>
          <w:szCs w:val="21"/>
        </w:rPr>
        <w:t xml:space="preserve"> especially of organisms which could not survive competition or migrate out.</w:t>
      </w:r>
    </w:p>
    <w:p w14:paraId="2E9FE765" w14:textId="77777777" w:rsidR="00277042" w:rsidRPr="00902294" w:rsidRDefault="000E55EE" w:rsidP="00D31C1F">
      <w:pPr>
        <w:tabs>
          <w:tab w:val="left" w:pos="1620"/>
        </w:tabs>
        <w:rPr>
          <w:rFonts w:ascii="Tahoma" w:eastAsia="Calibri" w:hAnsi="Tahoma" w:cs="Tahoma"/>
          <w:color w:val="000000"/>
          <w:sz w:val="21"/>
          <w:szCs w:val="21"/>
        </w:rPr>
      </w:pPr>
      <w:r w:rsidRPr="00902294">
        <w:rPr>
          <w:rFonts w:ascii="Tahoma" w:eastAsia="Calibri" w:hAnsi="Tahoma" w:cs="Tahoma"/>
          <w:color w:val="000000"/>
          <w:sz w:val="21"/>
          <w:szCs w:val="21"/>
        </w:rPr>
        <w:tab/>
      </w:r>
    </w:p>
    <w:p w14:paraId="477CE9DA" w14:textId="77777777" w:rsidR="00277042" w:rsidRPr="00902294" w:rsidRDefault="004A67C5" w:rsidP="004A67C5">
      <w:pPr>
        <w:rPr>
          <w:rFonts w:ascii="Tahoma" w:eastAsia="Calibri" w:hAnsi="Tahoma" w:cs="Tahoma"/>
          <w:color w:val="000000"/>
          <w:sz w:val="21"/>
          <w:szCs w:val="21"/>
        </w:rPr>
      </w:pPr>
      <w:r w:rsidRPr="00902294">
        <w:rPr>
          <w:rFonts w:ascii="Tahoma" w:eastAsia="Calibri" w:hAnsi="Tahoma" w:cs="Tahoma"/>
          <w:b/>
          <w:bCs/>
          <w:color w:val="000000"/>
          <w:sz w:val="21"/>
          <w:szCs w:val="21"/>
        </w:rPr>
        <w:t>EVALUATION</w:t>
      </w:r>
    </w:p>
    <w:p w14:paraId="1E243A12" w14:textId="77777777" w:rsidR="00277042" w:rsidRPr="00902294" w:rsidRDefault="00277042" w:rsidP="00D31C1F">
      <w:pPr>
        <w:pStyle w:val="ListParagraph"/>
        <w:numPr>
          <w:ilvl w:val="0"/>
          <w:numId w:val="24"/>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What are the effects of food shortage on population size?</w:t>
      </w:r>
    </w:p>
    <w:p w14:paraId="6ED49143" w14:textId="77777777" w:rsidR="00277042" w:rsidRPr="00902294" w:rsidRDefault="00277042" w:rsidP="00D31C1F">
      <w:pPr>
        <w:pStyle w:val="ListParagraph"/>
        <w:numPr>
          <w:ilvl w:val="0"/>
          <w:numId w:val="24"/>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Define cannibalism. </w:t>
      </w:r>
    </w:p>
    <w:p w14:paraId="6BD5B78A" w14:textId="77777777" w:rsidR="00277042" w:rsidRPr="00902294" w:rsidRDefault="00277042" w:rsidP="00D31C1F">
      <w:pPr>
        <w:rPr>
          <w:rFonts w:ascii="Tahoma" w:eastAsia="Calibri" w:hAnsi="Tahoma" w:cs="Tahoma"/>
          <w:color w:val="000000"/>
          <w:sz w:val="21"/>
          <w:szCs w:val="21"/>
        </w:rPr>
      </w:pPr>
    </w:p>
    <w:p w14:paraId="00EF213F" w14:textId="77777777" w:rsidR="00277042" w:rsidRPr="00902294" w:rsidRDefault="00277042" w:rsidP="004A67C5">
      <w:pPr>
        <w:rPr>
          <w:rFonts w:ascii="Tahoma" w:eastAsia="Calibri" w:hAnsi="Tahoma" w:cs="Tahoma"/>
          <w:b/>
          <w:bCs/>
          <w:color w:val="000000"/>
          <w:sz w:val="21"/>
          <w:szCs w:val="21"/>
        </w:rPr>
      </w:pPr>
      <w:r w:rsidRPr="00902294">
        <w:rPr>
          <w:rFonts w:ascii="Tahoma" w:eastAsia="Calibri" w:hAnsi="Tahoma" w:cs="Tahoma"/>
          <w:b/>
          <w:bCs/>
          <w:color w:val="000000"/>
          <w:sz w:val="21"/>
          <w:szCs w:val="21"/>
        </w:rPr>
        <w:t>Methods of Food Preservation (Storage)</w:t>
      </w:r>
    </w:p>
    <w:p w14:paraId="70DB27F4"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The methods and principles of preserving food include</w:t>
      </w:r>
    </w:p>
    <w:p w14:paraId="2298B314" w14:textId="77777777" w:rsidR="00277042" w:rsidRPr="00902294" w:rsidRDefault="00277042" w:rsidP="00D31C1F">
      <w:pPr>
        <w:rPr>
          <w:rFonts w:ascii="Tahoma" w:eastAsia="Calibri" w:hAnsi="Tahoma" w:cs="Tahoma"/>
          <w:color w:val="000000"/>
          <w:sz w:val="21"/>
          <w:szCs w:val="21"/>
        </w:rPr>
      </w:pPr>
    </w:p>
    <w:p w14:paraId="571AD9CF"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b/>
          <w:bCs/>
          <w:color w:val="000000"/>
          <w:sz w:val="21"/>
          <w:szCs w:val="21"/>
        </w:rPr>
        <w:t>Salting</w:t>
      </w:r>
      <w:r w:rsidRPr="00902294">
        <w:rPr>
          <w:rFonts w:ascii="Tahoma" w:eastAsia="Calibri" w:hAnsi="Tahoma" w:cs="Tahoma"/>
          <w:color w:val="000000"/>
          <w:sz w:val="21"/>
          <w:szCs w:val="21"/>
        </w:rPr>
        <w:t>:  This involves coating of the food with table salt or common salt (NaCl)</w:t>
      </w:r>
      <w:r w:rsidR="001C1E97" w:rsidRPr="00902294">
        <w:rPr>
          <w:rFonts w:ascii="Tahoma" w:eastAsia="Calibri" w:hAnsi="Tahoma" w:cs="Tahoma"/>
          <w:color w:val="000000"/>
          <w:sz w:val="21"/>
          <w:szCs w:val="21"/>
        </w:rPr>
        <w:t>.</w:t>
      </w:r>
    </w:p>
    <w:p w14:paraId="3C22C858"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Princ</w:t>
      </w:r>
      <w:r w:rsidR="001C1E97" w:rsidRPr="00902294">
        <w:rPr>
          <w:rFonts w:ascii="Tahoma" w:eastAsia="Calibri" w:hAnsi="Tahoma" w:cs="Tahoma"/>
          <w:color w:val="000000"/>
          <w:sz w:val="21"/>
          <w:szCs w:val="21"/>
        </w:rPr>
        <w:t xml:space="preserve">iple: </w:t>
      </w:r>
      <w:r w:rsidRPr="00902294">
        <w:rPr>
          <w:rFonts w:ascii="Tahoma" w:eastAsia="Calibri" w:hAnsi="Tahoma" w:cs="Tahoma"/>
          <w:color w:val="000000"/>
          <w:sz w:val="21"/>
          <w:szCs w:val="21"/>
        </w:rPr>
        <w:t xml:space="preserve">The salt on the surface of the food dehydrates it </w:t>
      </w:r>
      <w:r w:rsidR="001C1E97" w:rsidRPr="00902294">
        <w:rPr>
          <w:rFonts w:ascii="Tahoma" w:eastAsia="Calibri" w:hAnsi="Tahoma" w:cs="Tahoma"/>
          <w:color w:val="000000"/>
          <w:sz w:val="21"/>
          <w:szCs w:val="21"/>
        </w:rPr>
        <w:t xml:space="preserve">i.e. it removes water from the </w:t>
      </w:r>
      <w:r w:rsidRPr="00902294">
        <w:rPr>
          <w:rFonts w:ascii="Tahoma" w:eastAsia="Calibri" w:hAnsi="Tahoma" w:cs="Tahoma"/>
          <w:color w:val="000000"/>
          <w:sz w:val="21"/>
          <w:szCs w:val="21"/>
        </w:rPr>
        <w:t xml:space="preserve">food.  </w:t>
      </w:r>
    </w:p>
    <w:p w14:paraId="1D6CB243"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This form a highly concentrated solution which has osmotic pressure than the cytoplasm of the mic</w:t>
      </w:r>
      <w:r w:rsidR="00D6477F" w:rsidRPr="00902294">
        <w:rPr>
          <w:rFonts w:ascii="Tahoma" w:eastAsia="Calibri" w:hAnsi="Tahoma" w:cs="Tahoma"/>
          <w:color w:val="000000"/>
          <w:sz w:val="21"/>
          <w:szCs w:val="21"/>
        </w:rPr>
        <w:t xml:space="preserve">ro organisms that cause decay. </w:t>
      </w:r>
      <w:r w:rsidRPr="00902294">
        <w:rPr>
          <w:rFonts w:ascii="Tahoma" w:eastAsia="Calibri" w:hAnsi="Tahoma" w:cs="Tahoma"/>
          <w:color w:val="000000"/>
          <w:sz w:val="21"/>
          <w:szCs w:val="21"/>
        </w:rPr>
        <w:t>The salts inhibit the growt</w:t>
      </w:r>
      <w:r w:rsidR="001C1E97" w:rsidRPr="00902294">
        <w:rPr>
          <w:rFonts w:ascii="Tahoma" w:eastAsia="Calibri" w:hAnsi="Tahoma" w:cs="Tahoma"/>
          <w:color w:val="000000"/>
          <w:sz w:val="21"/>
          <w:szCs w:val="21"/>
        </w:rPr>
        <w:t xml:space="preserve">h of the microbe or kill them. </w:t>
      </w:r>
      <w:r w:rsidRPr="00902294">
        <w:rPr>
          <w:rFonts w:ascii="Tahoma" w:eastAsia="Calibri" w:hAnsi="Tahoma" w:cs="Tahoma"/>
          <w:color w:val="000000"/>
          <w:sz w:val="21"/>
          <w:szCs w:val="21"/>
        </w:rPr>
        <w:t xml:space="preserve">This method can be used for fresh meat, fish etc. </w:t>
      </w:r>
    </w:p>
    <w:p w14:paraId="6DFF6318" w14:textId="77777777" w:rsidR="00277042" w:rsidRPr="00902294" w:rsidRDefault="00277042" w:rsidP="00D31C1F">
      <w:pPr>
        <w:rPr>
          <w:rFonts w:ascii="Tahoma" w:eastAsia="Calibri" w:hAnsi="Tahoma" w:cs="Tahoma"/>
          <w:color w:val="000000"/>
          <w:sz w:val="21"/>
          <w:szCs w:val="21"/>
        </w:rPr>
      </w:pPr>
    </w:p>
    <w:p w14:paraId="798976BE"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b/>
          <w:bCs/>
          <w:color w:val="000000"/>
          <w:sz w:val="21"/>
          <w:szCs w:val="21"/>
        </w:rPr>
        <w:t>Drying</w:t>
      </w:r>
      <w:r w:rsidRPr="00902294">
        <w:rPr>
          <w:rFonts w:ascii="Tahoma" w:eastAsia="Calibri" w:hAnsi="Tahoma" w:cs="Tahoma"/>
          <w:color w:val="000000"/>
          <w:sz w:val="21"/>
          <w:szCs w:val="21"/>
        </w:rPr>
        <w:t>:  Food such as vegetables, maize, cassava, fish, meat etc. can be preserved by drying under the sun.</w:t>
      </w:r>
    </w:p>
    <w:p w14:paraId="299D4DF0" w14:textId="77777777" w:rsidR="00277042" w:rsidRPr="00902294" w:rsidRDefault="00CC52D4" w:rsidP="00D31C1F">
      <w:pPr>
        <w:rPr>
          <w:rFonts w:ascii="Tahoma" w:eastAsia="Calibri" w:hAnsi="Tahoma" w:cs="Tahoma"/>
          <w:color w:val="000000"/>
          <w:sz w:val="21"/>
          <w:szCs w:val="21"/>
        </w:rPr>
      </w:pPr>
      <w:r w:rsidRPr="00902294">
        <w:rPr>
          <w:rFonts w:ascii="Tahoma" w:eastAsia="Calibri" w:hAnsi="Tahoma" w:cs="Tahoma"/>
          <w:color w:val="000000"/>
          <w:sz w:val="21"/>
          <w:szCs w:val="21"/>
        </w:rPr>
        <w:t xml:space="preserve">Principle: </w:t>
      </w:r>
      <w:r w:rsidR="00277042" w:rsidRPr="00902294">
        <w:rPr>
          <w:rFonts w:ascii="Tahoma" w:eastAsia="Calibri" w:hAnsi="Tahoma" w:cs="Tahoma"/>
          <w:color w:val="000000"/>
          <w:sz w:val="21"/>
          <w:szCs w:val="21"/>
        </w:rPr>
        <w:t>Drying reduces water content of the food thus making it unsuitable for the</w:t>
      </w:r>
      <w:r w:rsidR="001C1E97" w:rsidRPr="00902294">
        <w:rPr>
          <w:rFonts w:ascii="Tahoma" w:eastAsia="Calibri" w:hAnsi="Tahoma" w:cs="Tahoma"/>
          <w:color w:val="000000"/>
          <w:sz w:val="21"/>
          <w:szCs w:val="21"/>
        </w:rPr>
        <w:t xml:space="preserve"> </w:t>
      </w:r>
      <w:r w:rsidR="00277042" w:rsidRPr="00902294">
        <w:rPr>
          <w:rFonts w:ascii="Tahoma" w:eastAsia="Calibri" w:hAnsi="Tahoma" w:cs="Tahoma"/>
          <w:color w:val="000000"/>
          <w:sz w:val="21"/>
          <w:szCs w:val="21"/>
        </w:rPr>
        <w:t xml:space="preserve">growth of spoilage micro organisms due to </w:t>
      </w:r>
      <w:r w:rsidR="00D6477F" w:rsidRPr="00902294">
        <w:rPr>
          <w:rFonts w:ascii="Tahoma" w:eastAsia="Calibri" w:hAnsi="Tahoma" w:cs="Tahoma"/>
          <w:color w:val="000000"/>
          <w:sz w:val="21"/>
          <w:szCs w:val="21"/>
        </w:rPr>
        <w:t>increased osmotic concentration</w:t>
      </w:r>
      <w:r w:rsidR="00277042" w:rsidRPr="00902294">
        <w:rPr>
          <w:rFonts w:ascii="Tahoma" w:eastAsia="Calibri" w:hAnsi="Tahoma" w:cs="Tahoma"/>
          <w:color w:val="000000"/>
          <w:sz w:val="21"/>
          <w:szCs w:val="21"/>
        </w:rPr>
        <w:t xml:space="preserve"> of food.</w:t>
      </w:r>
    </w:p>
    <w:p w14:paraId="12C3ADDB" w14:textId="77777777" w:rsidR="00277042" w:rsidRPr="00902294" w:rsidRDefault="00277042" w:rsidP="00D31C1F">
      <w:pPr>
        <w:rPr>
          <w:rFonts w:ascii="Tahoma" w:eastAsia="Calibri" w:hAnsi="Tahoma" w:cs="Tahoma"/>
          <w:color w:val="000000"/>
          <w:sz w:val="21"/>
          <w:szCs w:val="21"/>
        </w:rPr>
      </w:pPr>
    </w:p>
    <w:p w14:paraId="77F170D7"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b/>
          <w:bCs/>
          <w:color w:val="000000"/>
          <w:sz w:val="21"/>
          <w:szCs w:val="21"/>
        </w:rPr>
        <w:t>Smoking</w:t>
      </w:r>
      <w:r w:rsidRPr="00902294">
        <w:rPr>
          <w:rFonts w:ascii="Tahoma" w:eastAsia="Calibri" w:hAnsi="Tahoma" w:cs="Tahoma"/>
          <w:color w:val="000000"/>
          <w:sz w:val="21"/>
          <w:szCs w:val="21"/>
        </w:rPr>
        <w:t>: Involves placing the f</w:t>
      </w:r>
      <w:r w:rsidR="00034F38" w:rsidRPr="00902294">
        <w:rPr>
          <w:rFonts w:ascii="Tahoma" w:eastAsia="Calibri" w:hAnsi="Tahoma" w:cs="Tahoma"/>
          <w:color w:val="000000"/>
          <w:sz w:val="21"/>
          <w:szCs w:val="21"/>
        </w:rPr>
        <w:t>ood over naked fire to dry it. Food preserved this way includes</w:t>
      </w:r>
      <w:r w:rsidRPr="00902294">
        <w:rPr>
          <w:rFonts w:ascii="Tahoma" w:eastAsia="Calibri" w:hAnsi="Tahoma" w:cs="Tahoma"/>
          <w:color w:val="000000"/>
          <w:sz w:val="21"/>
          <w:szCs w:val="21"/>
        </w:rPr>
        <w:t xml:space="preserve"> meat, fish, groundnut, plantain etc.</w:t>
      </w:r>
    </w:p>
    <w:p w14:paraId="0482D07C" w14:textId="77777777" w:rsidR="00277042" w:rsidRPr="00902294" w:rsidRDefault="00CC52D4" w:rsidP="00D31C1F">
      <w:pPr>
        <w:rPr>
          <w:rFonts w:ascii="Tahoma" w:eastAsia="Calibri" w:hAnsi="Tahoma" w:cs="Tahoma"/>
          <w:color w:val="000000"/>
          <w:sz w:val="21"/>
          <w:szCs w:val="21"/>
        </w:rPr>
      </w:pPr>
      <w:r w:rsidRPr="00902294">
        <w:rPr>
          <w:rFonts w:ascii="Tahoma" w:eastAsia="Calibri" w:hAnsi="Tahoma" w:cs="Tahoma"/>
          <w:color w:val="000000"/>
          <w:sz w:val="21"/>
          <w:szCs w:val="21"/>
        </w:rPr>
        <w:t xml:space="preserve">Principle: </w:t>
      </w:r>
      <w:r w:rsidR="00277042" w:rsidRPr="00902294">
        <w:rPr>
          <w:rFonts w:ascii="Tahoma" w:eastAsia="Calibri" w:hAnsi="Tahoma" w:cs="Tahoma"/>
          <w:color w:val="000000"/>
          <w:sz w:val="21"/>
          <w:szCs w:val="21"/>
        </w:rPr>
        <w:t xml:space="preserve">The smoke creates an oxygen deficient environment that kills micro </w:t>
      </w:r>
      <w:r w:rsidR="001C1E97" w:rsidRPr="00902294">
        <w:rPr>
          <w:rFonts w:ascii="Tahoma" w:eastAsia="Calibri" w:hAnsi="Tahoma" w:cs="Tahoma"/>
          <w:color w:val="000000"/>
          <w:sz w:val="21"/>
          <w:szCs w:val="21"/>
        </w:rPr>
        <w:t xml:space="preserve">organisms. </w:t>
      </w:r>
      <w:r w:rsidR="00277042" w:rsidRPr="00902294">
        <w:rPr>
          <w:rFonts w:ascii="Tahoma" w:eastAsia="Calibri" w:hAnsi="Tahoma" w:cs="Tahoma"/>
          <w:color w:val="000000"/>
          <w:sz w:val="21"/>
          <w:szCs w:val="21"/>
        </w:rPr>
        <w:t xml:space="preserve">The smoke also contains chemicals that are poisonous to the organisms. </w:t>
      </w:r>
    </w:p>
    <w:p w14:paraId="2984D993" w14:textId="77777777" w:rsidR="00277042" w:rsidRPr="00902294" w:rsidRDefault="00277042" w:rsidP="00D31C1F">
      <w:pPr>
        <w:rPr>
          <w:rFonts w:ascii="Tahoma" w:eastAsia="Calibri" w:hAnsi="Tahoma" w:cs="Tahoma"/>
          <w:color w:val="000000"/>
          <w:sz w:val="21"/>
          <w:szCs w:val="21"/>
        </w:rPr>
      </w:pPr>
    </w:p>
    <w:p w14:paraId="689B9C8A" w14:textId="77777777" w:rsidR="00277042" w:rsidRPr="00902294" w:rsidRDefault="004A67C5" w:rsidP="00D31C1F">
      <w:pPr>
        <w:rPr>
          <w:rFonts w:ascii="Tahoma" w:eastAsia="Calibri" w:hAnsi="Tahoma" w:cs="Tahoma"/>
          <w:color w:val="000000"/>
          <w:sz w:val="21"/>
          <w:szCs w:val="21"/>
        </w:rPr>
      </w:pPr>
      <w:r w:rsidRPr="00902294">
        <w:rPr>
          <w:rFonts w:ascii="Tahoma" w:eastAsia="Calibri" w:hAnsi="Tahoma" w:cs="Tahoma"/>
          <w:b/>
          <w:bCs/>
          <w:color w:val="000000"/>
          <w:sz w:val="21"/>
          <w:szCs w:val="21"/>
        </w:rPr>
        <w:t>EVALUATION</w:t>
      </w:r>
      <w:r w:rsidRPr="00902294">
        <w:rPr>
          <w:rFonts w:ascii="Tahoma" w:eastAsia="Calibri" w:hAnsi="Tahoma" w:cs="Tahoma"/>
          <w:color w:val="000000"/>
          <w:sz w:val="21"/>
          <w:szCs w:val="21"/>
        </w:rPr>
        <w:t xml:space="preserve"> </w:t>
      </w:r>
    </w:p>
    <w:p w14:paraId="34D1468E" w14:textId="77777777" w:rsidR="00277042" w:rsidRPr="00902294" w:rsidRDefault="00277042" w:rsidP="004A67C5">
      <w:pPr>
        <w:numPr>
          <w:ilvl w:val="3"/>
          <w:numId w:val="15"/>
        </w:numPr>
        <w:ind w:left="720"/>
        <w:rPr>
          <w:rFonts w:ascii="Tahoma" w:eastAsia="Calibri" w:hAnsi="Tahoma" w:cs="Tahoma"/>
          <w:color w:val="000000"/>
          <w:sz w:val="21"/>
          <w:szCs w:val="21"/>
        </w:rPr>
      </w:pPr>
      <w:r w:rsidRPr="00902294">
        <w:rPr>
          <w:rFonts w:ascii="Tahoma" w:eastAsia="Calibri" w:hAnsi="Tahoma" w:cs="Tahoma"/>
          <w:color w:val="000000"/>
          <w:sz w:val="21"/>
          <w:szCs w:val="21"/>
        </w:rPr>
        <w:t>List three methods of preserving food</w:t>
      </w:r>
      <w:r w:rsidR="00CD64C8" w:rsidRPr="00902294">
        <w:rPr>
          <w:rFonts w:ascii="Tahoma" w:eastAsia="Calibri" w:hAnsi="Tahoma" w:cs="Tahoma"/>
          <w:color w:val="000000"/>
          <w:sz w:val="21"/>
          <w:szCs w:val="21"/>
        </w:rPr>
        <w:t>.</w:t>
      </w:r>
    </w:p>
    <w:p w14:paraId="5B8C890E" w14:textId="77777777" w:rsidR="00277042" w:rsidRPr="00902294" w:rsidRDefault="00277042" w:rsidP="004A67C5">
      <w:pPr>
        <w:numPr>
          <w:ilvl w:val="3"/>
          <w:numId w:val="15"/>
        </w:numPr>
        <w:ind w:left="720"/>
        <w:rPr>
          <w:rFonts w:ascii="Tahoma" w:eastAsia="Calibri" w:hAnsi="Tahoma" w:cs="Tahoma"/>
          <w:color w:val="000000"/>
          <w:sz w:val="21"/>
          <w:szCs w:val="21"/>
        </w:rPr>
      </w:pPr>
      <w:r w:rsidRPr="00902294">
        <w:rPr>
          <w:rFonts w:ascii="Tahoma" w:eastAsia="Calibri" w:hAnsi="Tahoma" w:cs="Tahoma"/>
          <w:color w:val="000000"/>
          <w:sz w:val="21"/>
          <w:szCs w:val="21"/>
        </w:rPr>
        <w:t>What are the principles of the methods mentioned above?</w:t>
      </w:r>
    </w:p>
    <w:p w14:paraId="3972C543" w14:textId="77777777" w:rsidR="00277042" w:rsidRPr="00902294" w:rsidRDefault="00277042" w:rsidP="00D31C1F">
      <w:pPr>
        <w:rPr>
          <w:rFonts w:ascii="Tahoma" w:eastAsia="Calibri" w:hAnsi="Tahoma" w:cs="Tahoma"/>
          <w:color w:val="000000"/>
          <w:sz w:val="21"/>
          <w:szCs w:val="21"/>
        </w:rPr>
      </w:pPr>
    </w:p>
    <w:p w14:paraId="030679C1"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b/>
          <w:bCs/>
          <w:color w:val="000000"/>
          <w:sz w:val="21"/>
          <w:szCs w:val="21"/>
        </w:rPr>
        <w:t>Method of Food Preservation</w:t>
      </w:r>
      <w:r w:rsidRPr="00902294">
        <w:rPr>
          <w:rFonts w:ascii="Tahoma" w:eastAsia="Calibri" w:hAnsi="Tahoma" w:cs="Tahoma"/>
          <w:color w:val="000000"/>
          <w:sz w:val="21"/>
          <w:szCs w:val="21"/>
        </w:rPr>
        <w:t xml:space="preserve"> </w:t>
      </w:r>
    </w:p>
    <w:p w14:paraId="2A798F7F"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bCs/>
          <w:color w:val="000000"/>
          <w:sz w:val="21"/>
          <w:szCs w:val="21"/>
        </w:rPr>
        <w:t>1.</w:t>
      </w:r>
      <w:r w:rsidRPr="00902294">
        <w:rPr>
          <w:rFonts w:ascii="Tahoma" w:eastAsia="Calibri" w:hAnsi="Tahoma" w:cs="Tahoma"/>
          <w:b/>
          <w:bCs/>
          <w:color w:val="000000"/>
          <w:sz w:val="21"/>
          <w:szCs w:val="21"/>
        </w:rPr>
        <w:t xml:space="preserve"> Refrigeration/Freezing</w:t>
      </w:r>
      <w:r w:rsidRPr="00902294">
        <w:rPr>
          <w:rFonts w:ascii="Tahoma" w:eastAsia="Calibri" w:hAnsi="Tahoma" w:cs="Tahoma"/>
          <w:color w:val="000000"/>
          <w:sz w:val="21"/>
          <w:szCs w:val="21"/>
        </w:rPr>
        <w:t xml:space="preserve">:  This involves keeping food in the refrigerator or freezer at low temperature.  Such food includes fruit, vegetables, milk, bread, fish, meat etc.  Low temperature reduces the metabolic rate of microbes.  Some can even be killed thus reducing spoilage considerable. </w:t>
      </w:r>
    </w:p>
    <w:p w14:paraId="1482BF54" w14:textId="77777777" w:rsidR="00277042" w:rsidRPr="00902294" w:rsidRDefault="00277042" w:rsidP="00D31C1F">
      <w:pPr>
        <w:rPr>
          <w:rFonts w:ascii="Tahoma" w:eastAsia="Calibri" w:hAnsi="Tahoma" w:cs="Tahoma"/>
          <w:color w:val="000000"/>
          <w:sz w:val="21"/>
          <w:szCs w:val="21"/>
        </w:rPr>
      </w:pPr>
    </w:p>
    <w:p w14:paraId="76F2A8DE" w14:textId="77777777" w:rsidR="00277042" w:rsidRPr="00902294" w:rsidRDefault="00277042" w:rsidP="00D31C1F">
      <w:pPr>
        <w:rPr>
          <w:rFonts w:ascii="Tahoma" w:eastAsia="Calibri" w:hAnsi="Tahoma" w:cs="Tahoma"/>
          <w:b/>
          <w:bCs/>
          <w:color w:val="000000"/>
          <w:sz w:val="21"/>
          <w:szCs w:val="21"/>
        </w:rPr>
      </w:pPr>
      <w:r w:rsidRPr="00902294">
        <w:rPr>
          <w:rFonts w:ascii="Tahoma" w:eastAsia="Calibri" w:hAnsi="Tahoma" w:cs="Tahoma"/>
          <w:color w:val="000000"/>
          <w:sz w:val="21"/>
          <w:szCs w:val="21"/>
        </w:rPr>
        <w:t xml:space="preserve">2. </w:t>
      </w:r>
      <w:r w:rsidRPr="00902294">
        <w:rPr>
          <w:rFonts w:ascii="Tahoma" w:eastAsia="Calibri" w:hAnsi="Tahoma" w:cs="Tahoma"/>
          <w:b/>
          <w:bCs/>
          <w:color w:val="000000"/>
          <w:sz w:val="21"/>
          <w:szCs w:val="21"/>
        </w:rPr>
        <w:t>Pasteurization</w:t>
      </w:r>
      <w:r w:rsidRPr="00902294">
        <w:rPr>
          <w:rFonts w:ascii="Tahoma" w:eastAsia="Calibri" w:hAnsi="Tahoma" w:cs="Tahoma"/>
          <w:color w:val="000000"/>
          <w:sz w:val="21"/>
          <w:szCs w:val="21"/>
        </w:rPr>
        <w:t>:   This is the heating of some food product</w:t>
      </w:r>
      <w:r w:rsidR="00CD64C8" w:rsidRPr="00902294">
        <w:rPr>
          <w:rFonts w:ascii="Tahoma" w:eastAsia="Calibri" w:hAnsi="Tahoma" w:cs="Tahoma"/>
          <w:color w:val="000000"/>
          <w:sz w:val="21"/>
          <w:szCs w:val="21"/>
        </w:rPr>
        <w:t xml:space="preserve"> to a very high temperature (72</w:t>
      </w:r>
      <w:r w:rsidR="00CD64C8" w:rsidRPr="00902294">
        <w:rPr>
          <w:rFonts w:ascii="Tahoma" w:eastAsia="Calibri" w:hAnsi="Tahoma" w:cs="Tahoma"/>
          <w:color w:val="000000"/>
          <w:sz w:val="21"/>
          <w:szCs w:val="21"/>
          <w:vertAlign w:val="superscript"/>
        </w:rPr>
        <w:t>O</w:t>
      </w:r>
      <w:r w:rsidRPr="00902294">
        <w:rPr>
          <w:rFonts w:ascii="Tahoma" w:eastAsia="Calibri" w:hAnsi="Tahoma" w:cs="Tahoma"/>
          <w:color w:val="000000"/>
          <w:sz w:val="21"/>
          <w:szCs w:val="21"/>
        </w:rPr>
        <w:t>C) for about 10 minutes and its immediate cooling for the purpose of storage. The high temperature d</w:t>
      </w:r>
      <w:r w:rsidR="00CD64C8" w:rsidRPr="00902294">
        <w:rPr>
          <w:rFonts w:ascii="Tahoma" w:eastAsia="Calibri" w:hAnsi="Tahoma" w:cs="Tahoma"/>
          <w:color w:val="000000"/>
          <w:sz w:val="21"/>
          <w:szCs w:val="21"/>
        </w:rPr>
        <w:t xml:space="preserve">estroys the spoilage microbes. </w:t>
      </w:r>
      <w:r w:rsidRPr="00902294">
        <w:rPr>
          <w:rFonts w:ascii="Tahoma" w:eastAsia="Calibri" w:hAnsi="Tahoma" w:cs="Tahoma"/>
          <w:color w:val="000000"/>
          <w:sz w:val="21"/>
          <w:szCs w:val="21"/>
        </w:rPr>
        <w:t>Milk, cheese, beef can be preserved this way. Pasteurization usually precedes canning or bottling method of food preservation.</w:t>
      </w:r>
    </w:p>
    <w:p w14:paraId="5645450F" w14:textId="77777777" w:rsidR="00277042" w:rsidRPr="00902294" w:rsidRDefault="00277042" w:rsidP="00D31C1F">
      <w:pPr>
        <w:rPr>
          <w:rFonts w:ascii="Tahoma" w:eastAsia="Calibri" w:hAnsi="Tahoma" w:cs="Tahoma"/>
          <w:color w:val="000000"/>
          <w:sz w:val="21"/>
          <w:szCs w:val="21"/>
        </w:rPr>
      </w:pPr>
    </w:p>
    <w:p w14:paraId="3A772665"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 xml:space="preserve">3. </w:t>
      </w:r>
      <w:r w:rsidRPr="00902294">
        <w:rPr>
          <w:rFonts w:ascii="Tahoma" w:eastAsia="Calibri" w:hAnsi="Tahoma" w:cs="Tahoma"/>
          <w:b/>
          <w:bCs/>
          <w:color w:val="000000"/>
          <w:sz w:val="21"/>
          <w:szCs w:val="21"/>
        </w:rPr>
        <w:t>Canning/Bottling</w:t>
      </w:r>
      <w:r w:rsidRPr="00902294">
        <w:rPr>
          <w:rFonts w:ascii="Tahoma" w:eastAsia="Calibri" w:hAnsi="Tahoma" w:cs="Tahoma"/>
          <w:color w:val="000000"/>
          <w:sz w:val="21"/>
          <w:szCs w:val="21"/>
        </w:rPr>
        <w:t>:  This is the storage or sealing of processed and consumable food in cans or bottle under special condit</w:t>
      </w:r>
      <w:r w:rsidR="00CD64C8" w:rsidRPr="00902294">
        <w:rPr>
          <w:rFonts w:ascii="Tahoma" w:eastAsia="Calibri" w:hAnsi="Tahoma" w:cs="Tahoma"/>
          <w:color w:val="000000"/>
          <w:sz w:val="21"/>
          <w:szCs w:val="21"/>
        </w:rPr>
        <w:t xml:space="preserve">ions for future consumption. </w:t>
      </w:r>
      <w:r w:rsidRPr="00902294">
        <w:rPr>
          <w:rFonts w:ascii="Tahoma" w:eastAsia="Calibri" w:hAnsi="Tahoma" w:cs="Tahoma"/>
          <w:color w:val="000000"/>
          <w:sz w:val="21"/>
          <w:szCs w:val="21"/>
        </w:rPr>
        <w:t xml:space="preserve">This is used for food like fruit, meat, fish, </w:t>
      </w:r>
      <w:r w:rsidRPr="00902294">
        <w:rPr>
          <w:rFonts w:ascii="Tahoma" w:eastAsia="Calibri" w:hAnsi="Tahoma" w:cs="Tahoma"/>
          <w:color w:val="000000"/>
          <w:sz w:val="21"/>
          <w:szCs w:val="21"/>
        </w:rPr>
        <w:lastRenderedPageBreak/>
        <w:t>and beans. etc. Microbes are gradually killed, entrance of new ones is prevented and long storage is ensured.</w:t>
      </w:r>
    </w:p>
    <w:p w14:paraId="0808B149" w14:textId="77777777" w:rsidR="00277042" w:rsidRPr="00902294" w:rsidRDefault="00277042" w:rsidP="00D31C1F">
      <w:pPr>
        <w:rPr>
          <w:rFonts w:ascii="Tahoma" w:eastAsia="Calibri" w:hAnsi="Tahoma" w:cs="Tahoma"/>
          <w:color w:val="000000"/>
          <w:sz w:val="21"/>
          <w:szCs w:val="21"/>
        </w:rPr>
      </w:pPr>
    </w:p>
    <w:p w14:paraId="5085E0A9"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 xml:space="preserve">4. </w:t>
      </w:r>
      <w:r w:rsidRPr="00902294">
        <w:rPr>
          <w:rFonts w:ascii="Tahoma" w:eastAsia="Calibri" w:hAnsi="Tahoma" w:cs="Tahoma"/>
          <w:b/>
          <w:bCs/>
          <w:color w:val="000000"/>
          <w:sz w:val="21"/>
          <w:szCs w:val="21"/>
        </w:rPr>
        <w:t>Irradiation</w:t>
      </w:r>
      <w:r w:rsidR="00CD64C8" w:rsidRPr="00902294">
        <w:rPr>
          <w:rFonts w:ascii="Tahoma" w:eastAsia="Calibri" w:hAnsi="Tahoma" w:cs="Tahoma"/>
          <w:color w:val="000000"/>
          <w:sz w:val="21"/>
          <w:szCs w:val="21"/>
        </w:rPr>
        <w:t xml:space="preserve">: </w:t>
      </w:r>
      <w:r w:rsidRPr="00902294">
        <w:rPr>
          <w:rFonts w:ascii="Tahoma" w:eastAsia="Calibri" w:hAnsi="Tahoma" w:cs="Tahoma"/>
          <w:color w:val="000000"/>
          <w:sz w:val="21"/>
          <w:szCs w:val="21"/>
        </w:rPr>
        <w:t>This is the subjection of some food e.g. Milk, Canned food, tubers, f</w:t>
      </w:r>
      <w:r w:rsidR="00A9282C" w:rsidRPr="00902294">
        <w:rPr>
          <w:rFonts w:ascii="Tahoma" w:eastAsia="Calibri" w:hAnsi="Tahoma" w:cs="Tahoma"/>
          <w:color w:val="000000"/>
          <w:sz w:val="21"/>
          <w:szCs w:val="21"/>
        </w:rPr>
        <w:t xml:space="preserve">ruit juices etc, </w:t>
      </w:r>
      <w:r w:rsidRPr="00902294">
        <w:rPr>
          <w:rFonts w:ascii="Tahoma" w:eastAsia="Calibri" w:hAnsi="Tahoma" w:cs="Tahoma"/>
          <w:color w:val="000000"/>
          <w:sz w:val="21"/>
          <w:szCs w:val="21"/>
        </w:rPr>
        <w:t>to a high radiation such as ultraviolet rays. The irradiation kills the microbes in the food and also prevents the entrance of new ones.</w:t>
      </w:r>
    </w:p>
    <w:p w14:paraId="3B089481" w14:textId="77777777" w:rsidR="00277042" w:rsidRPr="00902294" w:rsidRDefault="00277042" w:rsidP="00D31C1F">
      <w:pPr>
        <w:rPr>
          <w:rFonts w:ascii="Tahoma" w:eastAsia="Calibri" w:hAnsi="Tahoma" w:cs="Tahoma"/>
          <w:color w:val="000000"/>
          <w:sz w:val="21"/>
          <w:szCs w:val="21"/>
        </w:rPr>
      </w:pPr>
    </w:p>
    <w:p w14:paraId="5335DBEC"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 xml:space="preserve">5. </w:t>
      </w:r>
      <w:r w:rsidRPr="00902294">
        <w:rPr>
          <w:rFonts w:ascii="Tahoma" w:eastAsia="Calibri" w:hAnsi="Tahoma" w:cs="Tahoma"/>
          <w:b/>
          <w:bCs/>
          <w:color w:val="000000"/>
          <w:sz w:val="21"/>
          <w:szCs w:val="21"/>
        </w:rPr>
        <w:t>Chemicals:</w:t>
      </w:r>
      <w:r w:rsidR="00CD64C8" w:rsidRPr="00902294">
        <w:rPr>
          <w:rFonts w:ascii="Tahoma" w:eastAsia="Calibri" w:hAnsi="Tahoma" w:cs="Tahoma"/>
          <w:color w:val="000000"/>
          <w:sz w:val="21"/>
          <w:szCs w:val="21"/>
        </w:rPr>
        <w:t xml:space="preserve"> </w:t>
      </w:r>
      <w:r w:rsidRPr="00902294">
        <w:rPr>
          <w:rFonts w:ascii="Tahoma" w:eastAsia="Calibri" w:hAnsi="Tahoma" w:cs="Tahoma"/>
          <w:color w:val="000000"/>
          <w:sz w:val="21"/>
          <w:szCs w:val="21"/>
        </w:rPr>
        <w:t xml:space="preserve">This is the addition of harmless chemicals to food e.g. soft drink, </w:t>
      </w:r>
      <w:proofErr w:type="gramStart"/>
      <w:r w:rsidRPr="00902294">
        <w:rPr>
          <w:rFonts w:ascii="Tahoma" w:eastAsia="Calibri" w:hAnsi="Tahoma" w:cs="Tahoma"/>
          <w:color w:val="000000"/>
          <w:sz w:val="21"/>
          <w:szCs w:val="21"/>
        </w:rPr>
        <w:t>vegetables  etc.</w:t>
      </w:r>
      <w:proofErr w:type="gramEnd"/>
    </w:p>
    <w:p w14:paraId="5442DC60" w14:textId="77777777" w:rsidR="00277042" w:rsidRPr="00902294" w:rsidRDefault="00CD64C8" w:rsidP="00D31C1F">
      <w:pPr>
        <w:rPr>
          <w:rFonts w:ascii="Tahoma" w:eastAsia="Calibri" w:hAnsi="Tahoma" w:cs="Tahoma"/>
          <w:color w:val="000000"/>
          <w:sz w:val="21"/>
          <w:szCs w:val="21"/>
        </w:rPr>
      </w:pPr>
      <w:r w:rsidRPr="00902294">
        <w:rPr>
          <w:rFonts w:ascii="Tahoma" w:eastAsia="Calibri" w:hAnsi="Tahoma" w:cs="Tahoma"/>
          <w:color w:val="000000"/>
          <w:sz w:val="21"/>
          <w:szCs w:val="21"/>
        </w:rPr>
        <w:t xml:space="preserve">Principle: </w:t>
      </w:r>
      <w:r w:rsidR="00277042" w:rsidRPr="00902294">
        <w:rPr>
          <w:rFonts w:ascii="Tahoma" w:eastAsia="Calibri" w:hAnsi="Tahoma" w:cs="Tahoma"/>
          <w:color w:val="000000"/>
          <w:sz w:val="21"/>
          <w:szCs w:val="21"/>
        </w:rPr>
        <w:t xml:space="preserve">The chemical choke spoilage organisms in the food.  It also dehydrates or </w:t>
      </w:r>
      <w:proofErr w:type="spellStart"/>
      <w:r w:rsidR="00277042" w:rsidRPr="00902294">
        <w:rPr>
          <w:rFonts w:ascii="Tahoma" w:eastAsia="Calibri" w:hAnsi="Tahoma" w:cs="Tahoma"/>
          <w:color w:val="000000"/>
          <w:sz w:val="21"/>
          <w:szCs w:val="21"/>
        </w:rPr>
        <w:t>toxicate</w:t>
      </w:r>
      <w:proofErr w:type="spellEnd"/>
      <w:r w:rsidR="00277042" w:rsidRPr="00902294">
        <w:rPr>
          <w:rFonts w:ascii="Tahoma" w:eastAsia="Calibri" w:hAnsi="Tahoma" w:cs="Tahoma"/>
          <w:color w:val="000000"/>
          <w:sz w:val="21"/>
          <w:szCs w:val="21"/>
        </w:rPr>
        <w:t xml:space="preserve"> the microbes.</w:t>
      </w:r>
    </w:p>
    <w:p w14:paraId="240D4171" w14:textId="77777777" w:rsidR="002B3EBC" w:rsidRPr="00902294" w:rsidRDefault="002B3EBC" w:rsidP="00D31C1F">
      <w:pPr>
        <w:rPr>
          <w:rFonts w:ascii="Tahoma" w:eastAsia="Calibri" w:hAnsi="Tahoma" w:cs="Tahoma"/>
          <w:b/>
          <w:bCs/>
          <w:color w:val="000000"/>
          <w:sz w:val="21"/>
          <w:szCs w:val="21"/>
        </w:rPr>
      </w:pPr>
    </w:p>
    <w:p w14:paraId="2B945B7A" w14:textId="77777777" w:rsidR="00277042" w:rsidRPr="00902294" w:rsidRDefault="00BD2E8E" w:rsidP="00D31C1F">
      <w:pPr>
        <w:rPr>
          <w:rFonts w:ascii="Tahoma" w:eastAsia="Calibri" w:hAnsi="Tahoma" w:cs="Tahoma"/>
          <w:color w:val="000000"/>
          <w:sz w:val="21"/>
          <w:szCs w:val="21"/>
        </w:rPr>
      </w:pPr>
      <w:r w:rsidRPr="00902294">
        <w:rPr>
          <w:rFonts w:ascii="Tahoma" w:eastAsia="Calibri" w:hAnsi="Tahoma" w:cs="Tahoma"/>
          <w:b/>
          <w:bCs/>
          <w:color w:val="000000"/>
          <w:sz w:val="21"/>
          <w:szCs w:val="21"/>
        </w:rPr>
        <w:t>EVALUATION</w:t>
      </w:r>
      <w:r w:rsidRPr="00902294">
        <w:rPr>
          <w:rFonts w:ascii="Tahoma" w:eastAsia="Calibri" w:hAnsi="Tahoma" w:cs="Tahoma"/>
          <w:color w:val="000000"/>
          <w:sz w:val="21"/>
          <w:szCs w:val="21"/>
        </w:rPr>
        <w:t xml:space="preserve"> </w:t>
      </w:r>
    </w:p>
    <w:p w14:paraId="75861F79"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1. How is pasteurization related to canning or bottling method of preservation?</w:t>
      </w:r>
    </w:p>
    <w:p w14:paraId="35726217"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2. Food storage reduces the effect of natural disaster, explain.</w:t>
      </w:r>
    </w:p>
    <w:p w14:paraId="0029CD06" w14:textId="77777777" w:rsidR="00277042" w:rsidRPr="00902294" w:rsidRDefault="00277042" w:rsidP="00D31C1F">
      <w:pPr>
        <w:rPr>
          <w:rFonts w:ascii="Tahoma" w:eastAsia="Calibri" w:hAnsi="Tahoma" w:cs="Tahoma"/>
          <w:color w:val="000000"/>
          <w:sz w:val="21"/>
          <w:szCs w:val="21"/>
        </w:rPr>
      </w:pPr>
    </w:p>
    <w:p w14:paraId="5EAB094A" w14:textId="77777777" w:rsidR="00277042" w:rsidRPr="00902294" w:rsidRDefault="00277042" w:rsidP="00BD2E8E">
      <w:pPr>
        <w:rPr>
          <w:rFonts w:ascii="Tahoma" w:eastAsia="Calibri" w:hAnsi="Tahoma" w:cs="Tahoma"/>
          <w:color w:val="000000"/>
          <w:sz w:val="21"/>
          <w:szCs w:val="21"/>
        </w:rPr>
      </w:pPr>
      <w:r w:rsidRPr="00902294">
        <w:rPr>
          <w:rFonts w:ascii="Tahoma" w:eastAsia="Calibri" w:hAnsi="Tahoma" w:cs="Tahoma"/>
          <w:b/>
          <w:bCs/>
          <w:color w:val="000000"/>
          <w:sz w:val="21"/>
          <w:szCs w:val="21"/>
        </w:rPr>
        <w:t>Effects of Food Storage on Population</w:t>
      </w:r>
    </w:p>
    <w:p w14:paraId="629038DE"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 xml:space="preserve">1. </w:t>
      </w:r>
      <w:r w:rsidRPr="00902294">
        <w:rPr>
          <w:rFonts w:ascii="Tahoma" w:eastAsia="Calibri" w:hAnsi="Tahoma" w:cs="Tahoma"/>
          <w:b/>
          <w:color w:val="000000"/>
          <w:sz w:val="21"/>
          <w:szCs w:val="21"/>
        </w:rPr>
        <w:t>Prevention of hunger and famine</w:t>
      </w:r>
      <w:r w:rsidRPr="00902294">
        <w:rPr>
          <w:rFonts w:ascii="Tahoma" w:eastAsia="Calibri" w:hAnsi="Tahoma" w:cs="Tahoma"/>
          <w:color w:val="000000"/>
          <w:sz w:val="21"/>
          <w:szCs w:val="21"/>
        </w:rPr>
        <w:t>: Hunger or famine that would have resulted from food shortage is averted with preservation of food.</w:t>
      </w:r>
    </w:p>
    <w:p w14:paraId="51E294D5" w14:textId="77777777" w:rsidR="00BD2E8E" w:rsidRPr="00902294" w:rsidRDefault="00BD2E8E" w:rsidP="00D31C1F">
      <w:pPr>
        <w:rPr>
          <w:rFonts w:ascii="Tahoma" w:eastAsia="Calibri" w:hAnsi="Tahoma" w:cs="Tahoma"/>
          <w:color w:val="000000"/>
          <w:sz w:val="21"/>
          <w:szCs w:val="21"/>
        </w:rPr>
      </w:pPr>
    </w:p>
    <w:p w14:paraId="7C7496B4"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 xml:space="preserve">2. </w:t>
      </w:r>
      <w:r w:rsidRPr="00902294">
        <w:rPr>
          <w:rFonts w:ascii="Tahoma" w:eastAsia="Calibri" w:hAnsi="Tahoma" w:cs="Tahoma"/>
          <w:b/>
          <w:color w:val="000000"/>
          <w:sz w:val="21"/>
          <w:szCs w:val="21"/>
        </w:rPr>
        <w:t>Maintenance of stable price</w:t>
      </w:r>
      <w:r w:rsidRPr="00902294">
        <w:rPr>
          <w:rFonts w:ascii="Tahoma" w:eastAsia="Calibri" w:hAnsi="Tahoma" w:cs="Tahoma"/>
          <w:color w:val="000000"/>
          <w:sz w:val="21"/>
          <w:szCs w:val="21"/>
        </w:rPr>
        <w:t xml:space="preserve">: During harvest, food is cheap.  </w:t>
      </w:r>
      <w:proofErr w:type="gramStart"/>
      <w:r w:rsidRPr="00902294">
        <w:rPr>
          <w:rFonts w:ascii="Tahoma" w:eastAsia="Calibri" w:hAnsi="Tahoma" w:cs="Tahoma"/>
          <w:color w:val="000000"/>
          <w:sz w:val="21"/>
          <w:szCs w:val="21"/>
        </w:rPr>
        <w:t>However</w:t>
      </w:r>
      <w:proofErr w:type="gramEnd"/>
      <w:r w:rsidRPr="00902294">
        <w:rPr>
          <w:rFonts w:ascii="Tahoma" w:eastAsia="Calibri" w:hAnsi="Tahoma" w:cs="Tahoma"/>
          <w:color w:val="000000"/>
          <w:sz w:val="21"/>
          <w:szCs w:val="21"/>
        </w:rPr>
        <w:t xml:space="preserve"> food storage ensure the availability of food through out the year.  This helps in the maintenance of stable price.</w:t>
      </w:r>
    </w:p>
    <w:p w14:paraId="1FC663BD" w14:textId="77777777" w:rsidR="00BD2E8E" w:rsidRPr="00902294" w:rsidRDefault="00BD2E8E" w:rsidP="00D31C1F">
      <w:pPr>
        <w:rPr>
          <w:rFonts w:ascii="Tahoma" w:eastAsia="Calibri" w:hAnsi="Tahoma" w:cs="Tahoma"/>
          <w:color w:val="000000"/>
          <w:sz w:val="21"/>
          <w:szCs w:val="21"/>
        </w:rPr>
      </w:pPr>
    </w:p>
    <w:p w14:paraId="18ED1651"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3. Reduce the effect of natural disaster, flood, earthquake, pest attack and even war cause farm crop failure or destroy entrance farm activities.  Food already stored etc. harvest will save people from starvation in the period of scarcity.</w:t>
      </w:r>
    </w:p>
    <w:p w14:paraId="5A7DCDEF" w14:textId="77777777" w:rsidR="00BD2E8E" w:rsidRPr="00902294" w:rsidRDefault="00BD2E8E" w:rsidP="00D31C1F">
      <w:pPr>
        <w:rPr>
          <w:rFonts w:ascii="Tahoma" w:eastAsia="Calibri" w:hAnsi="Tahoma" w:cs="Tahoma"/>
          <w:color w:val="000000"/>
          <w:sz w:val="21"/>
          <w:szCs w:val="21"/>
        </w:rPr>
      </w:pPr>
    </w:p>
    <w:p w14:paraId="27521F9E"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4. Food storage provides employment for workers especially in food processing company.</w:t>
      </w:r>
    </w:p>
    <w:p w14:paraId="1493C96B" w14:textId="77777777" w:rsidR="00277042" w:rsidRPr="00902294" w:rsidRDefault="00277042" w:rsidP="00D31C1F">
      <w:pPr>
        <w:rPr>
          <w:rFonts w:ascii="Tahoma" w:eastAsia="Calibri" w:hAnsi="Tahoma" w:cs="Tahoma"/>
          <w:color w:val="000000"/>
          <w:sz w:val="21"/>
          <w:szCs w:val="21"/>
        </w:rPr>
      </w:pPr>
    </w:p>
    <w:p w14:paraId="04A2B942" w14:textId="77777777" w:rsidR="00277042" w:rsidRPr="00902294" w:rsidRDefault="00BD2E8E" w:rsidP="00D31C1F">
      <w:pPr>
        <w:rPr>
          <w:rFonts w:ascii="Tahoma" w:eastAsia="Calibri" w:hAnsi="Tahoma" w:cs="Tahoma"/>
          <w:color w:val="000000"/>
          <w:sz w:val="21"/>
          <w:szCs w:val="21"/>
        </w:rPr>
      </w:pPr>
      <w:r w:rsidRPr="00902294">
        <w:rPr>
          <w:rFonts w:ascii="Tahoma" w:eastAsia="Calibri" w:hAnsi="Tahoma" w:cs="Tahoma"/>
          <w:b/>
          <w:bCs/>
          <w:color w:val="000000"/>
          <w:sz w:val="21"/>
          <w:szCs w:val="21"/>
        </w:rPr>
        <w:t>EVALUATION</w:t>
      </w:r>
      <w:r w:rsidRPr="00902294">
        <w:rPr>
          <w:rFonts w:ascii="Tahoma" w:eastAsia="Calibri" w:hAnsi="Tahoma" w:cs="Tahoma"/>
          <w:color w:val="000000"/>
          <w:sz w:val="21"/>
          <w:szCs w:val="21"/>
        </w:rPr>
        <w:t xml:space="preserve"> </w:t>
      </w:r>
    </w:p>
    <w:p w14:paraId="71A9D2F8"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1. What are the effects of food storage on population?</w:t>
      </w:r>
    </w:p>
    <w:p w14:paraId="1B0F6490"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2. Highlight ways of improving food production.</w:t>
      </w:r>
    </w:p>
    <w:p w14:paraId="3891B484"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3. Mention four abiotic factors that affect food production.</w:t>
      </w:r>
    </w:p>
    <w:p w14:paraId="48C6FB60"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4. List the edaphic factors that affect food production.</w:t>
      </w:r>
    </w:p>
    <w:p w14:paraId="14A68066"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5. What is pasteurization?</w:t>
      </w:r>
    </w:p>
    <w:p w14:paraId="52987975" w14:textId="77777777" w:rsidR="00277042" w:rsidRPr="00902294" w:rsidRDefault="00277042" w:rsidP="00D31C1F">
      <w:pPr>
        <w:rPr>
          <w:rFonts w:ascii="Tahoma" w:eastAsia="Calibri" w:hAnsi="Tahoma" w:cs="Tahoma"/>
          <w:color w:val="000000"/>
          <w:sz w:val="21"/>
          <w:szCs w:val="21"/>
        </w:rPr>
      </w:pPr>
    </w:p>
    <w:p w14:paraId="3E786462" w14:textId="77777777" w:rsidR="00BD2E8E" w:rsidRPr="00902294" w:rsidRDefault="00BD2E8E" w:rsidP="00D31C1F">
      <w:pPr>
        <w:rPr>
          <w:rFonts w:ascii="Tahoma" w:eastAsia="Calibri" w:hAnsi="Tahoma" w:cs="Tahoma"/>
          <w:color w:val="000000"/>
          <w:sz w:val="21"/>
          <w:szCs w:val="21"/>
        </w:rPr>
      </w:pPr>
      <w:r w:rsidRPr="00902294">
        <w:rPr>
          <w:rFonts w:ascii="Tahoma" w:eastAsia="Calibri" w:hAnsi="Tahoma" w:cs="Tahoma"/>
          <w:b/>
          <w:bCs/>
          <w:color w:val="000000"/>
          <w:sz w:val="21"/>
          <w:szCs w:val="21"/>
        </w:rPr>
        <w:t>READING ASSIGNMENT</w:t>
      </w:r>
    </w:p>
    <w:p w14:paraId="2BAFC624"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 xml:space="preserve">College Biology by </w:t>
      </w:r>
      <w:proofErr w:type="spellStart"/>
      <w:r w:rsidRPr="00902294">
        <w:rPr>
          <w:rFonts w:ascii="Tahoma" w:eastAsia="Calibri" w:hAnsi="Tahoma" w:cs="Tahoma"/>
          <w:color w:val="000000"/>
          <w:sz w:val="21"/>
          <w:szCs w:val="21"/>
        </w:rPr>
        <w:t>Idodo</w:t>
      </w:r>
      <w:proofErr w:type="spellEnd"/>
      <w:r w:rsidRPr="00902294">
        <w:rPr>
          <w:rFonts w:ascii="Tahoma" w:eastAsia="Calibri" w:hAnsi="Tahoma" w:cs="Tahoma"/>
          <w:color w:val="000000"/>
          <w:sz w:val="21"/>
          <w:szCs w:val="21"/>
        </w:rPr>
        <w:t xml:space="preserve"> </w:t>
      </w:r>
      <w:proofErr w:type="spellStart"/>
      <w:r w:rsidRPr="00902294">
        <w:rPr>
          <w:rFonts w:ascii="Tahoma" w:eastAsia="Calibri" w:hAnsi="Tahoma" w:cs="Tahoma"/>
          <w:color w:val="000000"/>
          <w:sz w:val="21"/>
          <w:szCs w:val="21"/>
        </w:rPr>
        <w:t>Umeh</w:t>
      </w:r>
      <w:proofErr w:type="spellEnd"/>
      <w:r w:rsidRPr="00902294">
        <w:rPr>
          <w:rFonts w:ascii="Tahoma" w:eastAsia="Calibri" w:hAnsi="Tahoma" w:cs="Tahoma"/>
          <w:color w:val="000000"/>
          <w:sz w:val="21"/>
          <w:szCs w:val="21"/>
        </w:rPr>
        <w:t>. Chapter 20, page 448</w:t>
      </w:r>
    </w:p>
    <w:p w14:paraId="115111F2" w14:textId="77777777" w:rsidR="00DD0A7D" w:rsidRPr="00902294" w:rsidRDefault="00DD0A7D" w:rsidP="00D31C1F">
      <w:pPr>
        <w:rPr>
          <w:rFonts w:ascii="Tahoma" w:eastAsia="Calibri" w:hAnsi="Tahoma" w:cs="Tahoma"/>
          <w:b/>
          <w:bCs/>
          <w:color w:val="000000"/>
          <w:sz w:val="21"/>
          <w:szCs w:val="21"/>
        </w:rPr>
      </w:pPr>
    </w:p>
    <w:p w14:paraId="6E2A3399" w14:textId="77777777" w:rsidR="00277042" w:rsidRPr="00902294" w:rsidRDefault="00BD2E8E" w:rsidP="00D31C1F">
      <w:pPr>
        <w:rPr>
          <w:rFonts w:ascii="Tahoma" w:eastAsia="Calibri" w:hAnsi="Tahoma" w:cs="Tahoma"/>
          <w:color w:val="000000"/>
          <w:sz w:val="21"/>
          <w:szCs w:val="21"/>
        </w:rPr>
      </w:pPr>
      <w:r w:rsidRPr="00902294">
        <w:rPr>
          <w:rFonts w:ascii="Tahoma" w:eastAsia="Calibri" w:hAnsi="Tahoma" w:cs="Tahoma"/>
          <w:b/>
          <w:bCs/>
          <w:color w:val="000000"/>
          <w:sz w:val="21"/>
          <w:szCs w:val="21"/>
        </w:rPr>
        <w:t>WEEKEND ASSIGNMENT</w:t>
      </w:r>
      <w:r w:rsidRPr="00902294">
        <w:rPr>
          <w:rFonts w:ascii="Tahoma" w:eastAsia="Calibri" w:hAnsi="Tahoma" w:cs="Tahoma"/>
          <w:color w:val="000000"/>
          <w:sz w:val="21"/>
          <w:szCs w:val="21"/>
        </w:rPr>
        <w:t xml:space="preserve"> </w:t>
      </w:r>
    </w:p>
    <w:p w14:paraId="640A67BF" w14:textId="77777777" w:rsidR="00277042" w:rsidRPr="00902294" w:rsidRDefault="00277042" w:rsidP="00D31C1F">
      <w:pPr>
        <w:numPr>
          <w:ilvl w:val="0"/>
          <w:numId w:val="89"/>
        </w:numPr>
        <w:rPr>
          <w:rFonts w:ascii="Tahoma" w:eastAsia="Calibri" w:hAnsi="Tahoma" w:cs="Tahoma"/>
          <w:color w:val="000000"/>
          <w:sz w:val="21"/>
          <w:szCs w:val="21"/>
        </w:rPr>
      </w:pPr>
      <w:r w:rsidRPr="00902294">
        <w:rPr>
          <w:rFonts w:ascii="Tahoma" w:eastAsia="Calibri" w:hAnsi="Tahoma" w:cs="Tahoma"/>
          <w:color w:val="000000"/>
          <w:sz w:val="21"/>
          <w:szCs w:val="21"/>
        </w:rPr>
        <w:t xml:space="preserve">The following except one </w:t>
      </w:r>
      <w:proofErr w:type="gramStart"/>
      <w:r w:rsidRPr="00902294">
        <w:rPr>
          <w:rFonts w:ascii="Tahoma" w:eastAsia="Calibri" w:hAnsi="Tahoma" w:cs="Tahoma"/>
          <w:color w:val="000000"/>
          <w:sz w:val="21"/>
          <w:szCs w:val="21"/>
        </w:rPr>
        <w:t>results</w:t>
      </w:r>
      <w:proofErr w:type="gramEnd"/>
      <w:r w:rsidRPr="00902294">
        <w:rPr>
          <w:rFonts w:ascii="Tahoma" w:eastAsia="Calibri" w:hAnsi="Tahoma" w:cs="Tahoma"/>
          <w:color w:val="000000"/>
          <w:sz w:val="21"/>
          <w:szCs w:val="21"/>
        </w:rPr>
        <w:t xml:space="preserve"> from food shortage</w:t>
      </w:r>
      <w:r w:rsidR="00D33BE3" w:rsidRPr="00902294">
        <w:rPr>
          <w:rFonts w:ascii="Tahoma" w:eastAsia="Calibri" w:hAnsi="Tahoma" w:cs="Tahoma"/>
          <w:color w:val="000000"/>
          <w:sz w:val="21"/>
          <w:szCs w:val="21"/>
        </w:rPr>
        <w:t xml:space="preserve"> (a)</w:t>
      </w:r>
      <w:r w:rsidR="00BD2E8E" w:rsidRPr="00902294">
        <w:rPr>
          <w:rFonts w:ascii="Tahoma" w:eastAsia="Calibri" w:hAnsi="Tahoma" w:cs="Tahoma"/>
          <w:color w:val="000000"/>
          <w:sz w:val="21"/>
          <w:szCs w:val="21"/>
        </w:rPr>
        <w:t xml:space="preserve"> </w:t>
      </w:r>
      <w:r w:rsidR="00D33BE3" w:rsidRPr="00902294">
        <w:rPr>
          <w:rFonts w:ascii="Tahoma" w:eastAsia="Calibri" w:hAnsi="Tahoma" w:cs="Tahoma"/>
          <w:color w:val="000000"/>
          <w:sz w:val="21"/>
          <w:szCs w:val="21"/>
        </w:rPr>
        <w:t xml:space="preserve">Competition </w:t>
      </w:r>
      <w:r w:rsidRPr="00902294">
        <w:rPr>
          <w:rFonts w:ascii="Tahoma" w:eastAsia="Calibri" w:hAnsi="Tahoma" w:cs="Tahoma"/>
          <w:color w:val="000000"/>
          <w:sz w:val="21"/>
          <w:szCs w:val="21"/>
        </w:rPr>
        <w:t xml:space="preserve">(b) Reduced mortality rate (c) Emigration (d) Increased mortality rate. </w:t>
      </w:r>
    </w:p>
    <w:p w14:paraId="7E3AEB44" w14:textId="77777777" w:rsidR="00BD2E8E" w:rsidRPr="00902294" w:rsidRDefault="00277042" w:rsidP="00D31C1F">
      <w:pPr>
        <w:numPr>
          <w:ilvl w:val="0"/>
          <w:numId w:val="89"/>
        </w:numPr>
        <w:rPr>
          <w:rFonts w:ascii="Tahoma" w:eastAsia="Calibri" w:hAnsi="Tahoma" w:cs="Tahoma"/>
          <w:color w:val="000000"/>
          <w:sz w:val="21"/>
          <w:szCs w:val="21"/>
        </w:rPr>
      </w:pPr>
      <w:r w:rsidRPr="00902294">
        <w:rPr>
          <w:rFonts w:ascii="Tahoma" w:eastAsia="Calibri" w:hAnsi="Tahoma" w:cs="Tahoma"/>
          <w:color w:val="000000"/>
          <w:sz w:val="21"/>
          <w:szCs w:val="21"/>
        </w:rPr>
        <w:t>Food shortage makes the population size</w:t>
      </w:r>
    </w:p>
    <w:p w14:paraId="35608A96" w14:textId="77777777" w:rsidR="00277042" w:rsidRPr="00902294" w:rsidRDefault="00D33BE3" w:rsidP="00BD2E8E">
      <w:pPr>
        <w:ind w:left="720"/>
        <w:rPr>
          <w:rFonts w:ascii="Tahoma" w:eastAsia="Calibri" w:hAnsi="Tahoma" w:cs="Tahoma"/>
          <w:color w:val="000000"/>
          <w:sz w:val="21"/>
          <w:szCs w:val="21"/>
        </w:rPr>
      </w:pPr>
      <w:r w:rsidRPr="00902294">
        <w:rPr>
          <w:rFonts w:ascii="Tahoma" w:eastAsia="Calibri" w:hAnsi="Tahoma" w:cs="Tahoma"/>
          <w:color w:val="000000"/>
          <w:sz w:val="21"/>
          <w:szCs w:val="21"/>
        </w:rPr>
        <w:t xml:space="preserve">(a) increase (b) decrease (c) stabilize </w:t>
      </w:r>
      <w:r w:rsidR="00277042" w:rsidRPr="00902294">
        <w:rPr>
          <w:rFonts w:ascii="Tahoma" w:eastAsia="Calibri" w:hAnsi="Tahoma" w:cs="Tahoma"/>
          <w:color w:val="000000"/>
          <w:sz w:val="21"/>
          <w:szCs w:val="21"/>
        </w:rPr>
        <w:t xml:space="preserve">(d) fluctuate </w:t>
      </w:r>
    </w:p>
    <w:p w14:paraId="53B17222" w14:textId="77777777" w:rsidR="00BD2E8E" w:rsidRPr="00902294" w:rsidRDefault="00BD2E8E" w:rsidP="00D31C1F">
      <w:pPr>
        <w:numPr>
          <w:ilvl w:val="0"/>
          <w:numId w:val="89"/>
        </w:numPr>
        <w:rPr>
          <w:rFonts w:ascii="Tahoma" w:eastAsia="Calibri" w:hAnsi="Tahoma" w:cs="Tahoma"/>
          <w:color w:val="000000"/>
          <w:sz w:val="21"/>
          <w:szCs w:val="21"/>
        </w:rPr>
      </w:pPr>
      <w:r w:rsidRPr="00902294">
        <w:rPr>
          <w:rFonts w:ascii="Tahoma" w:eastAsia="Calibri" w:hAnsi="Tahoma" w:cs="Tahoma"/>
          <w:color w:val="000000"/>
          <w:sz w:val="21"/>
          <w:szCs w:val="21"/>
        </w:rPr>
        <w:t>Food storage results in</w:t>
      </w:r>
    </w:p>
    <w:p w14:paraId="597473CB" w14:textId="77777777" w:rsidR="00277042" w:rsidRPr="00902294" w:rsidRDefault="00277042" w:rsidP="00BD2E8E">
      <w:pPr>
        <w:ind w:left="720"/>
        <w:rPr>
          <w:rFonts w:ascii="Tahoma" w:eastAsia="Calibri" w:hAnsi="Tahoma" w:cs="Tahoma"/>
          <w:color w:val="000000"/>
          <w:sz w:val="21"/>
          <w:szCs w:val="21"/>
        </w:rPr>
      </w:pPr>
      <w:r w:rsidRPr="00902294">
        <w:rPr>
          <w:rFonts w:ascii="Tahoma" w:eastAsia="Calibri" w:hAnsi="Tahoma" w:cs="Tahoma"/>
          <w:color w:val="000000"/>
          <w:sz w:val="21"/>
          <w:szCs w:val="21"/>
        </w:rPr>
        <w:t xml:space="preserve">(a) stability of price (b) Natural disaster (c) high natality rate (d) overpopulation </w:t>
      </w:r>
    </w:p>
    <w:p w14:paraId="638B0CBC" w14:textId="77777777" w:rsidR="00BD2E8E" w:rsidRPr="00902294" w:rsidRDefault="00277042" w:rsidP="00D31C1F">
      <w:pPr>
        <w:numPr>
          <w:ilvl w:val="0"/>
          <w:numId w:val="89"/>
        </w:numPr>
        <w:rPr>
          <w:rFonts w:ascii="Tahoma" w:eastAsia="Calibri" w:hAnsi="Tahoma" w:cs="Tahoma"/>
          <w:color w:val="000000"/>
          <w:sz w:val="21"/>
          <w:szCs w:val="21"/>
        </w:rPr>
      </w:pPr>
      <w:r w:rsidRPr="00902294">
        <w:rPr>
          <w:rFonts w:ascii="Tahoma" w:eastAsia="Calibri" w:hAnsi="Tahoma" w:cs="Tahoma"/>
          <w:color w:val="000000"/>
          <w:sz w:val="21"/>
          <w:szCs w:val="21"/>
        </w:rPr>
        <w:t>These are methods of storing</w:t>
      </w:r>
      <w:r w:rsidR="00D33BE3" w:rsidRPr="00902294">
        <w:rPr>
          <w:rFonts w:ascii="Tahoma" w:eastAsia="Calibri" w:hAnsi="Tahoma" w:cs="Tahoma"/>
          <w:color w:val="000000"/>
          <w:sz w:val="21"/>
          <w:szCs w:val="21"/>
        </w:rPr>
        <w:t xml:space="preserve"> and preserving </w:t>
      </w:r>
      <w:r w:rsidR="00BD2E8E" w:rsidRPr="00902294">
        <w:rPr>
          <w:rFonts w:ascii="Tahoma" w:eastAsia="Calibri" w:hAnsi="Tahoma" w:cs="Tahoma"/>
          <w:color w:val="000000"/>
          <w:sz w:val="21"/>
          <w:szCs w:val="21"/>
        </w:rPr>
        <w:t>food except</w:t>
      </w:r>
    </w:p>
    <w:p w14:paraId="687467E7" w14:textId="77777777" w:rsidR="00277042" w:rsidRPr="00902294" w:rsidRDefault="00277042" w:rsidP="00BD2E8E">
      <w:pPr>
        <w:ind w:left="720"/>
        <w:rPr>
          <w:rFonts w:ascii="Tahoma" w:eastAsia="Calibri" w:hAnsi="Tahoma" w:cs="Tahoma"/>
          <w:color w:val="000000"/>
          <w:sz w:val="21"/>
          <w:szCs w:val="21"/>
        </w:rPr>
      </w:pPr>
      <w:r w:rsidRPr="00902294">
        <w:rPr>
          <w:rFonts w:ascii="Tahoma" w:eastAsia="Calibri" w:hAnsi="Tahoma" w:cs="Tahoma"/>
          <w:color w:val="000000"/>
          <w:sz w:val="21"/>
          <w:szCs w:val="21"/>
        </w:rPr>
        <w:t>(a) Silos (</w:t>
      </w:r>
      <w:proofErr w:type="gramStart"/>
      <w:r w:rsidRPr="00902294">
        <w:rPr>
          <w:rFonts w:ascii="Tahoma" w:eastAsia="Calibri" w:hAnsi="Tahoma" w:cs="Tahoma"/>
          <w:color w:val="000000"/>
          <w:sz w:val="21"/>
          <w:szCs w:val="21"/>
        </w:rPr>
        <w:t>b)  barns</w:t>
      </w:r>
      <w:proofErr w:type="gramEnd"/>
      <w:r w:rsidRPr="00902294">
        <w:rPr>
          <w:rFonts w:ascii="Tahoma" w:eastAsia="Calibri" w:hAnsi="Tahoma" w:cs="Tahoma"/>
          <w:color w:val="000000"/>
          <w:sz w:val="21"/>
          <w:szCs w:val="21"/>
        </w:rPr>
        <w:t xml:space="preserve"> (c)  refrigeration</w:t>
      </w:r>
      <w:r w:rsidR="00D33BE3" w:rsidRPr="00902294">
        <w:rPr>
          <w:rFonts w:ascii="Tahoma" w:eastAsia="Calibri" w:hAnsi="Tahoma" w:cs="Tahoma"/>
          <w:color w:val="000000"/>
          <w:sz w:val="21"/>
          <w:szCs w:val="21"/>
        </w:rPr>
        <w:t xml:space="preserve"> (d) </w:t>
      </w:r>
      <w:r w:rsidRPr="00902294">
        <w:rPr>
          <w:rFonts w:ascii="Tahoma" w:eastAsia="Calibri" w:hAnsi="Tahoma" w:cs="Tahoma"/>
          <w:color w:val="000000"/>
          <w:sz w:val="21"/>
          <w:szCs w:val="21"/>
        </w:rPr>
        <w:t>Marketing</w:t>
      </w:r>
      <w:r w:rsidR="00D33BE3" w:rsidRPr="00902294">
        <w:rPr>
          <w:rFonts w:ascii="Tahoma" w:eastAsia="Calibri" w:hAnsi="Tahoma" w:cs="Tahoma"/>
          <w:color w:val="000000"/>
          <w:sz w:val="21"/>
          <w:szCs w:val="21"/>
        </w:rPr>
        <w:t>.</w:t>
      </w:r>
    </w:p>
    <w:p w14:paraId="54C3006D" w14:textId="77777777" w:rsidR="00277042" w:rsidRPr="00902294" w:rsidRDefault="00277042" w:rsidP="00D31C1F">
      <w:pPr>
        <w:numPr>
          <w:ilvl w:val="0"/>
          <w:numId w:val="89"/>
        </w:numPr>
        <w:rPr>
          <w:rFonts w:ascii="Tahoma" w:eastAsia="Calibri" w:hAnsi="Tahoma" w:cs="Tahoma"/>
          <w:color w:val="000000"/>
          <w:sz w:val="21"/>
          <w:szCs w:val="21"/>
        </w:rPr>
      </w:pPr>
      <w:r w:rsidRPr="00902294">
        <w:rPr>
          <w:rFonts w:ascii="Tahoma" w:eastAsia="Calibri" w:hAnsi="Tahoma" w:cs="Tahoma"/>
          <w:color w:val="000000"/>
          <w:sz w:val="21"/>
          <w:szCs w:val="21"/>
        </w:rPr>
        <w:t xml:space="preserve">The biggest factor that affects food production in Africa </w:t>
      </w:r>
      <w:proofErr w:type="gramStart"/>
      <w:r w:rsidRPr="00902294">
        <w:rPr>
          <w:rFonts w:ascii="Tahoma" w:eastAsia="Calibri" w:hAnsi="Tahoma" w:cs="Tahoma"/>
          <w:color w:val="000000"/>
          <w:sz w:val="21"/>
          <w:szCs w:val="21"/>
        </w:rPr>
        <w:t xml:space="preserve">is </w:t>
      </w:r>
      <w:r w:rsidR="00D33BE3" w:rsidRPr="00902294">
        <w:rPr>
          <w:rFonts w:ascii="Tahoma" w:eastAsia="Calibri" w:hAnsi="Tahoma" w:cs="Tahoma"/>
          <w:color w:val="000000"/>
          <w:sz w:val="21"/>
          <w:szCs w:val="21"/>
        </w:rPr>
        <w:t xml:space="preserve"> (</w:t>
      </w:r>
      <w:proofErr w:type="gramEnd"/>
      <w:r w:rsidR="00D33BE3" w:rsidRPr="00902294">
        <w:rPr>
          <w:rFonts w:ascii="Tahoma" w:eastAsia="Calibri" w:hAnsi="Tahoma" w:cs="Tahoma"/>
          <w:color w:val="000000"/>
          <w:sz w:val="21"/>
          <w:szCs w:val="21"/>
        </w:rPr>
        <w:t>a) improper food storage (b) drought (c) low utilization of land (d)</w:t>
      </w:r>
      <w:r w:rsidRPr="00902294">
        <w:rPr>
          <w:rFonts w:ascii="Tahoma" w:eastAsia="Calibri" w:hAnsi="Tahoma" w:cs="Tahoma"/>
          <w:color w:val="000000"/>
          <w:sz w:val="21"/>
          <w:szCs w:val="21"/>
        </w:rPr>
        <w:t xml:space="preserve"> static farming technology.</w:t>
      </w:r>
    </w:p>
    <w:p w14:paraId="57F44AEF" w14:textId="77777777" w:rsidR="009B33CF" w:rsidRPr="00902294" w:rsidRDefault="009B33CF" w:rsidP="00D31C1F">
      <w:pPr>
        <w:rPr>
          <w:rFonts w:ascii="Tahoma" w:eastAsia="Calibri" w:hAnsi="Tahoma" w:cs="Tahoma"/>
          <w:b/>
          <w:bCs/>
          <w:color w:val="000000"/>
          <w:sz w:val="21"/>
          <w:szCs w:val="21"/>
        </w:rPr>
      </w:pPr>
    </w:p>
    <w:p w14:paraId="51EB9DE5" w14:textId="77777777" w:rsidR="00277042" w:rsidRPr="00902294" w:rsidRDefault="00BD2E8E" w:rsidP="00D31C1F">
      <w:pPr>
        <w:rPr>
          <w:rFonts w:ascii="Tahoma" w:eastAsia="Calibri" w:hAnsi="Tahoma" w:cs="Tahoma"/>
          <w:color w:val="000000"/>
          <w:sz w:val="21"/>
          <w:szCs w:val="21"/>
        </w:rPr>
      </w:pPr>
      <w:r w:rsidRPr="00902294">
        <w:rPr>
          <w:rFonts w:ascii="Tahoma" w:eastAsia="Calibri" w:hAnsi="Tahoma" w:cs="Tahoma"/>
          <w:b/>
          <w:bCs/>
          <w:color w:val="000000"/>
          <w:sz w:val="21"/>
          <w:szCs w:val="21"/>
        </w:rPr>
        <w:t>THEORY</w:t>
      </w:r>
    </w:p>
    <w:p w14:paraId="571549AF" w14:textId="77777777" w:rsidR="00277042" w:rsidRPr="00902294" w:rsidRDefault="00BD2E8E" w:rsidP="00BD2E8E">
      <w:pPr>
        <w:ind w:left="720" w:hanging="360"/>
        <w:rPr>
          <w:rFonts w:ascii="Tahoma" w:eastAsia="Calibri" w:hAnsi="Tahoma" w:cs="Tahoma"/>
          <w:color w:val="000000"/>
          <w:sz w:val="21"/>
          <w:szCs w:val="21"/>
        </w:rPr>
      </w:pPr>
      <w:r w:rsidRPr="00902294">
        <w:rPr>
          <w:rFonts w:ascii="Tahoma" w:eastAsia="Calibri" w:hAnsi="Tahoma" w:cs="Tahoma"/>
          <w:color w:val="000000"/>
          <w:sz w:val="21"/>
          <w:szCs w:val="21"/>
        </w:rPr>
        <w:t xml:space="preserve">1. </w:t>
      </w:r>
      <w:r w:rsidRPr="00902294">
        <w:rPr>
          <w:rFonts w:ascii="Tahoma" w:eastAsia="Calibri" w:hAnsi="Tahoma" w:cs="Tahoma"/>
          <w:color w:val="000000"/>
          <w:sz w:val="21"/>
          <w:szCs w:val="21"/>
        </w:rPr>
        <w:tab/>
      </w:r>
      <w:r w:rsidR="009B33CF" w:rsidRPr="00902294">
        <w:rPr>
          <w:rFonts w:ascii="Tahoma" w:eastAsia="Calibri" w:hAnsi="Tahoma" w:cs="Tahoma"/>
          <w:color w:val="000000"/>
          <w:sz w:val="21"/>
          <w:szCs w:val="21"/>
        </w:rPr>
        <w:t xml:space="preserve">a. </w:t>
      </w:r>
      <w:r w:rsidR="00277042" w:rsidRPr="00902294">
        <w:rPr>
          <w:rFonts w:ascii="Tahoma" w:eastAsia="Calibri" w:hAnsi="Tahoma" w:cs="Tahoma"/>
          <w:color w:val="000000"/>
          <w:sz w:val="21"/>
          <w:szCs w:val="21"/>
        </w:rPr>
        <w:t>List three methods of preserving food.</w:t>
      </w:r>
    </w:p>
    <w:p w14:paraId="66B8A333" w14:textId="77777777" w:rsidR="00277042" w:rsidRPr="00902294" w:rsidRDefault="009B33CF" w:rsidP="00BD2E8E">
      <w:pPr>
        <w:ind w:firstLine="720"/>
        <w:rPr>
          <w:rFonts w:ascii="Tahoma" w:eastAsia="Calibri" w:hAnsi="Tahoma" w:cs="Tahoma"/>
          <w:color w:val="000000"/>
          <w:sz w:val="21"/>
          <w:szCs w:val="21"/>
        </w:rPr>
      </w:pPr>
      <w:r w:rsidRPr="00902294">
        <w:rPr>
          <w:rFonts w:ascii="Tahoma" w:eastAsia="Calibri" w:hAnsi="Tahoma" w:cs="Tahoma"/>
          <w:color w:val="000000"/>
          <w:sz w:val="21"/>
          <w:szCs w:val="21"/>
        </w:rPr>
        <w:t xml:space="preserve">b. </w:t>
      </w:r>
      <w:r w:rsidR="00277042" w:rsidRPr="00902294">
        <w:rPr>
          <w:rFonts w:ascii="Tahoma" w:eastAsia="Calibri" w:hAnsi="Tahoma" w:cs="Tahoma"/>
          <w:color w:val="000000"/>
          <w:sz w:val="21"/>
          <w:szCs w:val="21"/>
        </w:rPr>
        <w:t>Explain the principle involved in the method listed above</w:t>
      </w:r>
    </w:p>
    <w:p w14:paraId="5459D98E" w14:textId="77777777" w:rsidR="00277042" w:rsidRPr="00902294" w:rsidRDefault="009B33CF" w:rsidP="00BD2E8E">
      <w:pPr>
        <w:ind w:left="720" w:hanging="360"/>
        <w:rPr>
          <w:rFonts w:ascii="Tahoma" w:eastAsia="Calibri" w:hAnsi="Tahoma" w:cs="Tahoma"/>
          <w:color w:val="000000"/>
          <w:sz w:val="21"/>
          <w:szCs w:val="21"/>
        </w:rPr>
      </w:pPr>
      <w:r w:rsidRPr="00902294">
        <w:rPr>
          <w:rFonts w:ascii="Tahoma" w:eastAsia="Calibri" w:hAnsi="Tahoma" w:cs="Tahoma"/>
          <w:color w:val="000000"/>
          <w:sz w:val="21"/>
          <w:szCs w:val="21"/>
        </w:rPr>
        <w:t xml:space="preserve">2. </w:t>
      </w:r>
      <w:r w:rsidR="00BD2E8E" w:rsidRPr="00902294">
        <w:rPr>
          <w:rFonts w:ascii="Tahoma" w:eastAsia="Calibri" w:hAnsi="Tahoma" w:cs="Tahoma"/>
          <w:color w:val="000000"/>
          <w:sz w:val="21"/>
          <w:szCs w:val="21"/>
        </w:rPr>
        <w:tab/>
      </w:r>
      <w:r w:rsidR="00277042" w:rsidRPr="00902294">
        <w:rPr>
          <w:rFonts w:ascii="Tahoma" w:eastAsia="Calibri" w:hAnsi="Tahoma" w:cs="Tahoma"/>
          <w:color w:val="000000"/>
          <w:sz w:val="21"/>
          <w:szCs w:val="21"/>
        </w:rPr>
        <w:t>State five ways of improving crop yield.</w:t>
      </w:r>
    </w:p>
    <w:p w14:paraId="15FC0A5C" w14:textId="77777777" w:rsidR="00A9282C" w:rsidRPr="00902294" w:rsidRDefault="00BD2E8E" w:rsidP="00BD2E8E">
      <w:pPr>
        <w:jc w:val="center"/>
        <w:rPr>
          <w:rFonts w:ascii="Tahoma" w:hAnsi="Tahoma" w:cs="Tahoma"/>
          <w:b/>
          <w:sz w:val="21"/>
          <w:szCs w:val="21"/>
        </w:rPr>
      </w:pPr>
      <w:r w:rsidRPr="00902294">
        <w:rPr>
          <w:rFonts w:ascii="Tahoma" w:hAnsi="Tahoma" w:cs="Tahoma"/>
          <w:b/>
          <w:sz w:val="21"/>
          <w:szCs w:val="21"/>
        </w:rPr>
        <w:br w:type="page"/>
      </w:r>
      <w:r w:rsidR="009B33CF" w:rsidRPr="00902294">
        <w:rPr>
          <w:rFonts w:ascii="Tahoma" w:hAnsi="Tahoma" w:cs="Tahoma"/>
          <w:b/>
          <w:sz w:val="21"/>
          <w:szCs w:val="21"/>
        </w:rPr>
        <w:lastRenderedPageBreak/>
        <w:t>WEEK FOUR</w:t>
      </w:r>
    </w:p>
    <w:p w14:paraId="012622DF" w14:textId="77777777" w:rsidR="00277042" w:rsidRPr="00902294" w:rsidRDefault="00277042" w:rsidP="00F50C7E">
      <w:pPr>
        <w:shd w:val="clear" w:color="auto" w:fill="92CDDC"/>
        <w:jc w:val="center"/>
        <w:rPr>
          <w:rFonts w:ascii="Tahoma" w:hAnsi="Tahoma" w:cs="Tahoma"/>
          <w:b/>
          <w:sz w:val="21"/>
          <w:szCs w:val="21"/>
        </w:rPr>
      </w:pPr>
      <w:r w:rsidRPr="00902294">
        <w:rPr>
          <w:rFonts w:ascii="Tahoma" w:hAnsi="Tahoma" w:cs="Tahoma"/>
          <w:b/>
          <w:sz w:val="21"/>
          <w:szCs w:val="21"/>
          <w:shd w:val="clear" w:color="auto" w:fill="B6DDE8"/>
        </w:rPr>
        <w:t>NUTRIENT CYCLING IN NATURE</w:t>
      </w:r>
    </w:p>
    <w:p w14:paraId="2F148860" w14:textId="77777777" w:rsidR="00BF0035" w:rsidRPr="00902294" w:rsidRDefault="00BF0035" w:rsidP="00BD2E8E">
      <w:pPr>
        <w:tabs>
          <w:tab w:val="left" w:pos="3510"/>
        </w:tabs>
        <w:rPr>
          <w:rFonts w:ascii="Tahoma" w:hAnsi="Tahoma" w:cs="Tahoma"/>
          <w:b/>
          <w:sz w:val="21"/>
          <w:szCs w:val="21"/>
        </w:rPr>
      </w:pPr>
      <w:r w:rsidRPr="00902294">
        <w:rPr>
          <w:rFonts w:ascii="Tahoma" w:hAnsi="Tahoma" w:cs="Tahoma"/>
          <w:b/>
          <w:sz w:val="21"/>
          <w:szCs w:val="21"/>
        </w:rPr>
        <w:t>CONTENT</w:t>
      </w:r>
      <w:r w:rsidR="009B33CF" w:rsidRPr="00902294">
        <w:rPr>
          <w:rFonts w:ascii="Tahoma" w:hAnsi="Tahoma" w:cs="Tahoma"/>
          <w:b/>
          <w:sz w:val="21"/>
          <w:szCs w:val="21"/>
        </w:rPr>
        <w:t xml:space="preserve"> </w:t>
      </w:r>
      <w:r w:rsidR="00277042" w:rsidRPr="00902294">
        <w:rPr>
          <w:rFonts w:ascii="Tahoma" w:hAnsi="Tahoma" w:cs="Tahoma"/>
          <w:b/>
          <w:sz w:val="21"/>
          <w:szCs w:val="21"/>
        </w:rPr>
        <w:t xml:space="preserve"> </w:t>
      </w:r>
    </w:p>
    <w:p w14:paraId="41C089AB" w14:textId="77777777" w:rsidR="00277042" w:rsidRPr="00902294" w:rsidRDefault="00277042" w:rsidP="00D31C1F">
      <w:pPr>
        <w:numPr>
          <w:ilvl w:val="0"/>
          <w:numId w:val="79"/>
        </w:numPr>
        <w:rPr>
          <w:rFonts w:ascii="Tahoma" w:hAnsi="Tahoma" w:cs="Tahoma"/>
          <w:sz w:val="21"/>
          <w:szCs w:val="21"/>
        </w:rPr>
      </w:pPr>
      <w:r w:rsidRPr="00902294">
        <w:rPr>
          <w:rFonts w:ascii="Tahoma" w:hAnsi="Tahoma" w:cs="Tahoma"/>
          <w:sz w:val="21"/>
          <w:szCs w:val="21"/>
        </w:rPr>
        <w:t>Definition</w:t>
      </w:r>
    </w:p>
    <w:p w14:paraId="126E2C58" w14:textId="77777777" w:rsidR="00277042" w:rsidRPr="00902294" w:rsidRDefault="00277042" w:rsidP="00D31C1F">
      <w:pPr>
        <w:numPr>
          <w:ilvl w:val="0"/>
          <w:numId w:val="79"/>
        </w:numPr>
        <w:rPr>
          <w:rFonts w:ascii="Tahoma" w:hAnsi="Tahoma" w:cs="Tahoma"/>
          <w:sz w:val="21"/>
          <w:szCs w:val="21"/>
        </w:rPr>
      </w:pPr>
      <w:r w:rsidRPr="00902294">
        <w:rPr>
          <w:rFonts w:ascii="Tahoma" w:hAnsi="Tahoma" w:cs="Tahoma"/>
          <w:sz w:val="21"/>
          <w:szCs w:val="21"/>
        </w:rPr>
        <w:t>Carbon Cycle</w:t>
      </w:r>
    </w:p>
    <w:p w14:paraId="27A7E537" w14:textId="77777777" w:rsidR="00277042" w:rsidRPr="00902294" w:rsidRDefault="00277042" w:rsidP="00D31C1F">
      <w:pPr>
        <w:pStyle w:val="ListParagraph"/>
        <w:numPr>
          <w:ilvl w:val="0"/>
          <w:numId w:val="79"/>
        </w:numPr>
        <w:spacing w:after="0" w:line="240" w:lineRule="auto"/>
        <w:rPr>
          <w:rFonts w:ascii="Tahoma" w:hAnsi="Tahoma" w:cs="Tahoma"/>
          <w:sz w:val="21"/>
          <w:szCs w:val="21"/>
        </w:rPr>
      </w:pPr>
      <w:r w:rsidRPr="00902294">
        <w:rPr>
          <w:rFonts w:ascii="Tahoma" w:hAnsi="Tahoma" w:cs="Tahoma"/>
          <w:sz w:val="21"/>
          <w:szCs w:val="21"/>
        </w:rPr>
        <w:t>Process of Cycling</w:t>
      </w:r>
    </w:p>
    <w:p w14:paraId="6F114020" w14:textId="77777777" w:rsidR="00277042" w:rsidRPr="00902294" w:rsidRDefault="00277042" w:rsidP="00D31C1F">
      <w:pPr>
        <w:pStyle w:val="ListParagraph"/>
        <w:numPr>
          <w:ilvl w:val="0"/>
          <w:numId w:val="79"/>
        </w:numPr>
        <w:spacing w:after="0" w:line="240" w:lineRule="auto"/>
        <w:rPr>
          <w:rFonts w:ascii="Tahoma" w:hAnsi="Tahoma" w:cs="Tahoma"/>
          <w:sz w:val="21"/>
          <w:szCs w:val="21"/>
        </w:rPr>
      </w:pPr>
      <w:r w:rsidRPr="00902294">
        <w:rPr>
          <w:rFonts w:ascii="Tahoma" w:hAnsi="Tahoma" w:cs="Tahoma"/>
          <w:sz w:val="21"/>
          <w:szCs w:val="21"/>
        </w:rPr>
        <w:t>Importance</w:t>
      </w:r>
      <w:r w:rsidR="009B33CF" w:rsidRPr="00902294">
        <w:rPr>
          <w:rFonts w:ascii="Tahoma" w:hAnsi="Tahoma" w:cs="Tahoma"/>
          <w:sz w:val="21"/>
          <w:szCs w:val="21"/>
        </w:rPr>
        <w:t xml:space="preserve"> of Carbon</w:t>
      </w:r>
    </w:p>
    <w:p w14:paraId="03D600F7" w14:textId="77777777" w:rsidR="00277042" w:rsidRPr="00902294" w:rsidRDefault="00277042" w:rsidP="00D31C1F">
      <w:pPr>
        <w:pStyle w:val="ListParagraph"/>
        <w:numPr>
          <w:ilvl w:val="0"/>
          <w:numId w:val="79"/>
        </w:numPr>
        <w:spacing w:after="0" w:line="240" w:lineRule="auto"/>
        <w:rPr>
          <w:rFonts w:ascii="Tahoma" w:hAnsi="Tahoma" w:cs="Tahoma"/>
          <w:sz w:val="21"/>
          <w:szCs w:val="21"/>
        </w:rPr>
      </w:pPr>
      <w:r w:rsidRPr="00902294">
        <w:rPr>
          <w:rFonts w:ascii="Tahoma" w:hAnsi="Tahoma" w:cs="Tahoma"/>
          <w:sz w:val="21"/>
          <w:szCs w:val="21"/>
        </w:rPr>
        <w:t>Carbon-oxygen balance</w:t>
      </w:r>
    </w:p>
    <w:p w14:paraId="43EFC897" w14:textId="77777777" w:rsidR="00277042" w:rsidRPr="00902294" w:rsidRDefault="00277042" w:rsidP="00D31C1F">
      <w:pPr>
        <w:rPr>
          <w:rFonts w:ascii="Tahoma" w:hAnsi="Tahoma" w:cs="Tahoma"/>
          <w:sz w:val="21"/>
          <w:szCs w:val="21"/>
        </w:rPr>
      </w:pPr>
    </w:p>
    <w:p w14:paraId="60EF1FEC" w14:textId="77777777" w:rsidR="00277042" w:rsidRPr="00902294" w:rsidRDefault="0027704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Meaning</w:t>
      </w:r>
    </w:p>
    <w:p w14:paraId="50A87D1F"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 xml:space="preserve">Nutrient cycling refers to the movement of certain nutrients like nitrogen, carbon, water, oxygen and other elements from the environment into various organisms and back into the environment. The path along which the atoms or elements pass is called a cycle. The popular </w:t>
      </w:r>
      <w:proofErr w:type="gramStart"/>
      <w:r w:rsidRPr="00902294">
        <w:rPr>
          <w:rFonts w:ascii="Tahoma" w:eastAsia="Calibri" w:hAnsi="Tahoma" w:cs="Tahoma"/>
          <w:color w:val="000000"/>
          <w:sz w:val="21"/>
          <w:szCs w:val="21"/>
        </w:rPr>
        <w:t>well known</w:t>
      </w:r>
      <w:proofErr w:type="gramEnd"/>
      <w:r w:rsidRPr="00902294">
        <w:rPr>
          <w:rFonts w:ascii="Tahoma" w:eastAsia="Calibri" w:hAnsi="Tahoma" w:cs="Tahoma"/>
          <w:color w:val="000000"/>
          <w:sz w:val="21"/>
          <w:szCs w:val="21"/>
        </w:rPr>
        <w:t xml:space="preserve"> nutrients cycles are nitrogen cycle, carbon cycle, water cycle and decomposition in nature.</w:t>
      </w:r>
    </w:p>
    <w:p w14:paraId="6AD4E6AD" w14:textId="77777777" w:rsidR="00277042" w:rsidRPr="00902294" w:rsidRDefault="00277042" w:rsidP="00D31C1F">
      <w:pPr>
        <w:rPr>
          <w:rFonts w:ascii="Tahoma" w:eastAsia="Calibri" w:hAnsi="Tahoma" w:cs="Tahoma"/>
          <w:color w:val="000000"/>
          <w:sz w:val="21"/>
          <w:szCs w:val="21"/>
        </w:rPr>
      </w:pPr>
    </w:p>
    <w:p w14:paraId="04A26194" w14:textId="77777777" w:rsidR="00277042" w:rsidRPr="00902294" w:rsidRDefault="0027704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Carbon Cycle</w:t>
      </w:r>
    </w:p>
    <w:p w14:paraId="64861F70" w14:textId="77777777" w:rsidR="00277042" w:rsidRPr="00902294" w:rsidRDefault="00277042" w:rsidP="00D31C1F">
      <w:pPr>
        <w:rPr>
          <w:rFonts w:ascii="Tahoma" w:hAnsi="Tahoma" w:cs="Tahoma"/>
          <w:sz w:val="21"/>
          <w:szCs w:val="21"/>
        </w:rPr>
      </w:pPr>
      <w:r w:rsidRPr="00902294">
        <w:rPr>
          <w:rStyle w:val="inlinetitle"/>
          <w:rFonts w:ascii="Tahoma" w:hAnsi="Tahoma" w:cs="Tahoma"/>
          <w:sz w:val="21"/>
          <w:szCs w:val="21"/>
        </w:rPr>
        <w:t xml:space="preserve">Carbon Cycle is </w:t>
      </w:r>
      <w:r w:rsidRPr="00902294">
        <w:rPr>
          <w:rFonts w:ascii="Tahoma" w:hAnsi="Tahoma" w:cs="Tahoma"/>
          <w:sz w:val="21"/>
          <w:szCs w:val="21"/>
        </w:rPr>
        <w:t>the cycle of carbon usage by which energy flows through Earth’s ecosystem. The basic cycle begins when photosynthesizing plants use carbon dioxide (CO</w:t>
      </w:r>
      <w:r w:rsidRPr="00902294">
        <w:rPr>
          <w:rFonts w:ascii="Tahoma" w:hAnsi="Tahoma" w:cs="Tahoma"/>
          <w:sz w:val="21"/>
          <w:szCs w:val="21"/>
          <w:vertAlign w:val="subscript"/>
        </w:rPr>
        <w:t>2</w:t>
      </w:r>
      <w:r w:rsidRPr="00902294">
        <w:rPr>
          <w:rFonts w:ascii="Tahoma" w:hAnsi="Tahoma" w:cs="Tahoma"/>
          <w:sz w:val="21"/>
          <w:szCs w:val="21"/>
        </w:rPr>
        <w:t xml:space="preserve">) found in the atmosphere or dissolved in water. </w:t>
      </w:r>
    </w:p>
    <w:p w14:paraId="08710021" w14:textId="77777777" w:rsidR="00713DEA" w:rsidRPr="00902294" w:rsidRDefault="00713DEA" w:rsidP="00D31C1F">
      <w:pPr>
        <w:rPr>
          <w:rFonts w:ascii="Tahoma" w:eastAsia="Calibri" w:hAnsi="Tahoma" w:cs="Tahoma"/>
          <w:color w:val="000000"/>
          <w:sz w:val="21"/>
          <w:szCs w:val="21"/>
        </w:rPr>
      </w:pPr>
      <w:r w:rsidRPr="00902294">
        <w:rPr>
          <w:rFonts w:ascii="Tahoma" w:eastAsia="Calibri" w:hAnsi="Tahoma" w:cs="Tahoma"/>
          <w:color w:val="000000"/>
          <w:sz w:val="21"/>
          <w:szCs w:val="21"/>
        </w:rPr>
        <w:t>The atmosphere gains carbon dioxide through:</w:t>
      </w:r>
    </w:p>
    <w:p w14:paraId="721EAFCD" w14:textId="77777777" w:rsidR="00713DEA" w:rsidRPr="00902294" w:rsidRDefault="00713DEA" w:rsidP="00D31C1F">
      <w:pPr>
        <w:pStyle w:val="ListParagraph"/>
        <w:numPr>
          <w:ilvl w:val="0"/>
          <w:numId w:val="18"/>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Combustion of organic materials such as coal, wood and petroleum</w:t>
      </w:r>
    </w:p>
    <w:p w14:paraId="1E4B460F" w14:textId="77777777" w:rsidR="00713DEA" w:rsidRPr="00902294" w:rsidRDefault="00713DEA" w:rsidP="00D31C1F">
      <w:pPr>
        <w:pStyle w:val="ListParagraph"/>
        <w:numPr>
          <w:ilvl w:val="0"/>
          <w:numId w:val="18"/>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The action of volcanoes which releases carbon dioxide</w:t>
      </w:r>
    </w:p>
    <w:p w14:paraId="48CB6738" w14:textId="77777777" w:rsidR="00713DEA" w:rsidRPr="00902294" w:rsidRDefault="00713DEA" w:rsidP="00D31C1F">
      <w:pPr>
        <w:pStyle w:val="ListParagraph"/>
        <w:numPr>
          <w:ilvl w:val="0"/>
          <w:numId w:val="18"/>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The respiration by plant and animals</w:t>
      </w:r>
    </w:p>
    <w:p w14:paraId="3E43AAE8" w14:textId="77777777" w:rsidR="00713DEA" w:rsidRPr="00902294" w:rsidRDefault="00713DEA" w:rsidP="00D31C1F">
      <w:pPr>
        <w:pStyle w:val="ListParagraph"/>
        <w:numPr>
          <w:ilvl w:val="0"/>
          <w:numId w:val="18"/>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The death, decay and putrefaction of plants and animals</w:t>
      </w:r>
    </w:p>
    <w:p w14:paraId="45005EC6" w14:textId="27811213" w:rsidR="00713DEA" w:rsidRPr="00902294" w:rsidRDefault="00723AC5" w:rsidP="00D31C1F">
      <w:pPr>
        <w:pStyle w:val="ListParagraph"/>
        <w:numPr>
          <w:ilvl w:val="0"/>
          <w:numId w:val="18"/>
        </w:numPr>
        <w:spacing w:after="0" w:line="240" w:lineRule="auto"/>
        <w:rPr>
          <w:rFonts w:ascii="Tahoma" w:eastAsia="Calibri" w:hAnsi="Tahoma" w:cs="Tahoma"/>
          <w:color w:val="000000"/>
          <w:sz w:val="21"/>
          <w:szCs w:val="21"/>
        </w:rPr>
      </w:pPr>
      <w:r w:rsidRPr="00902294">
        <w:rPr>
          <w:rFonts w:ascii="Tahoma" w:eastAsia="Calibri" w:hAnsi="Tahoma" w:cs="Tahoma"/>
          <w:noProof/>
          <w:color w:val="000000"/>
          <w:sz w:val="21"/>
          <w:szCs w:val="21"/>
        </w:rPr>
        <w:drawing>
          <wp:anchor distT="0" distB="0" distL="114300" distR="114300" simplePos="0" relativeHeight="251656704" behindDoc="1" locked="0" layoutInCell="1" allowOverlap="1" wp14:anchorId="235AE40C" wp14:editId="0E85364E">
            <wp:simplePos x="0" y="0"/>
            <wp:positionH relativeFrom="margin">
              <wp:align>center</wp:align>
            </wp:positionH>
            <wp:positionV relativeFrom="paragraph">
              <wp:posOffset>346075</wp:posOffset>
            </wp:positionV>
            <wp:extent cx="4647565" cy="2821305"/>
            <wp:effectExtent l="0" t="0" r="0" b="0"/>
            <wp:wrapNone/>
            <wp:docPr id="5" name="Picture 5" descr="httpcdn2_hubspot_nethub311892file-2403971658-jpgOur_WorkProject_GlossaryCarbon_Dioxide_jpg_253Ft_253D14436689311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dn2_hubspot_nethub311892file-2403971658-jpgOur_WorkProject_GlossaryCarbon_Dioxide_jpg_253Ft_253D1443668931167.jpg"/>
                    <pic:cNvPicPr preferRelativeResize="0">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47565" cy="2821305"/>
                    </a:xfrm>
                    <a:prstGeom prst="rect">
                      <a:avLst/>
                    </a:prstGeom>
                    <a:noFill/>
                    <a:ln>
                      <a:noFill/>
                    </a:ln>
                  </pic:spPr>
                </pic:pic>
              </a:graphicData>
            </a:graphic>
            <wp14:sizeRelH relativeFrom="page">
              <wp14:pctWidth>0</wp14:pctWidth>
            </wp14:sizeRelH>
            <wp14:sizeRelV relativeFrom="page">
              <wp14:pctHeight>0</wp14:pctHeight>
            </wp14:sizeRelV>
          </wp:anchor>
        </w:drawing>
      </w:r>
      <w:r w:rsidR="00713DEA" w:rsidRPr="00902294">
        <w:rPr>
          <w:rFonts w:ascii="Tahoma" w:eastAsia="Calibri" w:hAnsi="Tahoma" w:cs="Tahoma"/>
          <w:color w:val="000000"/>
          <w:sz w:val="21"/>
          <w:szCs w:val="21"/>
        </w:rPr>
        <w:t>Diffusion of carbon dioxide from seas and other bodies of water acting as reservoir of carbon dioxide</w:t>
      </w:r>
    </w:p>
    <w:p w14:paraId="3A409943" w14:textId="77777777" w:rsidR="002B3EBC" w:rsidRPr="00902294" w:rsidRDefault="002B3EBC" w:rsidP="00D31C1F">
      <w:pPr>
        <w:rPr>
          <w:rFonts w:ascii="Tahoma" w:eastAsia="Calibri" w:hAnsi="Tahoma" w:cs="Tahoma"/>
          <w:color w:val="000000"/>
          <w:sz w:val="21"/>
          <w:szCs w:val="21"/>
        </w:rPr>
      </w:pPr>
    </w:p>
    <w:p w14:paraId="5B44762E" w14:textId="77777777" w:rsidR="00277042" w:rsidRPr="00902294" w:rsidRDefault="00277042" w:rsidP="00BD2E8E">
      <w:pPr>
        <w:rPr>
          <w:rFonts w:ascii="Tahoma" w:eastAsia="Calibri" w:hAnsi="Tahoma" w:cs="Tahoma"/>
          <w:color w:val="000000"/>
          <w:sz w:val="21"/>
          <w:szCs w:val="21"/>
        </w:rPr>
      </w:pPr>
    </w:p>
    <w:p w14:paraId="6C76B08E" w14:textId="77777777" w:rsidR="00277042" w:rsidRPr="00902294" w:rsidRDefault="00277042" w:rsidP="00D31C1F">
      <w:pPr>
        <w:rPr>
          <w:rFonts w:ascii="Tahoma" w:eastAsia="Calibri" w:hAnsi="Tahoma" w:cs="Tahoma"/>
          <w:color w:val="000000"/>
          <w:sz w:val="21"/>
          <w:szCs w:val="21"/>
        </w:rPr>
      </w:pPr>
    </w:p>
    <w:p w14:paraId="20601C5E" w14:textId="77777777" w:rsidR="00277042" w:rsidRPr="00902294" w:rsidRDefault="00277042" w:rsidP="00D31C1F">
      <w:pPr>
        <w:rPr>
          <w:rFonts w:ascii="Tahoma" w:eastAsia="Calibri" w:hAnsi="Tahoma" w:cs="Tahoma"/>
          <w:color w:val="000000"/>
          <w:sz w:val="21"/>
          <w:szCs w:val="21"/>
        </w:rPr>
      </w:pPr>
    </w:p>
    <w:p w14:paraId="222D0177" w14:textId="77777777" w:rsidR="00277042" w:rsidRPr="00902294" w:rsidRDefault="00277042" w:rsidP="00D31C1F">
      <w:pPr>
        <w:rPr>
          <w:rFonts w:ascii="Tahoma" w:eastAsia="Calibri" w:hAnsi="Tahoma" w:cs="Tahoma"/>
          <w:color w:val="000000"/>
          <w:sz w:val="21"/>
          <w:szCs w:val="21"/>
        </w:rPr>
      </w:pPr>
    </w:p>
    <w:p w14:paraId="339DF85D" w14:textId="77777777" w:rsidR="00277042" w:rsidRPr="00902294" w:rsidRDefault="00277042" w:rsidP="00D31C1F">
      <w:pPr>
        <w:rPr>
          <w:rFonts w:ascii="Tahoma" w:eastAsia="Calibri" w:hAnsi="Tahoma" w:cs="Tahoma"/>
          <w:color w:val="000000"/>
          <w:sz w:val="21"/>
          <w:szCs w:val="21"/>
        </w:rPr>
      </w:pPr>
    </w:p>
    <w:p w14:paraId="4E4DE239" w14:textId="77777777" w:rsidR="00277042" w:rsidRPr="00902294" w:rsidRDefault="00277042" w:rsidP="00D31C1F">
      <w:pPr>
        <w:rPr>
          <w:rFonts w:ascii="Tahoma" w:eastAsia="Calibri" w:hAnsi="Tahoma" w:cs="Tahoma"/>
          <w:color w:val="000000"/>
          <w:sz w:val="21"/>
          <w:szCs w:val="21"/>
        </w:rPr>
      </w:pPr>
    </w:p>
    <w:p w14:paraId="1CEC87C4" w14:textId="77777777" w:rsidR="00277042" w:rsidRPr="00902294" w:rsidRDefault="00277042" w:rsidP="00D31C1F">
      <w:pPr>
        <w:rPr>
          <w:rFonts w:ascii="Tahoma" w:eastAsia="Calibri" w:hAnsi="Tahoma" w:cs="Tahoma"/>
          <w:color w:val="000000"/>
          <w:sz w:val="21"/>
          <w:szCs w:val="21"/>
        </w:rPr>
      </w:pPr>
    </w:p>
    <w:p w14:paraId="392122A0" w14:textId="77777777" w:rsidR="00277042" w:rsidRPr="00902294" w:rsidRDefault="00277042" w:rsidP="00D31C1F">
      <w:pPr>
        <w:rPr>
          <w:rFonts w:ascii="Tahoma" w:eastAsia="Calibri" w:hAnsi="Tahoma" w:cs="Tahoma"/>
          <w:color w:val="000000"/>
          <w:sz w:val="21"/>
          <w:szCs w:val="21"/>
        </w:rPr>
      </w:pPr>
    </w:p>
    <w:p w14:paraId="473A2559" w14:textId="77777777" w:rsidR="00277042" w:rsidRPr="00902294" w:rsidRDefault="00277042" w:rsidP="00D31C1F">
      <w:pPr>
        <w:rPr>
          <w:rFonts w:ascii="Tahoma" w:eastAsia="Calibri" w:hAnsi="Tahoma" w:cs="Tahoma"/>
          <w:color w:val="000000"/>
          <w:sz w:val="21"/>
          <w:szCs w:val="21"/>
        </w:rPr>
      </w:pPr>
    </w:p>
    <w:p w14:paraId="1CB79D47" w14:textId="77777777" w:rsidR="00277042" w:rsidRPr="00902294" w:rsidRDefault="00277042" w:rsidP="00D31C1F">
      <w:pPr>
        <w:rPr>
          <w:rFonts w:ascii="Tahoma" w:eastAsia="Calibri" w:hAnsi="Tahoma" w:cs="Tahoma"/>
          <w:color w:val="000000"/>
          <w:sz w:val="21"/>
          <w:szCs w:val="21"/>
        </w:rPr>
      </w:pPr>
    </w:p>
    <w:p w14:paraId="4B196D61" w14:textId="77777777" w:rsidR="00277042" w:rsidRPr="00902294" w:rsidRDefault="00277042" w:rsidP="00D31C1F">
      <w:pPr>
        <w:rPr>
          <w:rFonts w:ascii="Tahoma" w:eastAsia="Calibri" w:hAnsi="Tahoma" w:cs="Tahoma"/>
          <w:color w:val="000000"/>
          <w:sz w:val="21"/>
          <w:szCs w:val="21"/>
        </w:rPr>
      </w:pPr>
    </w:p>
    <w:p w14:paraId="2986121C" w14:textId="77777777" w:rsidR="009B33CF" w:rsidRPr="00902294" w:rsidRDefault="009B33CF" w:rsidP="00D31C1F">
      <w:pPr>
        <w:rPr>
          <w:rFonts w:ascii="Tahoma" w:eastAsia="Calibri" w:hAnsi="Tahoma" w:cs="Tahoma"/>
          <w:color w:val="000000"/>
          <w:sz w:val="21"/>
          <w:szCs w:val="21"/>
        </w:rPr>
      </w:pPr>
    </w:p>
    <w:p w14:paraId="177176EB" w14:textId="77777777" w:rsidR="009B33CF" w:rsidRPr="00902294" w:rsidRDefault="009B33CF" w:rsidP="00D31C1F">
      <w:pPr>
        <w:rPr>
          <w:rFonts w:ascii="Tahoma" w:eastAsia="Calibri" w:hAnsi="Tahoma" w:cs="Tahoma"/>
          <w:color w:val="000000"/>
          <w:sz w:val="21"/>
          <w:szCs w:val="21"/>
        </w:rPr>
      </w:pPr>
    </w:p>
    <w:p w14:paraId="76EBD86E" w14:textId="77777777" w:rsidR="001539CF" w:rsidRPr="00902294" w:rsidRDefault="001539CF" w:rsidP="00D31C1F">
      <w:pPr>
        <w:rPr>
          <w:rFonts w:ascii="Tahoma" w:eastAsia="Calibri" w:hAnsi="Tahoma" w:cs="Tahoma"/>
          <w:color w:val="000000"/>
          <w:sz w:val="21"/>
          <w:szCs w:val="21"/>
        </w:rPr>
      </w:pPr>
    </w:p>
    <w:p w14:paraId="50DAE39A" w14:textId="77777777" w:rsidR="001539CF" w:rsidRPr="00902294" w:rsidRDefault="001539CF" w:rsidP="00BD2E8E">
      <w:pPr>
        <w:jc w:val="center"/>
        <w:rPr>
          <w:rFonts w:ascii="Tahoma" w:eastAsia="Calibri" w:hAnsi="Tahoma" w:cs="Tahoma"/>
          <w:b/>
          <w:color w:val="000000"/>
          <w:sz w:val="21"/>
          <w:szCs w:val="21"/>
        </w:rPr>
      </w:pPr>
      <w:r w:rsidRPr="00902294">
        <w:rPr>
          <w:rFonts w:ascii="Tahoma" w:eastAsia="Calibri" w:hAnsi="Tahoma" w:cs="Tahoma"/>
          <w:b/>
          <w:color w:val="000000"/>
          <w:sz w:val="21"/>
          <w:szCs w:val="21"/>
        </w:rPr>
        <w:t>CARBON CYCLE</w:t>
      </w:r>
    </w:p>
    <w:p w14:paraId="785A7DA8" w14:textId="77777777" w:rsidR="00277042" w:rsidRPr="00902294" w:rsidRDefault="0027704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Evaluation</w:t>
      </w:r>
    </w:p>
    <w:p w14:paraId="429399C1" w14:textId="77777777" w:rsidR="00277042" w:rsidRPr="00902294" w:rsidRDefault="00277042" w:rsidP="00D31C1F">
      <w:pPr>
        <w:pStyle w:val="ListParagraph"/>
        <w:numPr>
          <w:ilvl w:val="0"/>
          <w:numId w:val="5"/>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Define carbon cycle.</w:t>
      </w:r>
    </w:p>
    <w:p w14:paraId="337E678B" w14:textId="77777777" w:rsidR="00901D03" w:rsidRPr="00902294" w:rsidRDefault="00277042" w:rsidP="00D31C1F">
      <w:pPr>
        <w:pStyle w:val="ListParagraph"/>
        <w:numPr>
          <w:ilvl w:val="0"/>
          <w:numId w:val="5"/>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Mention three ways atmosphere gain carbon dioxide.</w:t>
      </w:r>
    </w:p>
    <w:p w14:paraId="1356FE97" w14:textId="77777777" w:rsidR="00BD2E8E" w:rsidRPr="00902294" w:rsidRDefault="00BD2E8E" w:rsidP="00D31C1F">
      <w:pPr>
        <w:rPr>
          <w:rFonts w:ascii="Tahoma" w:eastAsia="Calibri" w:hAnsi="Tahoma" w:cs="Tahoma"/>
          <w:b/>
          <w:color w:val="000000"/>
          <w:sz w:val="21"/>
          <w:szCs w:val="21"/>
        </w:rPr>
      </w:pPr>
    </w:p>
    <w:p w14:paraId="0B719816" w14:textId="77777777" w:rsidR="00277042" w:rsidRPr="00902294" w:rsidRDefault="00E532AE"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Importance of Carbon in N</w:t>
      </w:r>
      <w:r w:rsidR="00277042" w:rsidRPr="00902294">
        <w:rPr>
          <w:rFonts w:ascii="Tahoma" w:eastAsia="Calibri" w:hAnsi="Tahoma" w:cs="Tahoma"/>
          <w:b/>
          <w:color w:val="000000"/>
          <w:sz w:val="21"/>
          <w:szCs w:val="21"/>
        </w:rPr>
        <w:t>ature</w:t>
      </w:r>
      <w:r w:rsidR="00277042" w:rsidRPr="00902294">
        <w:rPr>
          <w:rFonts w:ascii="Tahoma" w:eastAsia="Calibri" w:hAnsi="Tahoma" w:cs="Tahoma"/>
          <w:b/>
          <w:color w:val="000000"/>
          <w:sz w:val="21"/>
          <w:szCs w:val="21"/>
        </w:rPr>
        <w:tab/>
      </w:r>
    </w:p>
    <w:p w14:paraId="1FE4446F" w14:textId="77777777" w:rsidR="00277042" w:rsidRPr="00902294" w:rsidRDefault="00277042" w:rsidP="00D31C1F">
      <w:pPr>
        <w:pStyle w:val="ListParagraph"/>
        <w:numPr>
          <w:ilvl w:val="0"/>
          <w:numId w:val="4"/>
        </w:numPr>
        <w:spacing w:after="0" w:line="240" w:lineRule="auto"/>
        <w:rPr>
          <w:rFonts w:ascii="Tahoma" w:eastAsia="Calibri" w:hAnsi="Tahoma" w:cs="Tahoma"/>
          <w:b/>
          <w:color w:val="000000"/>
          <w:sz w:val="21"/>
          <w:szCs w:val="21"/>
        </w:rPr>
      </w:pPr>
      <w:r w:rsidRPr="00902294">
        <w:rPr>
          <w:rFonts w:ascii="Tahoma" w:eastAsia="Calibri" w:hAnsi="Tahoma" w:cs="Tahoma"/>
          <w:color w:val="000000"/>
          <w:sz w:val="21"/>
          <w:szCs w:val="21"/>
        </w:rPr>
        <w:t>Plant uses carbon dioxide obtained from the air to manufacture their food during photosynthesis.</w:t>
      </w:r>
    </w:p>
    <w:p w14:paraId="132211E5" w14:textId="77777777" w:rsidR="00277042" w:rsidRPr="00902294" w:rsidRDefault="00277042" w:rsidP="00D31C1F">
      <w:pPr>
        <w:pStyle w:val="ListParagraph"/>
        <w:numPr>
          <w:ilvl w:val="0"/>
          <w:numId w:val="4"/>
        </w:numPr>
        <w:spacing w:after="0" w:line="240" w:lineRule="auto"/>
        <w:rPr>
          <w:rFonts w:ascii="Tahoma" w:eastAsia="Calibri" w:hAnsi="Tahoma" w:cs="Tahoma"/>
          <w:b/>
          <w:color w:val="000000"/>
          <w:sz w:val="21"/>
          <w:szCs w:val="21"/>
        </w:rPr>
      </w:pPr>
      <w:r w:rsidRPr="00902294">
        <w:rPr>
          <w:rFonts w:ascii="Tahoma" w:eastAsia="Calibri" w:hAnsi="Tahoma" w:cs="Tahoma"/>
          <w:color w:val="000000"/>
          <w:sz w:val="21"/>
          <w:szCs w:val="21"/>
        </w:rPr>
        <w:t>It provides carbon which is the major building block of all organic matter.</w:t>
      </w:r>
    </w:p>
    <w:p w14:paraId="1D15412E" w14:textId="77777777" w:rsidR="00277042" w:rsidRPr="00902294" w:rsidRDefault="00277042" w:rsidP="00D31C1F">
      <w:pPr>
        <w:pStyle w:val="ListParagraph"/>
        <w:numPr>
          <w:ilvl w:val="0"/>
          <w:numId w:val="4"/>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It helps to purify the atmosphere and maintain atmospheric level of carbon dioxide </w:t>
      </w:r>
    </w:p>
    <w:p w14:paraId="53724406" w14:textId="77777777" w:rsidR="00901D03" w:rsidRPr="00902294" w:rsidRDefault="00277042" w:rsidP="00D31C1F">
      <w:pPr>
        <w:pStyle w:val="ListParagraph"/>
        <w:numPr>
          <w:ilvl w:val="0"/>
          <w:numId w:val="4"/>
        </w:numPr>
        <w:spacing w:after="0" w:line="240" w:lineRule="auto"/>
        <w:rPr>
          <w:rFonts w:ascii="Tahoma" w:eastAsia="Calibri" w:hAnsi="Tahoma" w:cs="Tahoma"/>
          <w:b/>
          <w:color w:val="000000"/>
          <w:sz w:val="21"/>
          <w:szCs w:val="21"/>
        </w:rPr>
      </w:pPr>
      <w:r w:rsidRPr="00902294">
        <w:rPr>
          <w:rFonts w:ascii="Tahoma" w:eastAsia="Calibri" w:hAnsi="Tahoma" w:cs="Tahoma"/>
          <w:color w:val="000000"/>
          <w:sz w:val="21"/>
          <w:szCs w:val="21"/>
        </w:rPr>
        <w:t>Organic matter which is made from carbon helps to replenish soil nutrient.</w:t>
      </w:r>
    </w:p>
    <w:p w14:paraId="61A86A80" w14:textId="77777777" w:rsidR="00BD2E8E" w:rsidRPr="00902294" w:rsidRDefault="00BD2E8E" w:rsidP="00D31C1F">
      <w:pPr>
        <w:rPr>
          <w:rFonts w:ascii="Tahoma" w:eastAsia="Calibri" w:hAnsi="Tahoma" w:cs="Tahoma"/>
          <w:b/>
          <w:color w:val="000000"/>
          <w:sz w:val="21"/>
          <w:szCs w:val="21"/>
        </w:rPr>
      </w:pPr>
    </w:p>
    <w:p w14:paraId="150AA5EA" w14:textId="77777777" w:rsidR="00277042" w:rsidRPr="00902294" w:rsidRDefault="0027704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CARBON-OXYGEN BALANCE</w:t>
      </w:r>
    </w:p>
    <w:p w14:paraId="548BCDAF"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lastRenderedPageBreak/>
        <w:t xml:space="preserve">Oxygen constitutes 21% of the gases in the atmosphere. Respiration, decay and combustion are the processes which remove oxygen from the atmosphere while photosynthesis is the process that releases oxygen into the atmosphere. Human activities such as deforestation lead to the release of less oxygen into the atmosphere while less carbon dioxide is removed from atmosphere. Increase in the combustion of fuel, respiration and decay leads to the removal of more oxygen from the atmosphere while more carbon dioxide is added </w:t>
      </w:r>
      <w:proofErr w:type="gramStart"/>
      <w:r w:rsidRPr="00902294">
        <w:rPr>
          <w:rFonts w:ascii="Tahoma" w:eastAsia="Calibri" w:hAnsi="Tahoma" w:cs="Tahoma"/>
          <w:color w:val="000000"/>
          <w:sz w:val="21"/>
          <w:szCs w:val="21"/>
        </w:rPr>
        <w:t>As</w:t>
      </w:r>
      <w:proofErr w:type="gramEnd"/>
      <w:r w:rsidRPr="00902294">
        <w:rPr>
          <w:rFonts w:ascii="Tahoma" w:eastAsia="Calibri" w:hAnsi="Tahoma" w:cs="Tahoma"/>
          <w:color w:val="000000"/>
          <w:sz w:val="21"/>
          <w:szCs w:val="21"/>
        </w:rPr>
        <w:t xml:space="preserve"> a result of the activities mentioned above, oxygen level in the atmosphere decreases while carbon dioxide level increases. A decrease in the atmospheric oxygen level by 2-8% do not cause any significant effect but a slight increase in the atmospheric carbon dioxide may cause green house effect, i.e., increase in-the retention of the sun's radiant (heat) energy. This re</w:t>
      </w:r>
      <w:r w:rsidR="009643FB" w:rsidRPr="00902294">
        <w:rPr>
          <w:rFonts w:ascii="Tahoma" w:eastAsia="Calibri" w:hAnsi="Tahoma" w:cs="Tahoma"/>
          <w:color w:val="000000"/>
          <w:sz w:val="21"/>
          <w:szCs w:val="21"/>
        </w:rPr>
        <w:t>sult in the warming of the</w:t>
      </w:r>
      <w:r w:rsidRPr="00902294">
        <w:rPr>
          <w:rFonts w:ascii="Tahoma" w:eastAsia="Calibri" w:hAnsi="Tahoma" w:cs="Tahoma"/>
          <w:color w:val="000000"/>
          <w:sz w:val="21"/>
          <w:szCs w:val="21"/>
        </w:rPr>
        <w:t xml:space="preserve"> atmosphere</w:t>
      </w:r>
      <w:r w:rsidR="009643FB" w:rsidRPr="00902294">
        <w:rPr>
          <w:rFonts w:ascii="Tahoma" w:eastAsia="Calibri" w:hAnsi="Tahoma" w:cs="Tahoma"/>
          <w:color w:val="000000"/>
          <w:sz w:val="21"/>
          <w:szCs w:val="21"/>
        </w:rPr>
        <w:t xml:space="preserve"> of the earth</w:t>
      </w:r>
      <w:r w:rsidRPr="00902294">
        <w:rPr>
          <w:rFonts w:ascii="Tahoma" w:eastAsia="Calibri" w:hAnsi="Tahoma" w:cs="Tahoma"/>
          <w:color w:val="000000"/>
          <w:sz w:val="21"/>
          <w:szCs w:val="21"/>
        </w:rPr>
        <w:t xml:space="preserve">. </w:t>
      </w:r>
      <w:proofErr w:type="gramStart"/>
      <w:r w:rsidRPr="00902294">
        <w:rPr>
          <w:rFonts w:ascii="Tahoma" w:eastAsia="Calibri" w:hAnsi="Tahoma" w:cs="Tahoma"/>
          <w:color w:val="000000"/>
          <w:sz w:val="21"/>
          <w:szCs w:val="21"/>
        </w:rPr>
        <w:t>So</w:t>
      </w:r>
      <w:proofErr w:type="gramEnd"/>
      <w:r w:rsidRPr="00902294">
        <w:rPr>
          <w:rFonts w:ascii="Tahoma" w:eastAsia="Calibri" w:hAnsi="Tahoma" w:cs="Tahoma"/>
          <w:color w:val="000000"/>
          <w:sz w:val="21"/>
          <w:szCs w:val="21"/>
        </w:rPr>
        <w:t xml:space="preserve"> to prevent this, there is the need to balance the carbon-oxygen level in the atmosphere.</w:t>
      </w:r>
    </w:p>
    <w:p w14:paraId="125E9DF3" w14:textId="77777777" w:rsidR="00277042" w:rsidRPr="00902294" w:rsidRDefault="00277042" w:rsidP="00D31C1F">
      <w:pPr>
        <w:rPr>
          <w:rFonts w:ascii="Tahoma" w:eastAsia="Calibri" w:hAnsi="Tahoma" w:cs="Tahoma"/>
          <w:color w:val="000000"/>
          <w:sz w:val="21"/>
          <w:szCs w:val="21"/>
        </w:rPr>
      </w:pPr>
    </w:p>
    <w:p w14:paraId="52DE31EB" w14:textId="77777777" w:rsidR="00277042" w:rsidRPr="00902294" w:rsidRDefault="0027704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EVALUATION</w:t>
      </w:r>
    </w:p>
    <w:p w14:paraId="312DD884"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1. What is the importance of carbon?</w:t>
      </w:r>
    </w:p>
    <w:p w14:paraId="46D8191E"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2. Explain carbon-oxygen balance.</w:t>
      </w:r>
    </w:p>
    <w:p w14:paraId="6B487394" w14:textId="77777777" w:rsidR="000E0C5D" w:rsidRPr="00902294" w:rsidRDefault="000E0C5D" w:rsidP="00D31C1F">
      <w:pPr>
        <w:rPr>
          <w:rFonts w:ascii="Tahoma" w:eastAsia="Calibri" w:hAnsi="Tahoma" w:cs="Tahoma"/>
          <w:b/>
          <w:color w:val="000000"/>
          <w:sz w:val="21"/>
          <w:szCs w:val="21"/>
        </w:rPr>
      </w:pPr>
    </w:p>
    <w:p w14:paraId="5586F33E" w14:textId="77777777" w:rsidR="00277042" w:rsidRPr="00902294" w:rsidRDefault="0027704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Water Cycle</w:t>
      </w:r>
    </w:p>
    <w:p w14:paraId="352E82BE"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b/>
          <w:color w:val="000000"/>
          <w:sz w:val="21"/>
          <w:szCs w:val="21"/>
        </w:rPr>
        <w:t>Definition</w:t>
      </w:r>
      <w:r w:rsidRPr="00902294">
        <w:rPr>
          <w:rFonts w:ascii="Tahoma" w:eastAsia="Calibri" w:hAnsi="Tahoma" w:cs="Tahoma"/>
          <w:color w:val="000000"/>
          <w:sz w:val="21"/>
          <w:szCs w:val="21"/>
        </w:rPr>
        <w:t>: Water cycle is the continuous movement of water from the earth to the atmosphere by evaporation, transpiration and perspiration and back from the atmosphere to the earth by precipitation.</w:t>
      </w:r>
    </w:p>
    <w:p w14:paraId="545A781B" w14:textId="77777777" w:rsidR="000E0C5D" w:rsidRPr="00902294" w:rsidRDefault="000E0C5D" w:rsidP="00D31C1F">
      <w:pPr>
        <w:rPr>
          <w:rFonts w:ascii="Tahoma" w:eastAsia="Calibri" w:hAnsi="Tahoma" w:cs="Tahoma"/>
          <w:color w:val="000000"/>
          <w:sz w:val="21"/>
          <w:szCs w:val="21"/>
        </w:rPr>
      </w:pPr>
    </w:p>
    <w:p w14:paraId="2DBE8FC8" w14:textId="77777777" w:rsidR="000A0A3A" w:rsidRPr="00902294" w:rsidRDefault="000A0A3A"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 xml:space="preserve">Process of Water Cycling in Nature                                </w:t>
      </w:r>
    </w:p>
    <w:p w14:paraId="029EBBAF" w14:textId="77777777" w:rsidR="000A0A3A" w:rsidRPr="00902294" w:rsidRDefault="000A0A3A" w:rsidP="00D31C1F">
      <w:pPr>
        <w:rPr>
          <w:rFonts w:ascii="Tahoma" w:eastAsia="Calibri" w:hAnsi="Tahoma" w:cs="Tahoma"/>
          <w:color w:val="000000"/>
          <w:sz w:val="21"/>
          <w:szCs w:val="21"/>
        </w:rPr>
      </w:pPr>
      <w:r w:rsidRPr="00902294">
        <w:rPr>
          <w:rFonts w:ascii="Tahoma" w:eastAsia="Calibri" w:hAnsi="Tahoma" w:cs="Tahoma"/>
          <w:color w:val="000000"/>
          <w:sz w:val="21"/>
          <w:szCs w:val="21"/>
        </w:rPr>
        <w:t>The solar energy causes water to evaporate from the hydrosphere into the atmosphere. When the water vapour cools, it condenses. At high altitude, the condensed water form clouds. The clouds precipitate as rain returning to the hydrosphere.</w:t>
      </w:r>
    </w:p>
    <w:p w14:paraId="1E92DBC1" w14:textId="77777777" w:rsidR="000A0A3A" w:rsidRPr="00902294" w:rsidRDefault="000A0A3A" w:rsidP="00D31C1F">
      <w:pPr>
        <w:rPr>
          <w:rFonts w:ascii="Tahoma" w:eastAsia="Calibri" w:hAnsi="Tahoma" w:cs="Tahoma"/>
          <w:b/>
          <w:color w:val="000000"/>
          <w:sz w:val="21"/>
          <w:szCs w:val="21"/>
        </w:rPr>
      </w:pPr>
    </w:p>
    <w:p w14:paraId="030530EB" w14:textId="77777777" w:rsidR="000A0A3A" w:rsidRPr="00902294" w:rsidRDefault="000A0A3A" w:rsidP="00D31C1F">
      <w:pPr>
        <w:rPr>
          <w:rFonts w:ascii="Tahoma" w:eastAsia="Calibri" w:hAnsi="Tahoma" w:cs="Tahoma"/>
          <w:color w:val="000000"/>
          <w:sz w:val="21"/>
          <w:szCs w:val="21"/>
        </w:rPr>
      </w:pPr>
      <w:r w:rsidRPr="00902294">
        <w:rPr>
          <w:rFonts w:ascii="Tahoma" w:eastAsia="Calibri" w:hAnsi="Tahoma" w:cs="Tahoma"/>
          <w:b/>
          <w:color w:val="000000"/>
          <w:sz w:val="21"/>
          <w:szCs w:val="21"/>
        </w:rPr>
        <w:t>Evaluation</w:t>
      </w:r>
      <w:r w:rsidRPr="00902294">
        <w:rPr>
          <w:rFonts w:ascii="Tahoma" w:eastAsia="Calibri" w:hAnsi="Tahoma" w:cs="Tahoma"/>
          <w:color w:val="000000"/>
          <w:sz w:val="21"/>
          <w:szCs w:val="21"/>
        </w:rPr>
        <w:t xml:space="preserve"> </w:t>
      </w:r>
    </w:p>
    <w:p w14:paraId="79325B85" w14:textId="77777777" w:rsidR="000A0A3A" w:rsidRPr="00902294" w:rsidRDefault="000A0A3A" w:rsidP="00D31C1F">
      <w:pPr>
        <w:rPr>
          <w:rFonts w:ascii="Tahoma" w:eastAsia="Calibri" w:hAnsi="Tahoma" w:cs="Tahoma"/>
          <w:color w:val="000000"/>
          <w:sz w:val="21"/>
          <w:szCs w:val="21"/>
        </w:rPr>
      </w:pPr>
      <w:r w:rsidRPr="00902294">
        <w:rPr>
          <w:rFonts w:ascii="Tahoma" w:eastAsia="Calibri" w:hAnsi="Tahoma" w:cs="Tahoma"/>
          <w:color w:val="000000"/>
          <w:sz w:val="21"/>
          <w:szCs w:val="21"/>
        </w:rPr>
        <w:t>1. Define water cycle.</w:t>
      </w:r>
    </w:p>
    <w:p w14:paraId="1BEDE758" w14:textId="77777777" w:rsidR="000A0A3A" w:rsidRPr="00902294" w:rsidRDefault="000A0A3A" w:rsidP="00D31C1F">
      <w:pPr>
        <w:rPr>
          <w:rFonts w:ascii="Tahoma" w:eastAsia="Calibri" w:hAnsi="Tahoma" w:cs="Tahoma"/>
          <w:color w:val="000000"/>
          <w:sz w:val="21"/>
          <w:szCs w:val="21"/>
        </w:rPr>
      </w:pPr>
      <w:r w:rsidRPr="00902294">
        <w:rPr>
          <w:rFonts w:ascii="Tahoma" w:eastAsia="Calibri" w:hAnsi="Tahoma" w:cs="Tahoma"/>
          <w:color w:val="000000"/>
          <w:sz w:val="21"/>
          <w:szCs w:val="21"/>
        </w:rPr>
        <w:t>2. State the major processes that bring about water cycle.</w:t>
      </w:r>
    </w:p>
    <w:p w14:paraId="10D0E646" w14:textId="77777777" w:rsidR="00277042" w:rsidRPr="00902294" w:rsidRDefault="00277042" w:rsidP="00D31C1F">
      <w:pPr>
        <w:rPr>
          <w:rFonts w:ascii="Tahoma" w:eastAsia="Calibri" w:hAnsi="Tahoma" w:cs="Tahoma"/>
          <w:color w:val="000000"/>
          <w:sz w:val="21"/>
          <w:szCs w:val="21"/>
        </w:rPr>
      </w:pPr>
    </w:p>
    <w:p w14:paraId="391ED3F6" w14:textId="77777777" w:rsidR="00277042" w:rsidRPr="00902294" w:rsidRDefault="00277042" w:rsidP="00D31C1F">
      <w:pPr>
        <w:rPr>
          <w:rFonts w:ascii="Tahoma" w:eastAsia="Calibri" w:hAnsi="Tahoma" w:cs="Tahoma"/>
          <w:color w:val="000000"/>
          <w:sz w:val="21"/>
          <w:szCs w:val="21"/>
        </w:rPr>
      </w:pPr>
    </w:p>
    <w:p w14:paraId="6EB6579C" w14:textId="433DA939" w:rsidR="00277042" w:rsidRPr="00902294" w:rsidRDefault="00723AC5" w:rsidP="00D31C1F">
      <w:pPr>
        <w:rPr>
          <w:rFonts w:ascii="Tahoma" w:eastAsia="Calibri" w:hAnsi="Tahoma" w:cs="Tahoma"/>
          <w:color w:val="000000"/>
          <w:sz w:val="21"/>
          <w:szCs w:val="21"/>
        </w:rPr>
      </w:pPr>
      <w:r w:rsidRPr="00902294">
        <w:rPr>
          <w:rFonts w:ascii="Tahoma" w:eastAsia="Calibri" w:hAnsi="Tahoma" w:cs="Tahoma"/>
          <w:noProof/>
          <w:color w:val="000000"/>
          <w:sz w:val="21"/>
          <w:szCs w:val="21"/>
        </w:rPr>
        <w:drawing>
          <wp:anchor distT="0" distB="0" distL="114300" distR="114300" simplePos="0" relativeHeight="251657728" behindDoc="1" locked="0" layoutInCell="1" allowOverlap="1" wp14:anchorId="70EB6FEE" wp14:editId="6285D4B2">
            <wp:simplePos x="0" y="0"/>
            <wp:positionH relativeFrom="margin">
              <wp:posOffset>114300</wp:posOffset>
            </wp:positionH>
            <wp:positionV relativeFrom="paragraph">
              <wp:posOffset>-122555</wp:posOffset>
            </wp:positionV>
            <wp:extent cx="5715000" cy="3458210"/>
            <wp:effectExtent l="0" t="0" r="0" b="0"/>
            <wp:wrapNone/>
            <wp:docPr id="6" name="Picture 6" descr="httpwww_srh_noaa_govjetstreamatmosimageshydro_5cycle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_srh_noaa_govjetstreamatmosimageshydro_5cycle_jpg.jpg"/>
                    <pic:cNvPicPr preferRelativeResize="0">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3458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4BF44E" w14:textId="77777777" w:rsidR="00277042" w:rsidRPr="00902294" w:rsidRDefault="00277042" w:rsidP="00D31C1F">
      <w:pPr>
        <w:rPr>
          <w:rFonts w:ascii="Tahoma" w:eastAsia="Calibri" w:hAnsi="Tahoma" w:cs="Tahoma"/>
          <w:color w:val="000000"/>
          <w:sz w:val="21"/>
          <w:szCs w:val="21"/>
        </w:rPr>
      </w:pPr>
    </w:p>
    <w:p w14:paraId="50E83F42" w14:textId="77777777" w:rsidR="00277042" w:rsidRPr="00902294" w:rsidRDefault="00277042" w:rsidP="00D31C1F">
      <w:pPr>
        <w:rPr>
          <w:rFonts w:ascii="Tahoma" w:eastAsia="Calibri" w:hAnsi="Tahoma" w:cs="Tahoma"/>
          <w:color w:val="000000"/>
          <w:sz w:val="21"/>
          <w:szCs w:val="21"/>
        </w:rPr>
      </w:pPr>
    </w:p>
    <w:p w14:paraId="78CFA888" w14:textId="77777777" w:rsidR="00277042" w:rsidRPr="00902294" w:rsidRDefault="00277042" w:rsidP="00D31C1F">
      <w:pPr>
        <w:rPr>
          <w:rFonts w:ascii="Tahoma" w:eastAsia="Calibri" w:hAnsi="Tahoma" w:cs="Tahoma"/>
          <w:color w:val="000000"/>
          <w:sz w:val="21"/>
          <w:szCs w:val="21"/>
        </w:rPr>
      </w:pPr>
    </w:p>
    <w:p w14:paraId="51815647" w14:textId="77777777" w:rsidR="00277042" w:rsidRPr="00902294" w:rsidRDefault="00277042" w:rsidP="00D31C1F">
      <w:pPr>
        <w:rPr>
          <w:rFonts w:ascii="Tahoma" w:eastAsia="Calibri" w:hAnsi="Tahoma" w:cs="Tahoma"/>
          <w:color w:val="000000"/>
          <w:sz w:val="21"/>
          <w:szCs w:val="21"/>
        </w:rPr>
      </w:pPr>
    </w:p>
    <w:p w14:paraId="69D7B8C8" w14:textId="77777777" w:rsidR="00277042" w:rsidRPr="00902294" w:rsidRDefault="00277042" w:rsidP="00D31C1F">
      <w:pPr>
        <w:rPr>
          <w:rFonts w:ascii="Tahoma" w:eastAsia="Calibri" w:hAnsi="Tahoma" w:cs="Tahoma"/>
          <w:color w:val="000000"/>
          <w:sz w:val="21"/>
          <w:szCs w:val="21"/>
        </w:rPr>
      </w:pPr>
    </w:p>
    <w:p w14:paraId="13D8CC71" w14:textId="77777777" w:rsidR="00277042" w:rsidRPr="00902294" w:rsidRDefault="00277042" w:rsidP="00D31C1F">
      <w:pPr>
        <w:rPr>
          <w:rFonts w:ascii="Tahoma" w:eastAsia="Calibri" w:hAnsi="Tahoma" w:cs="Tahoma"/>
          <w:color w:val="000000"/>
          <w:sz w:val="21"/>
          <w:szCs w:val="21"/>
        </w:rPr>
      </w:pPr>
    </w:p>
    <w:p w14:paraId="7F27C138" w14:textId="77777777" w:rsidR="00277042" w:rsidRPr="00902294" w:rsidRDefault="00277042" w:rsidP="00D31C1F">
      <w:pPr>
        <w:rPr>
          <w:rFonts w:ascii="Tahoma" w:eastAsia="Calibri" w:hAnsi="Tahoma" w:cs="Tahoma"/>
          <w:color w:val="000000"/>
          <w:sz w:val="21"/>
          <w:szCs w:val="21"/>
        </w:rPr>
      </w:pPr>
    </w:p>
    <w:p w14:paraId="332C8E0F" w14:textId="77777777" w:rsidR="00277042" w:rsidRPr="00902294" w:rsidRDefault="00277042" w:rsidP="00D31C1F">
      <w:pPr>
        <w:rPr>
          <w:rFonts w:ascii="Tahoma" w:eastAsia="Calibri" w:hAnsi="Tahoma" w:cs="Tahoma"/>
          <w:color w:val="000000"/>
          <w:sz w:val="21"/>
          <w:szCs w:val="21"/>
        </w:rPr>
      </w:pPr>
    </w:p>
    <w:p w14:paraId="4F52B415" w14:textId="77777777" w:rsidR="00901D03" w:rsidRPr="00902294" w:rsidRDefault="0071288C" w:rsidP="00D31C1F">
      <w:pPr>
        <w:rPr>
          <w:rFonts w:ascii="Tahoma" w:eastAsia="Calibri" w:hAnsi="Tahoma" w:cs="Tahoma"/>
          <w:b/>
          <w:color w:val="FF0000"/>
          <w:sz w:val="21"/>
          <w:szCs w:val="21"/>
        </w:rPr>
      </w:pPr>
      <w:r w:rsidRPr="00902294">
        <w:rPr>
          <w:rFonts w:ascii="Tahoma" w:eastAsia="Calibri" w:hAnsi="Tahoma" w:cs="Tahoma"/>
          <w:b/>
          <w:color w:val="FF0000"/>
          <w:sz w:val="21"/>
          <w:szCs w:val="21"/>
        </w:rPr>
        <w:t xml:space="preserve">                           </w:t>
      </w:r>
    </w:p>
    <w:p w14:paraId="32D37347" w14:textId="77777777" w:rsidR="00901D03" w:rsidRPr="00902294" w:rsidRDefault="00901D03" w:rsidP="00D31C1F">
      <w:pPr>
        <w:rPr>
          <w:rFonts w:ascii="Tahoma" w:eastAsia="Calibri" w:hAnsi="Tahoma" w:cs="Tahoma"/>
          <w:b/>
          <w:color w:val="FF0000"/>
          <w:sz w:val="21"/>
          <w:szCs w:val="21"/>
        </w:rPr>
      </w:pPr>
    </w:p>
    <w:p w14:paraId="74FA48FA" w14:textId="77777777" w:rsidR="00901D03" w:rsidRPr="00902294" w:rsidRDefault="00901D03" w:rsidP="00D31C1F">
      <w:pPr>
        <w:rPr>
          <w:rFonts w:ascii="Tahoma" w:eastAsia="Calibri" w:hAnsi="Tahoma" w:cs="Tahoma"/>
          <w:b/>
          <w:color w:val="FF0000"/>
          <w:sz w:val="21"/>
          <w:szCs w:val="21"/>
        </w:rPr>
      </w:pPr>
    </w:p>
    <w:p w14:paraId="40CE8506" w14:textId="77777777" w:rsidR="00901D03" w:rsidRPr="00902294" w:rsidRDefault="00901D03" w:rsidP="00D31C1F">
      <w:pPr>
        <w:rPr>
          <w:rFonts w:ascii="Tahoma" w:eastAsia="Calibri" w:hAnsi="Tahoma" w:cs="Tahoma"/>
          <w:b/>
          <w:color w:val="FF0000"/>
          <w:sz w:val="21"/>
          <w:szCs w:val="21"/>
        </w:rPr>
      </w:pPr>
    </w:p>
    <w:p w14:paraId="4DD207BA" w14:textId="77777777" w:rsidR="00901D03" w:rsidRPr="00902294" w:rsidRDefault="00901D03" w:rsidP="00D31C1F">
      <w:pPr>
        <w:rPr>
          <w:rFonts w:ascii="Tahoma" w:eastAsia="Calibri" w:hAnsi="Tahoma" w:cs="Tahoma"/>
          <w:b/>
          <w:color w:val="FF0000"/>
          <w:sz w:val="21"/>
          <w:szCs w:val="21"/>
        </w:rPr>
      </w:pPr>
    </w:p>
    <w:p w14:paraId="0D7F4E87" w14:textId="77777777" w:rsidR="00901D03" w:rsidRPr="00902294" w:rsidRDefault="00901D03" w:rsidP="00D31C1F">
      <w:pPr>
        <w:rPr>
          <w:rFonts w:ascii="Tahoma" w:eastAsia="Calibri" w:hAnsi="Tahoma" w:cs="Tahoma"/>
          <w:b/>
          <w:color w:val="FF0000"/>
          <w:sz w:val="21"/>
          <w:szCs w:val="21"/>
        </w:rPr>
      </w:pPr>
    </w:p>
    <w:p w14:paraId="67F4505B" w14:textId="77777777" w:rsidR="00901D03" w:rsidRPr="00902294" w:rsidRDefault="00901D03" w:rsidP="00D31C1F">
      <w:pPr>
        <w:rPr>
          <w:rFonts w:ascii="Tahoma" w:eastAsia="Calibri" w:hAnsi="Tahoma" w:cs="Tahoma"/>
          <w:b/>
          <w:color w:val="FF0000"/>
          <w:sz w:val="21"/>
          <w:szCs w:val="21"/>
        </w:rPr>
      </w:pPr>
    </w:p>
    <w:p w14:paraId="22BB9F8F" w14:textId="77777777" w:rsidR="00901D03" w:rsidRPr="00902294" w:rsidRDefault="00901D03" w:rsidP="00D31C1F">
      <w:pPr>
        <w:rPr>
          <w:rFonts w:ascii="Tahoma" w:eastAsia="Calibri" w:hAnsi="Tahoma" w:cs="Tahoma"/>
          <w:b/>
          <w:color w:val="FF0000"/>
          <w:sz w:val="21"/>
          <w:szCs w:val="21"/>
        </w:rPr>
      </w:pPr>
    </w:p>
    <w:p w14:paraId="12E4E507" w14:textId="77777777" w:rsidR="0071288C" w:rsidRPr="00902294" w:rsidRDefault="002B3EBC" w:rsidP="00D31C1F">
      <w:pPr>
        <w:rPr>
          <w:rFonts w:ascii="Tahoma" w:eastAsia="Calibri" w:hAnsi="Tahoma" w:cs="Tahoma"/>
          <w:b/>
          <w:color w:val="FF0000"/>
          <w:sz w:val="21"/>
          <w:szCs w:val="21"/>
        </w:rPr>
      </w:pPr>
      <w:r w:rsidRPr="00902294">
        <w:rPr>
          <w:rFonts w:ascii="Tahoma" w:eastAsia="Calibri" w:hAnsi="Tahoma" w:cs="Tahoma"/>
          <w:b/>
          <w:color w:val="FF0000"/>
          <w:sz w:val="21"/>
          <w:szCs w:val="21"/>
        </w:rPr>
        <w:t xml:space="preserve">                             </w:t>
      </w:r>
      <w:r w:rsidR="000A0A3A" w:rsidRPr="00902294">
        <w:rPr>
          <w:rFonts w:ascii="Tahoma" w:eastAsia="Calibri" w:hAnsi="Tahoma" w:cs="Tahoma"/>
          <w:b/>
          <w:color w:val="FF0000"/>
          <w:sz w:val="21"/>
          <w:szCs w:val="21"/>
        </w:rPr>
        <w:t xml:space="preserve">  </w:t>
      </w:r>
      <w:r w:rsidR="0071288C" w:rsidRPr="00902294">
        <w:rPr>
          <w:rFonts w:ascii="Tahoma" w:eastAsia="Calibri" w:hAnsi="Tahoma" w:cs="Tahoma"/>
          <w:b/>
          <w:color w:val="FF0000"/>
          <w:sz w:val="21"/>
          <w:szCs w:val="21"/>
        </w:rPr>
        <w:t>WATER CYCLE</w:t>
      </w:r>
    </w:p>
    <w:p w14:paraId="7232FA3B" w14:textId="77777777" w:rsidR="00BD2E8E" w:rsidRPr="00902294" w:rsidRDefault="00277042" w:rsidP="00D31C1F">
      <w:pPr>
        <w:tabs>
          <w:tab w:val="left" w:pos="6105"/>
        </w:tabs>
        <w:rPr>
          <w:rFonts w:ascii="Tahoma" w:eastAsia="Calibri" w:hAnsi="Tahoma" w:cs="Tahoma"/>
          <w:b/>
          <w:color w:val="000000"/>
          <w:sz w:val="21"/>
          <w:szCs w:val="21"/>
        </w:rPr>
      </w:pPr>
      <w:r w:rsidRPr="00902294">
        <w:rPr>
          <w:rFonts w:ascii="Tahoma" w:eastAsia="Calibri" w:hAnsi="Tahoma" w:cs="Tahoma"/>
          <w:b/>
          <w:color w:val="000000"/>
          <w:sz w:val="21"/>
          <w:szCs w:val="21"/>
        </w:rPr>
        <w:t>Importance of Water to plants</w:t>
      </w:r>
    </w:p>
    <w:p w14:paraId="28B6AE95" w14:textId="77777777" w:rsidR="00BD2E8E" w:rsidRPr="00902294" w:rsidRDefault="00BD2E8E" w:rsidP="00BD2E8E">
      <w:pPr>
        <w:rPr>
          <w:rFonts w:ascii="Tahoma" w:eastAsia="Calibri" w:hAnsi="Tahoma" w:cs="Tahoma"/>
          <w:color w:val="000000"/>
          <w:sz w:val="21"/>
          <w:szCs w:val="21"/>
        </w:rPr>
      </w:pPr>
      <w:r w:rsidRPr="00902294">
        <w:rPr>
          <w:rFonts w:ascii="Tahoma" w:eastAsia="Calibri" w:hAnsi="Tahoma" w:cs="Tahoma"/>
          <w:color w:val="000000"/>
          <w:sz w:val="21"/>
          <w:szCs w:val="21"/>
        </w:rPr>
        <w:t>Water is very important to living organisms, both plants and animals, in number of ways:</w:t>
      </w:r>
    </w:p>
    <w:p w14:paraId="03545B6E" w14:textId="77777777" w:rsidR="00277042" w:rsidRPr="00902294" w:rsidRDefault="00277042" w:rsidP="00D31C1F">
      <w:pPr>
        <w:pStyle w:val="ListParagraph"/>
        <w:numPr>
          <w:ilvl w:val="0"/>
          <w:numId w:val="22"/>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Water provides the medium for absorption of dissolved mineral salts by plants. </w:t>
      </w:r>
    </w:p>
    <w:p w14:paraId="56444182" w14:textId="77777777" w:rsidR="00277042" w:rsidRPr="00902294" w:rsidRDefault="00277042" w:rsidP="00D31C1F">
      <w:pPr>
        <w:pStyle w:val="ListParagraph"/>
        <w:numPr>
          <w:ilvl w:val="0"/>
          <w:numId w:val="22"/>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Water is an essential raw material in the process of photosynthesis. </w:t>
      </w:r>
    </w:p>
    <w:p w14:paraId="1391FB10" w14:textId="77777777" w:rsidR="00277042" w:rsidRPr="00902294" w:rsidRDefault="00277042" w:rsidP="00D31C1F">
      <w:pPr>
        <w:pStyle w:val="ListParagraph"/>
        <w:numPr>
          <w:ilvl w:val="0"/>
          <w:numId w:val="22"/>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It acts as a medium of transport for plants nutrients. </w:t>
      </w:r>
    </w:p>
    <w:p w14:paraId="62594F54" w14:textId="77777777" w:rsidR="00277042" w:rsidRPr="00902294" w:rsidRDefault="00277042" w:rsidP="00D31C1F">
      <w:pPr>
        <w:pStyle w:val="ListParagraph"/>
        <w:numPr>
          <w:ilvl w:val="0"/>
          <w:numId w:val="22"/>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lastRenderedPageBreak/>
        <w:t>It maintains osmotic content of body tissues.</w:t>
      </w:r>
    </w:p>
    <w:p w14:paraId="17454467" w14:textId="77777777" w:rsidR="00277042" w:rsidRPr="00902294" w:rsidRDefault="00277042" w:rsidP="00D31C1F">
      <w:pPr>
        <w:pStyle w:val="ListParagraph"/>
        <w:numPr>
          <w:ilvl w:val="0"/>
          <w:numId w:val="22"/>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Water is the main component of plant protoplasm. </w:t>
      </w:r>
    </w:p>
    <w:p w14:paraId="575DD2B2" w14:textId="77777777" w:rsidR="00277042" w:rsidRPr="00902294" w:rsidRDefault="00277042" w:rsidP="00D31C1F">
      <w:pPr>
        <w:pStyle w:val="ListParagraph"/>
        <w:numPr>
          <w:ilvl w:val="0"/>
          <w:numId w:val="22"/>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Water is required for germination.</w:t>
      </w:r>
    </w:p>
    <w:p w14:paraId="4568E81B" w14:textId="77777777" w:rsidR="003A57F2" w:rsidRPr="00902294" w:rsidRDefault="003A57F2" w:rsidP="00D31C1F">
      <w:pPr>
        <w:rPr>
          <w:rFonts w:ascii="Tahoma" w:eastAsia="Calibri" w:hAnsi="Tahoma" w:cs="Tahoma"/>
          <w:b/>
          <w:color w:val="000000"/>
          <w:sz w:val="21"/>
          <w:szCs w:val="21"/>
        </w:rPr>
      </w:pPr>
    </w:p>
    <w:p w14:paraId="649D2DCC" w14:textId="77777777" w:rsidR="00277042" w:rsidRPr="00902294" w:rsidRDefault="0027704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Importance of Water to animal</w:t>
      </w:r>
    </w:p>
    <w:p w14:paraId="7CF2CAB7" w14:textId="77777777" w:rsidR="00277042" w:rsidRPr="00902294" w:rsidRDefault="00277042" w:rsidP="00D31C1F">
      <w:pPr>
        <w:pStyle w:val="ListParagraph"/>
        <w:numPr>
          <w:ilvl w:val="0"/>
          <w:numId w:val="25"/>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It acts as a solvent for soluble food substances in digestion of food. </w:t>
      </w:r>
    </w:p>
    <w:p w14:paraId="0957C5FF" w14:textId="77777777" w:rsidR="00277042" w:rsidRPr="00902294" w:rsidRDefault="00277042" w:rsidP="00D31C1F">
      <w:pPr>
        <w:pStyle w:val="ListParagraph"/>
        <w:numPr>
          <w:ilvl w:val="0"/>
          <w:numId w:val="25"/>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 it constitutes a large portion of the blood.</w:t>
      </w:r>
    </w:p>
    <w:p w14:paraId="07537054" w14:textId="77777777" w:rsidR="00277042" w:rsidRPr="00902294" w:rsidRDefault="00277042" w:rsidP="00D31C1F">
      <w:pPr>
        <w:pStyle w:val="ListParagraph"/>
        <w:numPr>
          <w:ilvl w:val="0"/>
          <w:numId w:val="25"/>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Water aids excretion-of waste products by animals. </w:t>
      </w:r>
    </w:p>
    <w:p w14:paraId="2708EBD5" w14:textId="77777777" w:rsidR="00277042" w:rsidRPr="00902294" w:rsidRDefault="00277042" w:rsidP="00D31C1F">
      <w:pPr>
        <w:pStyle w:val="ListParagraph"/>
        <w:numPr>
          <w:ilvl w:val="0"/>
          <w:numId w:val="25"/>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Water regulates body temperature.</w:t>
      </w:r>
    </w:p>
    <w:p w14:paraId="1C4C0F64" w14:textId="77777777" w:rsidR="00277042" w:rsidRPr="00902294" w:rsidRDefault="00277042" w:rsidP="00D31C1F">
      <w:pPr>
        <w:pStyle w:val="ListParagraph"/>
        <w:numPr>
          <w:ilvl w:val="0"/>
          <w:numId w:val="25"/>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Water provides a natural habit for aquatic organisms.</w:t>
      </w:r>
    </w:p>
    <w:p w14:paraId="2CF72DF8" w14:textId="77777777" w:rsidR="00BD2E8E" w:rsidRPr="00902294" w:rsidRDefault="00BD2E8E" w:rsidP="00D31C1F">
      <w:pPr>
        <w:tabs>
          <w:tab w:val="left" w:pos="3345"/>
        </w:tabs>
        <w:rPr>
          <w:rFonts w:ascii="Tahoma" w:eastAsia="Calibri" w:hAnsi="Tahoma" w:cs="Tahoma"/>
          <w:b/>
          <w:color w:val="000000"/>
          <w:sz w:val="21"/>
          <w:szCs w:val="21"/>
        </w:rPr>
      </w:pPr>
    </w:p>
    <w:p w14:paraId="21AB573E" w14:textId="77777777" w:rsidR="00277042" w:rsidRPr="00902294" w:rsidRDefault="00277042" w:rsidP="00D31C1F">
      <w:pPr>
        <w:tabs>
          <w:tab w:val="left" w:pos="3345"/>
        </w:tabs>
        <w:rPr>
          <w:rFonts w:ascii="Tahoma" w:eastAsia="Calibri" w:hAnsi="Tahoma" w:cs="Tahoma"/>
          <w:b/>
          <w:color w:val="000000"/>
          <w:sz w:val="21"/>
          <w:szCs w:val="21"/>
        </w:rPr>
      </w:pPr>
      <w:r w:rsidRPr="00902294">
        <w:rPr>
          <w:rFonts w:ascii="Tahoma" w:eastAsia="Calibri" w:hAnsi="Tahoma" w:cs="Tahoma"/>
          <w:b/>
          <w:color w:val="000000"/>
          <w:sz w:val="21"/>
          <w:szCs w:val="21"/>
        </w:rPr>
        <w:t>General Evaluation</w:t>
      </w:r>
    </w:p>
    <w:p w14:paraId="453E9853" w14:textId="77777777" w:rsidR="00277042" w:rsidRPr="00902294" w:rsidRDefault="00277042" w:rsidP="00D31C1F">
      <w:pPr>
        <w:tabs>
          <w:tab w:val="left" w:pos="3345"/>
        </w:tabs>
        <w:rPr>
          <w:rFonts w:ascii="Tahoma" w:eastAsia="Calibri" w:hAnsi="Tahoma" w:cs="Tahoma"/>
          <w:color w:val="000000"/>
          <w:sz w:val="21"/>
          <w:szCs w:val="21"/>
        </w:rPr>
      </w:pPr>
      <w:r w:rsidRPr="00902294">
        <w:rPr>
          <w:rFonts w:ascii="Tahoma" w:eastAsia="Calibri" w:hAnsi="Tahoma" w:cs="Tahoma"/>
          <w:b/>
          <w:color w:val="000000"/>
          <w:sz w:val="21"/>
          <w:szCs w:val="21"/>
        </w:rPr>
        <w:t xml:space="preserve">1. </w:t>
      </w:r>
      <w:r w:rsidRPr="00902294">
        <w:rPr>
          <w:rFonts w:ascii="Tahoma" w:eastAsia="Calibri" w:hAnsi="Tahoma" w:cs="Tahoma"/>
          <w:color w:val="000000"/>
          <w:sz w:val="21"/>
          <w:szCs w:val="21"/>
        </w:rPr>
        <w:t>Mention three processes that involve carbon.</w:t>
      </w:r>
    </w:p>
    <w:p w14:paraId="0D6687D7" w14:textId="77777777" w:rsidR="00277042" w:rsidRPr="00902294" w:rsidRDefault="00277042" w:rsidP="00D31C1F">
      <w:pPr>
        <w:tabs>
          <w:tab w:val="left" w:pos="3345"/>
        </w:tabs>
        <w:rPr>
          <w:rFonts w:ascii="Tahoma" w:eastAsia="Calibri" w:hAnsi="Tahoma" w:cs="Tahoma"/>
          <w:b/>
          <w:color w:val="000000"/>
          <w:sz w:val="21"/>
          <w:szCs w:val="21"/>
        </w:rPr>
      </w:pPr>
      <w:r w:rsidRPr="00902294">
        <w:rPr>
          <w:rFonts w:ascii="Tahoma" w:eastAsia="Calibri" w:hAnsi="Tahoma" w:cs="Tahoma"/>
          <w:color w:val="000000"/>
          <w:sz w:val="21"/>
          <w:szCs w:val="21"/>
        </w:rPr>
        <w:t>2. Mention three importance of water to animals.</w:t>
      </w:r>
      <w:r w:rsidRPr="00902294">
        <w:rPr>
          <w:rFonts w:ascii="Tahoma" w:eastAsia="Calibri" w:hAnsi="Tahoma" w:cs="Tahoma"/>
          <w:b/>
          <w:color w:val="000000"/>
          <w:sz w:val="21"/>
          <w:szCs w:val="21"/>
        </w:rPr>
        <w:tab/>
      </w:r>
    </w:p>
    <w:p w14:paraId="3175F4DC" w14:textId="77777777" w:rsidR="00277042" w:rsidRPr="00902294" w:rsidRDefault="00277042" w:rsidP="00D31C1F">
      <w:pPr>
        <w:rPr>
          <w:rFonts w:ascii="Tahoma" w:hAnsi="Tahoma" w:cs="Tahoma"/>
          <w:sz w:val="21"/>
          <w:szCs w:val="21"/>
        </w:rPr>
      </w:pPr>
      <w:r w:rsidRPr="00902294">
        <w:rPr>
          <w:rFonts w:ascii="Tahoma" w:eastAsia="Calibri" w:hAnsi="Tahoma" w:cs="Tahoma"/>
          <w:color w:val="000000"/>
          <w:sz w:val="21"/>
          <w:szCs w:val="21"/>
        </w:rPr>
        <w:t>3. Explain the following terms: Hypertonic, Hypotonic and Isotonic solution.</w:t>
      </w:r>
    </w:p>
    <w:p w14:paraId="153F66C7" w14:textId="77777777" w:rsidR="00277042" w:rsidRPr="00902294" w:rsidRDefault="00277042" w:rsidP="00D31C1F">
      <w:pPr>
        <w:rPr>
          <w:rFonts w:ascii="Tahoma" w:hAnsi="Tahoma" w:cs="Tahoma"/>
          <w:sz w:val="21"/>
          <w:szCs w:val="21"/>
        </w:rPr>
      </w:pPr>
      <w:r w:rsidRPr="00902294">
        <w:rPr>
          <w:rFonts w:ascii="Tahoma" w:eastAsia="Calibri" w:hAnsi="Tahoma" w:cs="Tahoma"/>
          <w:color w:val="000000"/>
          <w:sz w:val="21"/>
          <w:szCs w:val="21"/>
        </w:rPr>
        <w:t>4. Outline the process of water cycle in nature.</w:t>
      </w:r>
    </w:p>
    <w:p w14:paraId="3C56A561" w14:textId="77777777" w:rsidR="00277042" w:rsidRPr="00902294" w:rsidRDefault="00277042" w:rsidP="00D31C1F">
      <w:pPr>
        <w:rPr>
          <w:rFonts w:ascii="Tahoma" w:hAnsi="Tahoma" w:cs="Tahoma"/>
          <w:sz w:val="21"/>
          <w:szCs w:val="21"/>
        </w:rPr>
      </w:pPr>
      <w:r w:rsidRPr="00902294">
        <w:rPr>
          <w:rFonts w:ascii="Tahoma" w:eastAsia="Calibri" w:hAnsi="Tahoma" w:cs="Tahoma"/>
          <w:color w:val="000000"/>
          <w:sz w:val="21"/>
          <w:szCs w:val="21"/>
        </w:rPr>
        <w:t>5. List the constituents of air in nature.</w:t>
      </w:r>
    </w:p>
    <w:p w14:paraId="63133FD8" w14:textId="77777777" w:rsidR="00346065" w:rsidRPr="00902294" w:rsidRDefault="00346065" w:rsidP="00D31C1F">
      <w:pPr>
        <w:rPr>
          <w:rFonts w:ascii="Tahoma" w:hAnsi="Tahoma" w:cs="Tahoma"/>
          <w:sz w:val="21"/>
          <w:szCs w:val="21"/>
        </w:rPr>
      </w:pPr>
    </w:p>
    <w:p w14:paraId="748537DA" w14:textId="77777777" w:rsidR="00901D03" w:rsidRPr="00902294" w:rsidRDefault="00901D03" w:rsidP="00D31C1F">
      <w:pPr>
        <w:rPr>
          <w:rFonts w:ascii="Tahoma" w:hAnsi="Tahoma" w:cs="Tahoma"/>
          <w:b/>
          <w:sz w:val="21"/>
          <w:szCs w:val="21"/>
        </w:rPr>
      </w:pPr>
      <w:r w:rsidRPr="00902294">
        <w:rPr>
          <w:rFonts w:ascii="Tahoma" w:hAnsi="Tahoma" w:cs="Tahoma"/>
          <w:b/>
          <w:sz w:val="21"/>
          <w:szCs w:val="21"/>
        </w:rPr>
        <w:t>Reading Assignment</w:t>
      </w:r>
    </w:p>
    <w:p w14:paraId="35BCA619" w14:textId="77777777" w:rsidR="00901D03" w:rsidRPr="00902294" w:rsidRDefault="00901D03" w:rsidP="00D31C1F">
      <w:pPr>
        <w:rPr>
          <w:rFonts w:ascii="Tahoma" w:eastAsia="Calibri" w:hAnsi="Tahoma" w:cs="Tahoma"/>
          <w:color w:val="000000"/>
          <w:sz w:val="21"/>
          <w:szCs w:val="21"/>
        </w:rPr>
      </w:pPr>
      <w:r w:rsidRPr="00902294">
        <w:rPr>
          <w:rFonts w:ascii="Tahoma" w:eastAsia="Calibri" w:hAnsi="Tahoma" w:cs="Tahoma"/>
          <w:color w:val="000000"/>
          <w:sz w:val="21"/>
          <w:szCs w:val="21"/>
        </w:rPr>
        <w:t>College B</w:t>
      </w:r>
      <w:r w:rsidR="0015338B" w:rsidRPr="00902294">
        <w:rPr>
          <w:rFonts w:ascii="Tahoma" w:eastAsia="Calibri" w:hAnsi="Tahoma" w:cs="Tahoma"/>
          <w:color w:val="000000"/>
          <w:sz w:val="21"/>
          <w:szCs w:val="21"/>
        </w:rPr>
        <w:t xml:space="preserve">iology by </w:t>
      </w:r>
      <w:proofErr w:type="spellStart"/>
      <w:r w:rsidR="0015338B" w:rsidRPr="00902294">
        <w:rPr>
          <w:rFonts w:ascii="Tahoma" w:eastAsia="Calibri" w:hAnsi="Tahoma" w:cs="Tahoma"/>
          <w:color w:val="000000"/>
          <w:sz w:val="21"/>
          <w:szCs w:val="21"/>
        </w:rPr>
        <w:t>Idodo</w:t>
      </w:r>
      <w:proofErr w:type="spellEnd"/>
      <w:r w:rsidR="0015338B" w:rsidRPr="00902294">
        <w:rPr>
          <w:rFonts w:ascii="Tahoma" w:eastAsia="Calibri" w:hAnsi="Tahoma" w:cs="Tahoma"/>
          <w:color w:val="000000"/>
          <w:sz w:val="21"/>
          <w:szCs w:val="21"/>
        </w:rPr>
        <w:t xml:space="preserve"> </w:t>
      </w:r>
      <w:proofErr w:type="spellStart"/>
      <w:r w:rsidR="0015338B" w:rsidRPr="00902294">
        <w:rPr>
          <w:rFonts w:ascii="Tahoma" w:eastAsia="Calibri" w:hAnsi="Tahoma" w:cs="Tahoma"/>
          <w:color w:val="000000"/>
          <w:sz w:val="21"/>
          <w:szCs w:val="21"/>
        </w:rPr>
        <w:t>Umeh</w:t>
      </w:r>
      <w:proofErr w:type="spellEnd"/>
      <w:r w:rsidR="0015338B" w:rsidRPr="00902294">
        <w:rPr>
          <w:rFonts w:ascii="Tahoma" w:eastAsia="Calibri" w:hAnsi="Tahoma" w:cs="Tahoma"/>
          <w:color w:val="000000"/>
          <w:sz w:val="21"/>
          <w:szCs w:val="21"/>
        </w:rPr>
        <w:t>. Chapter 23, page 553-555</w:t>
      </w:r>
    </w:p>
    <w:p w14:paraId="213CE952" w14:textId="77777777" w:rsidR="00901D03" w:rsidRPr="00902294" w:rsidRDefault="00901D03" w:rsidP="00D31C1F">
      <w:pPr>
        <w:rPr>
          <w:rFonts w:ascii="Tahoma" w:hAnsi="Tahoma" w:cs="Tahoma"/>
          <w:sz w:val="21"/>
          <w:szCs w:val="21"/>
        </w:rPr>
      </w:pPr>
    </w:p>
    <w:p w14:paraId="38CFB945" w14:textId="77777777" w:rsidR="00277042" w:rsidRPr="00902294" w:rsidRDefault="0027704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 xml:space="preserve">WEEKEND ASSIGNMENT </w:t>
      </w:r>
    </w:p>
    <w:p w14:paraId="140354AD"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1. Which of the following processes removes water from the wa</w:t>
      </w:r>
      <w:r w:rsidR="00346065" w:rsidRPr="00902294">
        <w:rPr>
          <w:rFonts w:ascii="Tahoma" w:eastAsia="Calibri" w:hAnsi="Tahoma" w:cs="Tahoma"/>
          <w:color w:val="000000"/>
          <w:sz w:val="21"/>
          <w:szCs w:val="21"/>
        </w:rPr>
        <w:t xml:space="preserve">ter cycle? (a) Condensation (b) </w:t>
      </w:r>
      <w:r w:rsidRPr="00902294">
        <w:rPr>
          <w:rFonts w:ascii="Tahoma" w:eastAsia="Calibri" w:hAnsi="Tahoma" w:cs="Tahoma"/>
          <w:color w:val="000000"/>
          <w:sz w:val="21"/>
          <w:szCs w:val="21"/>
        </w:rPr>
        <w:t>Perspiration (c) Photosynthesis (d) Transpiration.</w:t>
      </w:r>
    </w:p>
    <w:p w14:paraId="5ED424B2"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 xml:space="preserve">2. What type of energy causes water to evaporate from the hydrosphere (a) </w:t>
      </w:r>
      <w:proofErr w:type="gramStart"/>
      <w:r w:rsidRPr="00902294">
        <w:rPr>
          <w:rFonts w:ascii="Tahoma" w:eastAsia="Calibri" w:hAnsi="Tahoma" w:cs="Tahoma"/>
          <w:color w:val="000000"/>
          <w:sz w:val="21"/>
          <w:szCs w:val="21"/>
        </w:rPr>
        <w:t>mechanical  energy</w:t>
      </w:r>
      <w:proofErr w:type="gramEnd"/>
      <w:r w:rsidRPr="00902294">
        <w:rPr>
          <w:rFonts w:ascii="Tahoma" w:eastAsia="Calibri" w:hAnsi="Tahoma" w:cs="Tahoma"/>
          <w:color w:val="000000"/>
          <w:sz w:val="21"/>
          <w:szCs w:val="21"/>
        </w:rPr>
        <w:t xml:space="preserve"> (b) chemical energy (c) solar energy (d) hydro-electric power</w:t>
      </w:r>
      <w:r w:rsidR="00901D03" w:rsidRPr="00902294">
        <w:rPr>
          <w:rFonts w:ascii="Tahoma" w:eastAsia="Calibri" w:hAnsi="Tahoma" w:cs="Tahoma"/>
          <w:color w:val="000000"/>
          <w:sz w:val="21"/>
          <w:szCs w:val="21"/>
        </w:rPr>
        <w:t>.</w:t>
      </w:r>
    </w:p>
    <w:p w14:paraId="0B90B52E"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3. Water is returned to the atmosphere from animals through the following processes except (a) excretion (b) respiration (c) condensation (d) perspiration.</w:t>
      </w:r>
    </w:p>
    <w:p w14:paraId="49836A7F"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4. When organisms die, water returns to the atmosphere</w:t>
      </w:r>
      <w:r w:rsidR="00346065" w:rsidRPr="00902294">
        <w:rPr>
          <w:rFonts w:ascii="Tahoma" w:eastAsia="Calibri" w:hAnsi="Tahoma" w:cs="Tahoma"/>
          <w:color w:val="000000"/>
          <w:sz w:val="21"/>
          <w:szCs w:val="21"/>
        </w:rPr>
        <w:t xml:space="preserve"> by (a) decay (b) sweating (c) </w:t>
      </w:r>
      <w:r w:rsidRPr="00902294">
        <w:rPr>
          <w:rFonts w:ascii="Tahoma" w:eastAsia="Calibri" w:hAnsi="Tahoma" w:cs="Tahoma"/>
          <w:color w:val="000000"/>
          <w:sz w:val="21"/>
          <w:szCs w:val="21"/>
        </w:rPr>
        <w:t>respiration (d) condensation.</w:t>
      </w:r>
      <w:r w:rsidR="00346065" w:rsidRPr="00902294">
        <w:rPr>
          <w:rFonts w:ascii="Tahoma" w:eastAsia="Calibri" w:hAnsi="Tahoma" w:cs="Tahoma"/>
          <w:color w:val="000000"/>
          <w:sz w:val="21"/>
          <w:szCs w:val="21"/>
        </w:rPr>
        <w:t xml:space="preserve"> </w:t>
      </w:r>
    </w:p>
    <w:p w14:paraId="51995A3C"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5. Atmosphere gains carbon through the following processes except (a) Photosynthesis (b) Decay (c) Re</w:t>
      </w:r>
      <w:r w:rsidR="00346065" w:rsidRPr="00902294">
        <w:rPr>
          <w:rFonts w:ascii="Tahoma" w:eastAsia="Calibri" w:hAnsi="Tahoma" w:cs="Tahoma"/>
          <w:color w:val="000000"/>
          <w:sz w:val="21"/>
          <w:szCs w:val="21"/>
        </w:rPr>
        <w:t xml:space="preserve">spiration (d) </w:t>
      </w:r>
      <w:r w:rsidRPr="00902294">
        <w:rPr>
          <w:rFonts w:ascii="Tahoma" w:eastAsia="Calibri" w:hAnsi="Tahoma" w:cs="Tahoma"/>
          <w:color w:val="000000"/>
          <w:sz w:val="21"/>
          <w:szCs w:val="21"/>
        </w:rPr>
        <w:t>Volcano</w:t>
      </w:r>
    </w:p>
    <w:p w14:paraId="0327904F" w14:textId="77777777" w:rsidR="00901D03" w:rsidRPr="00902294" w:rsidRDefault="00932850"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 xml:space="preserve">  </w:t>
      </w:r>
    </w:p>
    <w:p w14:paraId="1FD7D861" w14:textId="77777777" w:rsidR="00277042" w:rsidRPr="00902294" w:rsidRDefault="00BD2E8E" w:rsidP="00BD2E8E">
      <w:pPr>
        <w:rPr>
          <w:rFonts w:ascii="Tahoma" w:eastAsia="Calibri" w:hAnsi="Tahoma" w:cs="Tahoma"/>
          <w:b/>
          <w:color w:val="000000"/>
          <w:sz w:val="21"/>
          <w:szCs w:val="21"/>
        </w:rPr>
      </w:pPr>
      <w:r w:rsidRPr="00902294">
        <w:rPr>
          <w:rFonts w:ascii="Tahoma" w:eastAsia="Calibri" w:hAnsi="Tahoma" w:cs="Tahoma"/>
          <w:b/>
          <w:color w:val="000000"/>
          <w:sz w:val="21"/>
          <w:szCs w:val="21"/>
        </w:rPr>
        <w:t>THEORY</w:t>
      </w:r>
    </w:p>
    <w:p w14:paraId="3694C520"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 xml:space="preserve">1. Water is essential for living organism, discuss. </w:t>
      </w:r>
    </w:p>
    <w:p w14:paraId="045B3CD6"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2. Describe the process of carbon cycling in nature.</w:t>
      </w:r>
    </w:p>
    <w:p w14:paraId="3B3999E9" w14:textId="77777777" w:rsidR="00277042" w:rsidRPr="00902294" w:rsidRDefault="00BD2E8E" w:rsidP="00BD2E8E">
      <w:pPr>
        <w:jc w:val="center"/>
        <w:rPr>
          <w:rFonts w:ascii="Tahoma" w:eastAsia="Calibri" w:hAnsi="Tahoma" w:cs="Tahoma"/>
          <w:b/>
          <w:color w:val="000000"/>
          <w:sz w:val="21"/>
          <w:szCs w:val="21"/>
        </w:rPr>
      </w:pPr>
      <w:r w:rsidRPr="00902294">
        <w:rPr>
          <w:rFonts w:ascii="Tahoma" w:eastAsia="Calibri" w:hAnsi="Tahoma" w:cs="Tahoma"/>
          <w:b/>
          <w:color w:val="000000"/>
          <w:sz w:val="21"/>
          <w:szCs w:val="21"/>
        </w:rPr>
        <w:br w:type="page"/>
      </w:r>
      <w:r w:rsidR="00277042" w:rsidRPr="00902294">
        <w:rPr>
          <w:rFonts w:ascii="Tahoma" w:eastAsia="Calibri" w:hAnsi="Tahoma" w:cs="Tahoma"/>
          <w:b/>
          <w:color w:val="000000"/>
          <w:sz w:val="21"/>
          <w:szCs w:val="21"/>
        </w:rPr>
        <w:lastRenderedPageBreak/>
        <w:t xml:space="preserve">WEEK </w:t>
      </w:r>
      <w:r w:rsidR="00277042" w:rsidRPr="00902294">
        <w:rPr>
          <w:rFonts w:ascii="Tahoma" w:eastAsia="Calibri" w:hAnsi="Tahoma" w:cs="Tahoma"/>
          <w:b/>
          <w:bCs/>
          <w:color w:val="000000"/>
          <w:sz w:val="21"/>
          <w:szCs w:val="21"/>
        </w:rPr>
        <w:t>5</w:t>
      </w:r>
    </w:p>
    <w:p w14:paraId="2BD25404" w14:textId="77777777" w:rsidR="00277042" w:rsidRPr="00902294" w:rsidRDefault="00277042" w:rsidP="00BD2E8E">
      <w:pPr>
        <w:shd w:val="clear" w:color="auto" w:fill="B6DDE8"/>
        <w:jc w:val="center"/>
        <w:rPr>
          <w:rFonts w:ascii="Tahoma" w:eastAsia="Calibri" w:hAnsi="Tahoma" w:cs="Tahoma"/>
          <w:b/>
          <w:color w:val="000000"/>
          <w:sz w:val="21"/>
          <w:szCs w:val="21"/>
        </w:rPr>
      </w:pPr>
      <w:r w:rsidRPr="00902294">
        <w:rPr>
          <w:rFonts w:ascii="Tahoma" w:eastAsia="Calibri" w:hAnsi="Tahoma" w:cs="Tahoma"/>
          <w:b/>
          <w:color w:val="000000"/>
          <w:sz w:val="21"/>
          <w:szCs w:val="21"/>
        </w:rPr>
        <w:t>NITROGEN CYCLE</w:t>
      </w:r>
    </w:p>
    <w:p w14:paraId="3EEDE529" w14:textId="77777777" w:rsidR="00F54191" w:rsidRPr="00902294" w:rsidRDefault="00BD2E8E"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CONTENT</w:t>
      </w:r>
    </w:p>
    <w:p w14:paraId="477D2937" w14:textId="77777777" w:rsidR="00277042" w:rsidRPr="00902294" w:rsidRDefault="00277042" w:rsidP="00D31C1F">
      <w:pPr>
        <w:numPr>
          <w:ilvl w:val="0"/>
          <w:numId w:val="80"/>
        </w:numPr>
        <w:rPr>
          <w:rFonts w:ascii="Tahoma" w:eastAsia="Calibri" w:hAnsi="Tahoma" w:cs="Tahoma"/>
          <w:color w:val="000000"/>
          <w:sz w:val="21"/>
          <w:szCs w:val="21"/>
        </w:rPr>
      </w:pPr>
      <w:r w:rsidRPr="00902294">
        <w:rPr>
          <w:rFonts w:ascii="Tahoma" w:eastAsia="Calibri" w:hAnsi="Tahoma" w:cs="Tahoma"/>
          <w:color w:val="000000"/>
          <w:sz w:val="21"/>
          <w:szCs w:val="21"/>
        </w:rPr>
        <w:t>Definition</w:t>
      </w:r>
    </w:p>
    <w:p w14:paraId="27A2FC39" w14:textId="77777777" w:rsidR="00277042" w:rsidRPr="00902294" w:rsidRDefault="00277042" w:rsidP="00D31C1F">
      <w:pPr>
        <w:pStyle w:val="ListParagraph"/>
        <w:numPr>
          <w:ilvl w:val="0"/>
          <w:numId w:val="8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Process of cycling</w:t>
      </w:r>
    </w:p>
    <w:p w14:paraId="32B2D6FF" w14:textId="77777777" w:rsidR="00277042" w:rsidRPr="00902294" w:rsidRDefault="00277042" w:rsidP="00D31C1F">
      <w:pPr>
        <w:pStyle w:val="ListParagraph"/>
        <w:numPr>
          <w:ilvl w:val="0"/>
          <w:numId w:val="8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Importance of Nitrogen</w:t>
      </w:r>
    </w:p>
    <w:p w14:paraId="11EEC8A2" w14:textId="77777777" w:rsidR="00277042" w:rsidRPr="00902294" w:rsidRDefault="00277042" w:rsidP="00D31C1F">
      <w:pPr>
        <w:pStyle w:val="ListParagraph"/>
        <w:numPr>
          <w:ilvl w:val="0"/>
          <w:numId w:val="8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Decomposition in nature</w:t>
      </w:r>
    </w:p>
    <w:p w14:paraId="1093BA15" w14:textId="77777777" w:rsidR="00277042" w:rsidRPr="00902294" w:rsidRDefault="00277042" w:rsidP="00D31C1F">
      <w:pPr>
        <w:pStyle w:val="ListParagraph"/>
        <w:numPr>
          <w:ilvl w:val="0"/>
          <w:numId w:val="8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Types of decomposers (Micro and Ma</w:t>
      </w:r>
      <w:r w:rsidR="00F54191" w:rsidRPr="00902294">
        <w:rPr>
          <w:rFonts w:ascii="Tahoma" w:eastAsia="Calibri" w:hAnsi="Tahoma" w:cs="Tahoma"/>
          <w:color w:val="000000"/>
          <w:sz w:val="21"/>
          <w:szCs w:val="21"/>
        </w:rPr>
        <w:t>c</w:t>
      </w:r>
      <w:r w:rsidRPr="00902294">
        <w:rPr>
          <w:rFonts w:ascii="Tahoma" w:eastAsia="Calibri" w:hAnsi="Tahoma" w:cs="Tahoma"/>
          <w:color w:val="000000"/>
          <w:sz w:val="21"/>
          <w:szCs w:val="21"/>
        </w:rPr>
        <w:t>ro decomposers)</w:t>
      </w:r>
    </w:p>
    <w:p w14:paraId="0E567932" w14:textId="77777777" w:rsidR="00277042" w:rsidRPr="00902294" w:rsidRDefault="00277042" w:rsidP="00D31C1F">
      <w:pPr>
        <w:pStyle w:val="ListParagraph"/>
        <w:numPr>
          <w:ilvl w:val="0"/>
          <w:numId w:val="8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Roles of decomposers</w:t>
      </w:r>
    </w:p>
    <w:p w14:paraId="2674242B" w14:textId="77777777" w:rsidR="00277042" w:rsidRPr="00902294" w:rsidRDefault="00277042" w:rsidP="00D31C1F">
      <w:pPr>
        <w:rPr>
          <w:rFonts w:ascii="Tahoma" w:eastAsia="Calibri" w:hAnsi="Tahoma" w:cs="Tahoma"/>
          <w:color w:val="000000"/>
          <w:sz w:val="21"/>
          <w:szCs w:val="21"/>
        </w:rPr>
      </w:pPr>
    </w:p>
    <w:p w14:paraId="509C5784" w14:textId="77777777" w:rsidR="00277042" w:rsidRPr="00902294" w:rsidRDefault="0027704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Nitrogen Cycle</w:t>
      </w:r>
    </w:p>
    <w:p w14:paraId="18D65140"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Nitrogen is an abundant element in the atmosphere. It is an essential constituent of proteins, a group of substances found in all living cells. About 78% of air is composed of gaseous nitrogen. Plants cannot incorporate nitrogen gas into organic compound and therefore depend on various types of bacteria to make nitrogen available for them in a global cycle called the nitrogen cycle. In nature, nitrogen is constantly being removed from the soil and returned to it via the nitrogen cycle.</w:t>
      </w:r>
    </w:p>
    <w:p w14:paraId="70F7C61C" w14:textId="77777777" w:rsidR="00277042" w:rsidRPr="00902294" w:rsidRDefault="00277042" w:rsidP="00D31C1F">
      <w:pPr>
        <w:rPr>
          <w:rFonts w:ascii="Tahoma" w:eastAsia="Calibri" w:hAnsi="Tahoma" w:cs="Tahoma"/>
          <w:b/>
          <w:color w:val="000000"/>
          <w:sz w:val="21"/>
          <w:szCs w:val="21"/>
        </w:rPr>
      </w:pPr>
    </w:p>
    <w:p w14:paraId="6C781369" w14:textId="77777777" w:rsidR="00277042" w:rsidRPr="00902294" w:rsidRDefault="0027704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Conversion of Gaseous Nitrogen into Nitrogenous Compounds</w:t>
      </w:r>
    </w:p>
    <w:p w14:paraId="558D8B12"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Gaseous nitrogen is converted into nitrates in the following ways</w:t>
      </w:r>
    </w:p>
    <w:p w14:paraId="321D08FB" w14:textId="77777777" w:rsidR="00277042" w:rsidRPr="00902294" w:rsidRDefault="00277042" w:rsidP="00D31C1F">
      <w:pPr>
        <w:pStyle w:val="ListParagraph"/>
        <w:numPr>
          <w:ilvl w:val="0"/>
          <w:numId w:val="7"/>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The action of thunderstorms</w:t>
      </w:r>
    </w:p>
    <w:p w14:paraId="1EEE5E0D" w14:textId="77777777" w:rsidR="00277042" w:rsidRPr="00902294" w:rsidRDefault="00277042" w:rsidP="00D31C1F">
      <w:pPr>
        <w:pStyle w:val="ListParagraph"/>
        <w:numPr>
          <w:ilvl w:val="0"/>
          <w:numId w:val="7"/>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Nitrogen-fixing microorganisms</w:t>
      </w:r>
    </w:p>
    <w:p w14:paraId="399ADC89"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 xml:space="preserve">During thunderstorms, nitrogen reacts with oxygen to form nitric oxide. The nitric oxide is oxidized to nitrogen peroxide which dissolves in rainwater to form nitric nitrous acids.  When these acids enter the soil, they combine with mineral salts to form nitrates. The nitrates then dissolve in soil water and are absorbed by the plants. These nitrates are converted into plant proteins and become part of the plant body (assimilated). The organisms capable of splitting the nitrogen molecule and use it to form nitrites or nitrates is known as </w:t>
      </w:r>
      <w:r w:rsidRPr="00902294">
        <w:rPr>
          <w:rFonts w:ascii="Tahoma" w:eastAsia="Calibri" w:hAnsi="Tahoma" w:cs="Tahoma"/>
          <w:b/>
          <w:color w:val="000000"/>
          <w:sz w:val="21"/>
          <w:szCs w:val="21"/>
        </w:rPr>
        <w:t>nitrogen fixation</w:t>
      </w:r>
      <w:r w:rsidRPr="00902294">
        <w:rPr>
          <w:rFonts w:ascii="Tahoma" w:eastAsia="Calibri" w:hAnsi="Tahoma" w:cs="Tahoma"/>
          <w:color w:val="000000"/>
          <w:sz w:val="21"/>
          <w:szCs w:val="21"/>
        </w:rPr>
        <w:t xml:space="preserve">. Some microorganisms are able to change gaseous nitrogen directly into proteins. </w:t>
      </w:r>
    </w:p>
    <w:p w14:paraId="050B3603" w14:textId="77777777" w:rsidR="00277042" w:rsidRPr="00902294" w:rsidRDefault="00277042" w:rsidP="00D31C1F">
      <w:pPr>
        <w:rPr>
          <w:rFonts w:ascii="Tahoma" w:eastAsia="Calibri" w:hAnsi="Tahoma" w:cs="Tahoma"/>
          <w:b/>
          <w:color w:val="000000"/>
          <w:sz w:val="21"/>
          <w:szCs w:val="21"/>
        </w:rPr>
      </w:pPr>
    </w:p>
    <w:p w14:paraId="1A23B416" w14:textId="77777777" w:rsidR="00277042" w:rsidRPr="00902294" w:rsidRDefault="0027704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 xml:space="preserve">Types of Nitrogen-fixing Microorganism </w:t>
      </w:r>
    </w:p>
    <w:p w14:paraId="66C05CCC" w14:textId="77777777" w:rsidR="00277042" w:rsidRPr="00902294" w:rsidRDefault="00277042" w:rsidP="00BD2E8E">
      <w:pPr>
        <w:numPr>
          <w:ilvl w:val="3"/>
          <w:numId w:val="91"/>
        </w:numPr>
        <w:ind w:left="720"/>
        <w:rPr>
          <w:rFonts w:ascii="Tahoma" w:eastAsia="Calibri" w:hAnsi="Tahoma" w:cs="Tahoma"/>
          <w:color w:val="000000"/>
          <w:sz w:val="21"/>
          <w:szCs w:val="21"/>
        </w:rPr>
      </w:pPr>
      <w:r w:rsidRPr="00902294">
        <w:rPr>
          <w:rFonts w:ascii="Tahoma" w:eastAsia="Calibri" w:hAnsi="Tahoma" w:cs="Tahoma"/>
          <w:color w:val="000000"/>
          <w:sz w:val="21"/>
          <w:szCs w:val="21"/>
        </w:rPr>
        <w:t xml:space="preserve">Free living organism. </w:t>
      </w:r>
    </w:p>
    <w:p w14:paraId="7CB4EFC6" w14:textId="77777777" w:rsidR="00277042" w:rsidRPr="00902294" w:rsidRDefault="00277042" w:rsidP="00BD2E8E">
      <w:pPr>
        <w:numPr>
          <w:ilvl w:val="0"/>
          <w:numId w:val="91"/>
        </w:numPr>
        <w:rPr>
          <w:rFonts w:ascii="Tahoma" w:eastAsia="Calibri" w:hAnsi="Tahoma" w:cs="Tahoma"/>
          <w:color w:val="000000"/>
          <w:sz w:val="21"/>
          <w:szCs w:val="21"/>
        </w:rPr>
      </w:pPr>
      <w:r w:rsidRPr="00902294">
        <w:rPr>
          <w:rFonts w:ascii="Tahoma" w:eastAsia="Calibri" w:hAnsi="Tahoma" w:cs="Tahoma"/>
          <w:color w:val="000000"/>
          <w:sz w:val="21"/>
          <w:szCs w:val="21"/>
        </w:rPr>
        <w:t xml:space="preserve">Symbiotic organism. </w:t>
      </w:r>
    </w:p>
    <w:p w14:paraId="445F6DD3" w14:textId="77777777" w:rsidR="00277042" w:rsidRPr="00902294" w:rsidRDefault="00277042" w:rsidP="00D31C1F">
      <w:pPr>
        <w:rPr>
          <w:rFonts w:ascii="Tahoma" w:eastAsia="Calibri" w:hAnsi="Tahoma" w:cs="Tahoma"/>
          <w:color w:val="000000"/>
          <w:sz w:val="21"/>
          <w:szCs w:val="21"/>
        </w:rPr>
      </w:pPr>
      <w:proofErr w:type="spellStart"/>
      <w:r w:rsidRPr="00902294">
        <w:rPr>
          <w:rFonts w:ascii="Tahoma" w:eastAsia="Calibri" w:hAnsi="Tahoma" w:cs="Tahoma"/>
          <w:color w:val="000000"/>
          <w:sz w:val="21"/>
          <w:szCs w:val="21"/>
        </w:rPr>
        <w:t>Azotobacter</w:t>
      </w:r>
      <w:proofErr w:type="spellEnd"/>
      <w:r w:rsidRPr="00902294">
        <w:rPr>
          <w:rFonts w:ascii="Tahoma" w:eastAsia="Calibri" w:hAnsi="Tahoma" w:cs="Tahoma"/>
          <w:color w:val="000000"/>
          <w:sz w:val="21"/>
          <w:szCs w:val="21"/>
        </w:rPr>
        <w:t xml:space="preserve"> and Clostridium are free living bacteria. They are able to absorb nitrogen from the atmosphere and change it into amino compounds and proteins. Energy needed for these processes is obtained from the breakdown of carbohydrates in humus. Symbiotic bacteria like the Rhizobium which are found in the root nodules of leguminous plants use gaseous nitrogen to manufacture amino compounds and proteins which they share with the host plants. These bacteria get the energy needed for nitrogen fixation from the breakdown of carbohydrates in the host's tissues. When the host plants die, the amino compounds and proteins in the root nodules are converted to soil nitrates.</w:t>
      </w:r>
    </w:p>
    <w:p w14:paraId="1C050AE6" w14:textId="77777777" w:rsidR="00277042" w:rsidRPr="00902294" w:rsidRDefault="00BD2E8E" w:rsidP="00D31C1F">
      <w:pPr>
        <w:rPr>
          <w:rFonts w:ascii="Tahoma" w:eastAsia="Calibri" w:hAnsi="Tahoma" w:cs="Tahoma"/>
          <w:color w:val="000000"/>
          <w:sz w:val="21"/>
          <w:szCs w:val="21"/>
        </w:rPr>
      </w:pPr>
      <w:r w:rsidRPr="00902294">
        <w:rPr>
          <w:rFonts w:ascii="Tahoma" w:eastAsia="Calibri" w:hAnsi="Tahoma" w:cs="Tahoma"/>
          <w:b/>
          <w:color w:val="000000"/>
          <w:sz w:val="21"/>
          <w:szCs w:val="21"/>
        </w:rPr>
        <w:br w:type="page"/>
      </w:r>
      <w:r w:rsidR="00277042" w:rsidRPr="00902294">
        <w:rPr>
          <w:rFonts w:ascii="Tahoma" w:eastAsia="Calibri" w:hAnsi="Tahoma" w:cs="Tahoma"/>
          <w:b/>
          <w:color w:val="000000"/>
          <w:sz w:val="21"/>
          <w:szCs w:val="21"/>
        </w:rPr>
        <w:lastRenderedPageBreak/>
        <w:t>Evaluation</w:t>
      </w:r>
      <w:r w:rsidR="00277042" w:rsidRPr="00902294">
        <w:rPr>
          <w:rFonts w:ascii="Tahoma" w:eastAsia="Calibri" w:hAnsi="Tahoma" w:cs="Tahoma"/>
          <w:color w:val="000000"/>
          <w:sz w:val="21"/>
          <w:szCs w:val="21"/>
        </w:rPr>
        <w:t xml:space="preserve"> </w:t>
      </w:r>
    </w:p>
    <w:p w14:paraId="087FEBD4"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1. What is nitrogen cycle?</w:t>
      </w:r>
    </w:p>
    <w:p w14:paraId="2E86E86D"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2. Explain the types of nitrogen fixation.</w:t>
      </w:r>
    </w:p>
    <w:p w14:paraId="088F7139" w14:textId="77777777" w:rsidR="00277042" w:rsidRPr="00902294" w:rsidRDefault="00277042" w:rsidP="00D31C1F">
      <w:pPr>
        <w:rPr>
          <w:rFonts w:ascii="Tahoma" w:eastAsia="Calibri" w:hAnsi="Tahoma" w:cs="Tahoma"/>
          <w:b/>
          <w:color w:val="000000"/>
          <w:sz w:val="21"/>
          <w:szCs w:val="21"/>
        </w:rPr>
      </w:pPr>
    </w:p>
    <w:p w14:paraId="01F74019"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b/>
          <w:color w:val="000000"/>
          <w:sz w:val="21"/>
          <w:szCs w:val="21"/>
        </w:rPr>
        <w:t>Putrefaction</w:t>
      </w:r>
      <w:r w:rsidRPr="00902294">
        <w:rPr>
          <w:rFonts w:ascii="Tahoma" w:eastAsia="Calibri" w:hAnsi="Tahoma" w:cs="Tahoma"/>
          <w:color w:val="000000"/>
          <w:sz w:val="21"/>
          <w:szCs w:val="21"/>
        </w:rPr>
        <w:t>: Plants are the food producers in nature; animals feed on plants and convert plant proteins; to animal proteins. When these animals are eaten by carnivorous animals, more animal proteins are formed. Proteins are decomposed through amino acids to ammonia when an organism dies. The nitrogen that is trapped in the bodies of all these living organisms re-enter the nitrogen cycle through putrefaction or decay. When living organisms die, they decay and the excretory product also decays.</w:t>
      </w:r>
    </w:p>
    <w:p w14:paraId="0562AEE4" w14:textId="77777777" w:rsidR="00277042" w:rsidRPr="00902294" w:rsidRDefault="00277042" w:rsidP="00D31C1F">
      <w:pPr>
        <w:rPr>
          <w:rFonts w:ascii="Tahoma" w:eastAsia="Calibri" w:hAnsi="Tahoma" w:cs="Tahoma"/>
          <w:b/>
          <w:noProof/>
          <w:color w:val="000000"/>
          <w:sz w:val="21"/>
          <w:szCs w:val="21"/>
        </w:rPr>
      </w:pPr>
    </w:p>
    <w:p w14:paraId="35DC0FF6"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b/>
          <w:color w:val="000000"/>
          <w:sz w:val="21"/>
          <w:szCs w:val="21"/>
        </w:rPr>
        <w:t>Ammonification</w:t>
      </w:r>
      <w:r w:rsidRPr="00902294">
        <w:rPr>
          <w:rFonts w:ascii="Tahoma" w:eastAsia="Calibri" w:hAnsi="Tahoma" w:cs="Tahoma"/>
          <w:color w:val="000000"/>
          <w:sz w:val="21"/>
          <w:szCs w:val="21"/>
        </w:rPr>
        <w:t xml:space="preserve">: The putrefying bacteria and fungi are responsible for decay. These saprophytic organisms convert plant and animal materials into simple substances like carbon dioxide, water, and ammonia. This breakdown of protein into ammonia is known </w:t>
      </w:r>
      <w:r w:rsidRPr="00902294">
        <w:rPr>
          <w:rFonts w:ascii="Tahoma" w:eastAsia="Calibri" w:hAnsi="Tahoma" w:cs="Tahoma"/>
          <w:b/>
          <w:color w:val="000000"/>
          <w:sz w:val="21"/>
          <w:szCs w:val="21"/>
        </w:rPr>
        <w:t>ammonification.</w:t>
      </w:r>
    </w:p>
    <w:p w14:paraId="565D2480" w14:textId="77777777" w:rsidR="00277042" w:rsidRPr="00902294" w:rsidRDefault="00277042" w:rsidP="00D31C1F">
      <w:pPr>
        <w:rPr>
          <w:rFonts w:ascii="Tahoma" w:hAnsi="Tahoma" w:cs="Tahoma"/>
          <w:sz w:val="21"/>
          <w:szCs w:val="21"/>
        </w:rPr>
      </w:pPr>
    </w:p>
    <w:p w14:paraId="4E4E32BE"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b/>
          <w:color w:val="000000"/>
          <w:sz w:val="21"/>
          <w:szCs w:val="21"/>
        </w:rPr>
        <w:t>Nitrification</w:t>
      </w:r>
      <w:r w:rsidRPr="00902294">
        <w:rPr>
          <w:rFonts w:ascii="Tahoma" w:eastAsia="Calibri" w:hAnsi="Tahoma" w:cs="Tahoma"/>
          <w:color w:val="000000"/>
          <w:sz w:val="21"/>
          <w:szCs w:val="21"/>
        </w:rPr>
        <w:t xml:space="preserve">: Animal wastes and excreta are decomposed and the chemosynthetic bacteria then oxidize ammonia to nitrites and the nitrites are converted to nitrates by nitrifying bacteria. This process is called </w:t>
      </w:r>
      <w:r w:rsidRPr="00902294">
        <w:rPr>
          <w:rFonts w:ascii="Tahoma" w:eastAsia="Calibri" w:hAnsi="Tahoma" w:cs="Tahoma"/>
          <w:b/>
          <w:color w:val="000000"/>
          <w:sz w:val="21"/>
          <w:szCs w:val="21"/>
        </w:rPr>
        <w:t>nitrification</w:t>
      </w:r>
      <w:r w:rsidRPr="00902294">
        <w:rPr>
          <w:rFonts w:ascii="Tahoma" w:eastAsia="Calibri" w:hAnsi="Tahoma" w:cs="Tahoma"/>
          <w:color w:val="000000"/>
          <w:sz w:val="21"/>
          <w:szCs w:val="21"/>
        </w:rPr>
        <w:t>.</w:t>
      </w:r>
    </w:p>
    <w:p w14:paraId="28FD809C" w14:textId="77777777" w:rsidR="00277042" w:rsidRPr="00902294" w:rsidRDefault="00277042" w:rsidP="00D31C1F">
      <w:pPr>
        <w:rPr>
          <w:rFonts w:ascii="Tahoma" w:eastAsia="Calibri" w:hAnsi="Tahoma" w:cs="Tahoma"/>
          <w:b/>
          <w:bCs/>
          <w:color w:val="000000"/>
          <w:sz w:val="21"/>
          <w:szCs w:val="21"/>
        </w:rPr>
      </w:pPr>
    </w:p>
    <w:p w14:paraId="203BB57E"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b/>
          <w:bCs/>
          <w:color w:val="000000"/>
          <w:sz w:val="21"/>
          <w:szCs w:val="21"/>
        </w:rPr>
        <w:t>Denitrification</w:t>
      </w:r>
      <w:r w:rsidRPr="00902294">
        <w:rPr>
          <w:rFonts w:ascii="Tahoma" w:eastAsia="Calibri" w:hAnsi="Tahoma" w:cs="Tahoma"/>
          <w:color w:val="000000"/>
          <w:sz w:val="21"/>
          <w:szCs w:val="21"/>
        </w:rPr>
        <w:t>: Denitrifying bacteria in the soil convert nitrates into gaseous nitrogen which escapes into the atmosphere. This reduces the nitrogen content and fertility of the soil.</w:t>
      </w:r>
    </w:p>
    <w:p w14:paraId="2DAE6DEE" w14:textId="77777777" w:rsidR="00277042" w:rsidRPr="00902294" w:rsidRDefault="00277042" w:rsidP="00D31C1F">
      <w:pPr>
        <w:rPr>
          <w:rFonts w:ascii="Tahoma" w:eastAsia="Calibri" w:hAnsi="Tahoma" w:cs="Tahoma"/>
          <w:color w:val="000000"/>
          <w:sz w:val="21"/>
          <w:szCs w:val="21"/>
        </w:rPr>
      </w:pPr>
    </w:p>
    <w:p w14:paraId="17BBFE0F" w14:textId="77777777" w:rsidR="00277042" w:rsidRPr="00902294" w:rsidRDefault="0027704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Evaluation</w:t>
      </w:r>
    </w:p>
    <w:p w14:paraId="220E3A93"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1. What is nitrification?</w:t>
      </w:r>
    </w:p>
    <w:p w14:paraId="16E9EAED" w14:textId="77777777" w:rsidR="00277042" w:rsidRPr="00902294" w:rsidRDefault="00346065" w:rsidP="00D31C1F">
      <w:pPr>
        <w:rPr>
          <w:rFonts w:ascii="Tahoma" w:eastAsia="Calibri" w:hAnsi="Tahoma" w:cs="Tahoma"/>
          <w:color w:val="000000"/>
          <w:sz w:val="21"/>
          <w:szCs w:val="21"/>
        </w:rPr>
      </w:pPr>
      <w:r w:rsidRPr="00902294">
        <w:rPr>
          <w:rFonts w:ascii="Tahoma" w:eastAsia="Calibri" w:hAnsi="Tahoma" w:cs="Tahoma"/>
          <w:color w:val="000000"/>
          <w:sz w:val="21"/>
          <w:szCs w:val="21"/>
        </w:rPr>
        <w:t>2. Explain d</w:t>
      </w:r>
      <w:r w:rsidR="00277042" w:rsidRPr="00902294">
        <w:rPr>
          <w:rFonts w:ascii="Tahoma" w:eastAsia="Calibri" w:hAnsi="Tahoma" w:cs="Tahoma"/>
          <w:color w:val="000000"/>
          <w:sz w:val="21"/>
          <w:szCs w:val="21"/>
        </w:rPr>
        <w:t>enitrification.</w:t>
      </w:r>
    </w:p>
    <w:p w14:paraId="26E6518D"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 xml:space="preserve"> </w:t>
      </w:r>
    </w:p>
    <w:p w14:paraId="6CD364B0" w14:textId="77777777" w:rsidR="00277042" w:rsidRPr="00902294" w:rsidRDefault="0027704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Decomposition in Nature</w:t>
      </w:r>
    </w:p>
    <w:p w14:paraId="04CAA54F"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Decomposition is the process by which organisms, mainly bacteria and saprophytes break down dead organic materials which could be of plant or animal origin.</w:t>
      </w:r>
    </w:p>
    <w:p w14:paraId="6D34746E" w14:textId="77777777" w:rsidR="00277042" w:rsidRPr="00902294" w:rsidRDefault="00277042" w:rsidP="00D31C1F">
      <w:pPr>
        <w:rPr>
          <w:rFonts w:ascii="Tahoma" w:eastAsia="Calibri" w:hAnsi="Tahoma" w:cs="Tahoma"/>
          <w:b/>
          <w:color w:val="000000"/>
          <w:sz w:val="21"/>
          <w:szCs w:val="21"/>
        </w:rPr>
      </w:pPr>
    </w:p>
    <w:p w14:paraId="10638AA9" w14:textId="77777777" w:rsidR="00277042" w:rsidRPr="00902294" w:rsidRDefault="0027704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 xml:space="preserve">Types of Decomposers  </w:t>
      </w:r>
    </w:p>
    <w:p w14:paraId="55CB420C"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 xml:space="preserve">1. </w:t>
      </w:r>
      <w:r w:rsidRPr="00902294">
        <w:rPr>
          <w:rFonts w:ascii="Tahoma" w:eastAsia="Calibri" w:hAnsi="Tahoma" w:cs="Tahoma"/>
          <w:b/>
          <w:color w:val="000000"/>
          <w:sz w:val="21"/>
          <w:szCs w:val="21"/>
        </w:rPr>
        <w:t>Micro decomposers:</w:t>
      </w:r>
      <w:r w:rsidRPr="00902294">
        <w:rPr>
          <w:rFonts w:ascii="Tahoma" w:eastAsia="Calibri" w:hAnsi="Tahoma" w:cs="Tahoma"/>
          <w:color w:val="000000"/>
          <w:sz w:val="21"/>
          <w:szCs w:val="21"/>
        </w:rPr>
        <w:t xml:space="preserve"> These are small or microscopic organisms that can cause decay e.g. certain bacteria and fungi.</w:t>
      </w:r>
    </w:p>
    <w:p w14:paraId="71B1993A"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b/>
          <w:color w:val="000000"/>
          <w:sz w:val="21"/>
          <w:szCs w:val="21"/>
        </w:rPr>
        <w:t>2.</w:t>
      </w:r>
      <w:r w:rsidRPr="00902294">
        <w:rPr>
          <w:rFonts w:ascii="Tahoma" w:eastAsia="Calibri" w:hAnsi="Tahoma" w:cs="Tahoma"/>
          <w:color w:val="000000"/>
          <w:sz w:val="21"/>
          <w:szCs w:val="21"/>
        </w:rPr>
        <w:t xml:space="preserve"> </w:t>
      </w:r>
      <w:r w:rsidRPr="00902294">
        <w:rPr>
          <w:rFonts w:ascii="Tahoma" w:eastAsia="Calibri" w:hAnsi="Tahoma" w:cs="Tahoma"/>
          <w:b/>
          <w:color w:val="000000"/>
          <w:sz w:val="21"/>
          <w:szCs w:val="21"/>
        </w:rPr>
        <w:t>Macro decomposers</w:t>
      </w:r>
      <w:r w:rsidRPr="00902294">
        <w:rPr>
          <w:rFonts w:ascii="Tahoma" w:eastAsia="Calibri" w:hAnsi="Tahoma" w:cs="Tahoma"/>
          <w:color w:val="000000"/>
          <w:sz w:val="21"/>
          <w:szCs w:val="21"/>
        </w:rPr>
        <w:t>: These are bigger organisms that can cause decay of dead organic materials e.g. earthworms, termites, snails, mushroom, toad stools, etc.</w:t>
      </w:r>
    </w:p>
    <w:p w14:paraId="4550423A" w14:textId="77777777" w:rsidR="001E566A" w:rsidRPr="00902294" w:rsidRDefault="001E566A" w:rsidP="00D31C1F">
      <w:pPr>
        <w:rPr>
          <w:rFonts w:ascii="Tahoma" w:eastAsia="Calibri" w:hAnsi="Tahoma" w:cs="Tahoma"/>
          <w:b/>
          <w:color w:val="000000"/>
          <w:sz w:val="21"/>
          <w:szCs w:val="21"/>
        </w:rPr>
      </w:pPr>
    </w:p>
    <w:p w14:paraId="33098429" w14:textId="77777777" w:rsidR="001E566A" w:rsidRPr="00902294" w:rsidRDefault="001E566A" w:rsidP="00D31C1F">
      <w:pPr>
        <w:rPr>
          <w:rFonts w:ascii="Tahoma" w:eastAsia="Calibri" w:hAnsi="Tahoma" w:cs="Tahoma"/>
          <w:b/>
          <w:color w:val="000000"/>
          <w:sz w:val="21"/>
          <w:szCs w:val="21"/>
        </w:rPr>
      </w:pPr>
    </w:p>
    <w:p w14:paraId="0F1FF19D" w14:textId="77777777" w:rsidR="001E566A" w:rsidRPr="00902294" w:rsidRDefault="001E566A" w:rsidP="00D31C1F">
      <w:pPr>
        <w:rPr>
          <w:rFonts w:ascii="Tahoma" w:eastAsia="Calibri" w:hAnsi="Tahoma" w:cs="Tahoma"/>
          <w:b/>
          <w:color w:val="000000"/>
          <w:sz w:val="21"/>
          <w:szCs w:val="21"/>
        </w:rPr>
      </w:pPr>
    </w:p>
    <w:p w14:paraId="5784C9E8" w14:textId="77777777" w:rsidR="001E566A" w:rsidRPr="00902294" w:rsidRDefault="001E566A" w:rsidP="00D31C1F">
      <w:pPr>
        <w:rPr>
          <w:rFonts w:ascii="Tahoma" w:eastAsia="Calibri" w:hAnsi="Tahoma" w:cs="Tahoma"/>
          <w:b/>
          <w:color w:val="000000"/>
          <w:sz w:val="21"/>
          <w:szCs w:val="21"/>
        </w:rPr>
      </w:pPr>
    </w:p>
    <w:p w14:paraId="1C42BA20" w14:textId="77777777" w:rsidR="001E566A" w:rsidRPr="00902294" w:rsidRDefault="001E566A" w:rsidP="00D31C1F">
      <w:pPr>
        <w:rPr>
          <w:rFonts w:ascii="Tahoma" w:eastAsia="Calibri" w:hAnsi="Tahoma" w:cs="Tahoma"/>
          <w:b/>
          <w:color w:val="000000"/>
          <w:sz w:val="21"/>
          <w:szCs w:val="21"/>
        </w:rPr>
      </w:pPr>
    </w:p>
    <w:p w14:paraId="46EB263B" w14:textId="77777777" w:rsidR="001E566A" w:rsidRPr="00902294" w:rsidRDefault="001E566A" w:rsidP="00D31C1F">
      <w:pPr>
        <w:rPr>
          <w:rFonts w:ascii="Tahoma" w:eastAsia="Calibri" w:hAnsi="Tahoma" w:cs="Tahoma"/>
          <w:b/>
          <w:color w:val="000000"/>
          <w:sz w:val="21"/>
          <w:szCs w:val="21"/>
        </w:rPr>
      </w:pPr>
    </w:p>
    <w:p w14:paraId="46267FA6" w14:textId="77777777" w:rsidR="001E566A" w:rsidRPr="00902294" w:rsidRDefault="001E566A" w:rsidP="00D31C1F">
      <w:pPr>
        <w:rPr>
          <w:rFonts w:ascii="Tahoma" w:eastAsia="Calibri" w:hAnsi="Tahoma" w:cs="Tahoma"/>
          <w:b/>
          <w:color w:val="000000"/>
          <w:sz w:val="21"/>
          <w:szCs w:val="21"/>
        </w:rPr>
      </w:pPr>
    </w:p>
    <w:p w14:paraId="4DFBD174" w14:textId="77777777" w:rsidR="001E566A" w:rsidRPr="00902294" w:rsidRDefault="001E566A" w:rsidP="00D31C1F">
      <w:pPr>
        <w:rPr>
          <w:rFonts w:ascii="Tahoma" w:eastAsia="Calibri" w:hAnsi="Tahoma" w:cs="Tahoma"/>
          <w:b/>
          <w:color w:val="000000"/>
          <w:sz w:val="21"/>
          <w:szCs w:val="21"/>
        </w:rPr>
      </w:pPr>
    </w:p>
    <w:p w14:paraId="509F3A4A" w14:textId="36297137" w:rsidR="001E566A" w:rsidRPr="00902294" w:rsidRDefault="00723AC5" w:rsidP="00D31C1F">
      <w:pPr>
        <w:rPr>
          <w:rFonts w:ascii="Tahoma" w:eastAsia="Calibri" w:hAnsi="Tahoma" w:cs="Tahoma"/>
          <w:b/>
          <w:color w:val="000000"/>
          <w:sz w:val="21"/>
          <w:szCs w:val="21"/>
        </w:rPr>
      </w:pPr>
      <w:r w:rsidRPr="00902294">
        <w:rPr>
          <w:rFonts w:ascii="Tahoma" w:eastAsia="Calibri" w:hAnsi="Tahoma" w:cs="Tahoma"/>
          <w:b/>
          <w:noProof/>
          <w:color w:val="000000"/>
          <w:sz w:val="21"/>
          <w:szCs w:val="21"/>
        </w:rPr>
        <w:drawing>
          <wp:anchor distT="0" distB="0" distL="114300" distR="114300" simplePos="0" relativeHeight="251658752" behindDoc="1" locked="0" layoutInCell="1" allowOverlap="1" wp14:anchorId="1331F9EB" wp14:editId="1B26AF8D">
            <wp:simplePos x="0" y="0"/>
            <wp:positionH relativeFrom="margin">
              <wp:align>center</wp:align>
            </wp:positionH>
            <wp:positionV relativeFrom="paragraph">
              <wp:posOffset>-101600</wp:posOffset>
            </wp:positionV>
            <wp:extent cx="4557395" cy="3190240"/>
            <wp:effectExtent l="0" t="0" r="0" b="0"/>
            <wp:wrapNone/>
            <wp:docPr id="7" name="Picture 7" descr="httpcallisto_ggsrv_comimgsrvFastFetchUBER2000111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allisto_ggsrv_comimgsrvFastFetchUBER200011109.jpg"/>
                    <pic:cNvPicPr preferRelativeResize="0">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7395" cy="31902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8BF8FC" w14:textId="77777777" w:rsidR="001E566A" w:rsidRPr="00902294" w:rsidRDefault="001E566A" w:rsidP="00D31C1F">
      <w:pPr>
        <w:rPr>
          <w:rFonts w:ascii="Tahoma" w:eastAsia="Calibri" w:hAnsi="Tahoma" w:cs="Tahoma"/>
          <w:b/>
          <w:color w:val="000000"/>
          <w:sz w:val="21"/>
          <w:szCs w:val="21"/>
        </w:rPr>
      </w:pPr>
    </w:p>
    <w:p w14:paraId="1FDB95B2" w14:textId="77777777" w:rsidR="001E566A" w:rsidRPr="00902294" w:rsidRDefault="001E566A" w:rsidP="00D31C1F">
      <w:pPr>
        <w:rPr>
          <w:rFonts w:ascii="Tahoma" w:eastAsia="Calibri" w:hAnsi="Tahoma" w:cs="Tahoma"/>
          <w:b/>
          <w:color w:val="000000"/>
          <w:sz w:val="21"/>
          <w:szCs w:val="21"/>
        </w:rPr>
      </w:pPr>
    </w:p>
    <w:p w14:paraId="460A7F57" w14:textId="77777777" w:rsidR="001E566A" w:rsidRPr="00902294" w:rsidRDefault="001E566A" w:rsidP="00D31C1F">
      <w:pPr>
        <w:rPr>
          <w:rFonts w:ascii="Tahoma" w:eastAsia="Calibri" w:hAnsi="Tahoma" w:cs="Tahoma"/>
          <w:b/>
          <w:color w:val="000000"/>
          <w:sz w:val="21"/>
          <w:szCs w:val="21"/>
        </w:rPr>
      </w:pPr>
    </w:p>
    <w:p w14:paraId="1BC416DB" w14:textId="77777777" w:rsidR="001E566A" w:rsidRPr="00902294" w:rsidRDefault="001E566A" w:rsidP="00D31C1F">
      <w:pPr>
        <w:rPr>
          <w:rFonts w:ascii="Tahoma" w:eastAsia="Calibri" w:hAnsi="Tahoma" w:cs="Tahoma"/>
          <w:b/>
          <w:color w:val="000000"/>
          <w:sz w:val="21"/>
          <w:szCs w:val="21"/>
        </w:rPr>
      </w:pPr>
    </w:p>
    <w:p w14:paraId="4CAD98C3" w14:textId="77777777" w:rsidR="00BD2E8E" w:rsidRPr="00902294" w:rsidRDefault="00BD2E8E" w:rsidP="00BD2E8E">
      <w:pPr>
        <w:jc w:val="center"/>
        <w:rPr>
          <w:rFonts w:ascii="Tahoma" w:eastAsia="Calibri" w:hAnsi="Tahoma" w:cs="Tahoma"/>
          <w:b/>
          <w:color w:val="000000"/>
          <w:sz w:val="21"/>
          <w:szCs w:val="21"/>
        </w:rPr>
      </w:pPr>
    </w:p>
    <w:p w14:paraId="3ACA5C70" w14:textId="77777777" w:rsidR="00BD2E8E" w:rsidRPr="00902294" w:rsidRDefault="00BD2E8E" w:rsidP="00BD2E8E">
      <w:pPr>
        <w:jc w:val="center"/>
        <w:rPr>
          <w:rFonts w:ascii="Tahoma" w:eastAsia="Calibri" w:hAnsi="Tahoma" w:cs="Tahoma"/>
          <w:b/>
          <w:color w:val="000000"/>
          <w:sz w:val="21"/>
          <w:szCs w:val="21"/>
        </w:rPr>
      </w:pPr>
    </w:p>
    <w:p w14:paraId="0049083D" w14:textId="77777777" w:rsidR="00BD2E8E" w:rsidRPr="00902294" w:rsidRDefault="00BD2E8E" w:rsidP="00BD2E8E">
      <w:pPr>
        <w:jc w:val="center"/>
        <w:rPr>
          <w:rFonts w:ascii="Tahoma" w:eastAsia="Calibri" w:hAnsi="Tahoma" w:cs="Tahoma"/>
          <w:b/>
          <w:color w:val="000000"/>
          <w:sz w:val="21"/>
          <w:szCs w:val="21"/>
        </w:rPr>
      </w:pPr>
    </w:p>
    <w:p w14:paraId="0CCDAD95" w14:textId="77777777" w:rsidR="00BD2E8E" w:rsidRPr="00902294" w:rsidRDefault="00BD2E8E" w:rsidP="00BD2E8E">
      <w:pPr>
        <w:jc w:val="center"/>
        <w:rPr>
          <w:rFonts w:ascii="Tahoma" w:eastAsia="Calibri" w:hAnsi="Tahoma" w:cs="Tahoma"/>
          <w:b/>
          <w:color w:val="000000"/>
          <w:sz w:val="21"/>
          <w:szCs w:val="21"/>
        </w:rPr>
      </w:pPr>
    </w:p>
    <w:p w14:paraId="4988E10E" w14:textId="77777777" w:rsidR="00BD2E8E" w:rsidRPr="00902294" w:rsidRDefault="00BD2E8E" w:rsidP="00BD2E8E">
      <w:pPr>
        <w:jc w:val="center"/>
        <w:rPr>
          <w:rFonts w:ascii="Tahoma" w:eastAsia="Calibri" w:hAnsi="Tahoma" w:cs="Tahoma"/>
          <w:b/>
          <w:color w:val="000000"/>
          <w:sz w:val="21"/>
          <w:szCs w:val="21"/>
        </w:rPr>
      </w:pPr>
    </w:p>
    <w:p w14:paraId="232EB995" w14:textId="77777777" w:rsidR="00BD2E8E" w:rsidRPr="00902294" w:rsidRDefault="00BD2E8E" w:rsidP="00BD2E8E">
      <w:pPr>
        <w:jc w:val="center"/>
        <w:rPr>
          <w:rFonts w:ascii="Tahoma" w:eastAsia="Calibri" w:hAnsi="Tahoma" w:cs="Tahoma"/>
          <w:b/>
          <w:color w:val="000000"/>
          <w:sz w:val="21"/>
          <w:szCs w:val="21"/>
        </w:rPr>
      </w:pPr>
    </w:p>
    <w:p w14:paraId="52925C13" w14:textId="77777777" w:rsidR="00BD2E8E" w:rsidRPr="00902294" w:rsidRDefault="00BD2E8E" w:rsidP="00BD2E8E">
      <w:pPr>
        <w:jc w:val="center"/>
        <w:rPr>
          <w:rFonts w:ascii="Tahoma" w:eastAsia="Calibri" w:hAnsi="Tahoma" w:cs="Tahoma"/>
          <w:b/>
          <w:color w:val="000000"/>
          <w:sz w:val="21"/>
          <w:szCs w:val="21"/>
        </w:rPr>
      </w:pPr>
    </w:p>
    <w:p w14:paraId="53E321AA" w14:textId="77777777" w:rsidR="00BD2E8E" w:rsidRPr="00902294" w:rsidRDefault="00BD2E8E" w:rsidP="00BD2E8E">
      <w:pPr>
        <w:jc w:val="center"/>
        <w:rPr>
          <w:rFonts w:ascii="Tahoma" w:eastAsia="Calibri" w:hAnsi="Tahoma" w:cs="Tahoma"/>
          <w:b/>
          <w:color w:val="000000"/>
          <w:sz w:val="21"/>
          <w:szCs w:val="21"/>
        </w:rPr>
      </w:pPr>
    </w:p>
    <w:p w14:paraId="4B8F4BA7" w14:textId="77777777" w:rsidR="00BD2E8E" w:rsidRPr="00902294" w:rsidRDefault="00BD2E8E" w:rsidP="00BD2E8E">
      <w:pPr>
        <w:jc w:val="center"/>
        <w:rPr>
          <w:rFonts w:ascii="Tahoma" w:eastAsia="Calibri" w:hAnsi="Tahoma" w:cs="Tahoma"/>
          <w:b/>
          <w:color w:val="000000"/>
          <w:sz w:val="21"/>
          <w:szCs w:val="21"/>
        </w:rPr>
      </w:pPr>
    </w:p>
    <w:p w14:paraId="535617CA" w14:textId="77777777" w:rsidR="00BD2E8E" w:rsidRPr="00902294" w:rsidRDefault="00BD2E8E" w:rsidP="00BD2E8E">
      <w:pPr>
        <w:jc w:val="center"/>
        <w:rPr>
          <w:rFonts w:ascii="Tahoma" w:eastAsia="Calibri" w:hAnsi="Tahoma" w:cs="Tahoma"/>
          <w:b/>
          <w:color w:val="000000"/>
          <w:sz w:val="21"/>
          <w:szCs w:val="21"/>
        </w:rPr>
      </w:pPr>
    </w:p>
    <w:p w14:paraId="28DB7D39" w14:textId="77777777" w:rsidR="00BD2E8E" w:rsidRPr="00902294" w:rsidRDefault="00BD2E8E" w:rsidP="00BD2E8E">
      <w:pPr>
        <w:jc w:val="center"/>
        <w:rPr>
          <w:rFonts w:ascii="Tahoma" w:eastAsia="Calibri" w:hAnsi="Tahoma" w:cs="Tahoma"/>
          <w:b/>
          <w:color w:val="000000"/>
          <w:sz w:val="21"/>
          <w:szCs w:val="21"/>
        </w:rPr>
      </w:pPr>
    </w:p>
    <w:p w14:paraId="075FA936" w14:textId="77777777" w:rsidR="00BD2E8E" w:rsidRPr="00902294" w:rsidRDefault="00BD2E8E" w:rsidP="00BD2E8E">
      <w:pPr>
        <w:jc w:val="center"/>
        <w:rPr>
          <w:rFonts w:ascii="Tahoma" w:eastAsia="Calibri" w:hAnsi="Tahoma" w:cs="Tahoma"/>
          <w:b/>
          <w:color w:val="000000"/>
          <w:sz w:val="21"/>
          <w:szCs w:val="21"/>
        </w:rPr>
      </w:pPr>
    </w:p>
    <w:p w14:paraId="7BEB2440" w14:textId="77777777" w:rsidR="001E566A" w:rsidRPr="00902294" w:rsidRDefault="00346065" w:rsidP="00BD2E8E">
      <w:pPr>
        <w:jc w:val="center"/>
        <w:rPr>
          <w:rFonts w:ascii="Tahoma" w:eastAsia="Calibri" w:hAnsi="Tahoma" w:cs="Tahoma"/>
          <w:b/>
          <w:color w:val="1F497D"/>
          <w:sz w:val="21"/>
          <w:szCs w:val="21"/>
        </w:rPr>
      </w:pPr>
      <w:r w:rsidRPr="00902294">
        <w:rPr>
          <w:rFonts w:ascii="Tahoma" w:eastAsia="Calibri" w:hAnsi="Tahoma" w:cs="Tahoma"/>
          <w:b/>
          <w:color w:val="1F497D"/>
          <w:sz w:val="21"/>
          <w:szCs w:val="21"/>
        </w:rPr>
        <w:t>NITROGEN CYCLE</w:t>
      </w:r>
    </w:p>
    <w:p w14:paraId="06DAAED4" w14:textId="77777777" w:rsidR="00277042" w:rsidRPr="00902294" w:rsidRDefault="0027704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Process of Decomposition</w:t>
      </w:r>
    </w:p>
    <w:p w14:paraId="0E71ACFF"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 xml:space="preserve">The decomposers secrete enzymes onto their food source such as a </w:t>
      </w:r>
      <w:proofErr w:type="gramStart"/>
      <w:r w:rsidRPr="00902294">
        <w:rPr>
          <w:rFonts w:ascii="Tahoma" w:eastAsia="Calibri" w:hAnsi="Tahoma" w:cs="Tahoma"/>
          <w:color w:val="000000"/>
          <w:sz w:val="21"/>
          <w:szCs w:val="21"/>
        </w:rPr>
        <w:t>decaying dead organisms</w:t>
      </w:r>
      <w:proofErr w:type="gramEnd"/>
      <w:r w:rsidRPr="00902294">
        <w:rPr>
          <w:rFonts w:ascii="Tahoma" w:eastAsia="Calibri" w:hAnsi="Tahoma" w:cs="Tahoma"/>
          <w:color w:val="000000"/>
          <w:sz w:val="21"/>
          <w:szCs w:val="21"/>
        </w:rPr>
        <w:t xml:space="preserve">. These enzymes break down complex organic compounds (food) like carbohydrates into simple soluble inorganic Compounds. A lot of the chemical energy in the compounds Is lost as unstable heat energy. The decomposers only absorb a small amount of nutrients and energy for their use. The rest is released into the soil, air and water. When decomposers die, other decomposers feed on them, the nutrient </w:t>
      </w:r>
      <w:proofErr w:type="gramStart"/>
      <w:r w:rsidRPr="00902294">
        <w:rPr>
          <w:rFonts w:ascii="Tahoma" w:eastAsia="Calibri" w:hAnsi="Tahoma" w:cs="Tahoma"/>
          <w:color w:val="000000"/>
          <w:sz w:val="21"/>
          <w:szCs w:val="21"/>
        </w:rPr>
        <w:t>released  are</w:t>
      </w:r>
      <w:proofErr w:type="gramEnd"/>
      <w:r w:rsidRPr="00902294">
        <w:rPr>
          <w:rFonts w:ascii="Tahoma" w:eastAsia="Calibri" w:hAnsi="Tahoma" w:cs="Tahoma"/>
          <w:color w:val="000000"/>
          <w:sz w:val="21"/>
          <w:szCs w:val="21"/>
        </w:rPr>
        <w:t xml:space="preserve"> used by plants to manufacture their food. Products released during decomposition are gases such as carbon dioxide, hydrogen </w:t>
      </w:r>
      <w:proofErr w:type="spellStart"/>
      <w:r w:rsidRPr="00902294">
        <w:rPr>
          <w:rFonts w:ascii="Tahoma" w:eastAsia="Calibri" w:hAnsi="Tahoma" w:cs="Tahoma"/>
          <w:color w:val="000000"/>
          <w:sz w:val="21"/>
          <w:szCs w:val="21"/>
        </w:rPr>
        <w:t>sulphide</w:t>
      </w:r>
      <w:proofErr w:type="spellEnd"/>
      <w:r w:rsidRPr="00902294">
        <w:rPr>
          <w:rFonts w:ascii="Tahoma" w:eastAsia="Calibri" w:hAnsi="Tahoma" w:cs="Tahoma"/>
          <w:color w:val="000000"/>
          <w:sz w:val="21"/>
          <w:szCs w:val="21"/>
        </w:rPr>
        <w:t>, ammonia and water vapour. Others are heat energy and nutrients such as nitrates, sulphates, phosphate, ions, etc.</w:t>
      </w:r>
    </w:p>
    <w:p w14:paraId="3A066C08" w14:textId="77777777" w:rsidR="00277042" w:rsidRPr="00902294" w:rsidRDefault="00277042" w:rsidP="00D31C1F">
      <w:pPr>
        <w:rPr>
          <w:rFonts w:ascii="Tahoma" w:eastAsia="Calibri" w:hAnsi="Tahoma" w:cs="Tahoma"/>
          <w:color w:val="000000"/>
          <w:sz w:val="21"/>
          <w:szCs w:val="21"/>
        </w:rPr>
      </w:pPr>
    </w:p>
    <w:p w14:paraId="236B4DFE" w14:textId="77777777" w:rsidR="00277042" w:rsidRPr="00902294" w:rsidRDefault="0027704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Role of Decomposers</w:t>
      </w:r>
    </w:p>
    <w:p w14:paraId="669BD001" w14:textId="77777777" w:rsidR="00277042" w:rsidRPr="00902294" w:rsidRDefault="00277042" w:rsidP="00DD10C8">
      <w:pPr>
        <w:numPr>
          <w:ilvl w:val="3"/>
          <w:numId w:val="5"/>
        </w:numPr>
        <w:rPr>
          <w:rFonts w:ascii="Tahoma" w:eastAsia="Calibri" w:hAnsi="Tahoma" w:cs="Tahoma"/>
          <w:color w:val="000000"/>
          <w:sz w:val="21"/>
          <w:szCs w:val="21"/>
        </w:rPr>
      </w:pPr>
      <w:r w:rsidRPr="00902294">
        <w:rPr>
          <w:rFonts w:ascii="Tahoma" w:eastAsia="Calibri" w:hAnsi="Tahoma" w:cs="Tahoma"/>
          <w:color w:val="000000"/>
          <w:sz w:val="21"/>
          <w:szCs w:val="21"/>
        </w:rPr>
        <w:t>They enrich the soil with nutrients required for plant growth.</w:t>
      </w:r>
    </w:p>
    <w:p w14:paraId="0287A230" w14:textId="77777777" w:rsidR="00277042" w:rsidRPr="00902294" w:rsidRDefault="00277042" w:rsidP="00DD10C8">
      <w:pPr>
        <w:numPr>
          <w:ilvl w:val="0"/>
          <w:numId w:val="5"/>
        </w:numPr>
        <w:rPr>
          <w:rFonts w:ascii="Tahoma" w:eastAsia="Calibri" w:hAnsi="Tahoma" w:cs="Tahoma"/>
          <w:color w:val="000000"/>
          <w:sz w:val="21"/>
          <w:szCs w:val="21"/>
        </w:rPr>
      </w:pPr>
      <w:r w:rsidRPr="00902294">
        <w:rPr>
          <w:rFonts w:ascii="Tahoma" w:eastAsia="Calibri" w:hAnsi="Tahoma" w:cs="Tahoma"/>
          <w:color w:val="000000"/>
          <w:sz w:val="21"/>
          <w:szCs w:val="21"/>
        </w:rPr>
        <w:t>They contribute to environmental pollution.</w:t>
      </w:r>
    </w:p>
    <w:p w14:paraId="2865CD87" w14:textId="77777777" w:rsidR="00277042" w:rsidRPr="00902294" w:rsidRDefault="00277042" w:rsidP="00DD10C8">
      <w:pPr>
        <w:numPr>
          <w:ilvl w:val="0"/>
          <w:numId w:val="5"/>
        </w:numPr>
        <w:rPr>
          <w:rFonts w:ascii="Tahoma" w:eastAsia="Calibri" w:hAnsi="Tahoma" w:cs="Tahoma"/>
          <w:color w:val="000000"/>
          <w:sz w:val="21"/>
          <w:szCs w:val="21"/>
        </w:rPr>
      </w:pPr>
      <w:r w:rsidRPr="00902294">
        <w:rPr>
          <w:rFonts w:ascii="Tahoma" w:eastAsia="Calibri" w:hAnsi="Tahoma" w:cs="Tahoma"/>
          <w:color w:val="000000"/>
          <w:sz w:val="21"/>
          <w:szCs w:val="21"/>
        </w:rPr>
        <w:t>Decomposition is useful in the making of cheese and yoghurt.</w:t>
      </w:r>
    </w:p>
    <w:p w14:paraId="648A6F76" w14:textId="77777777" w:rsidR="00277042" w:rsidRPr="00902294" w:rsidRDefault="00277042" w:rsidP="00DD10C8">
      <w:pPr>
        <w:numPr>
          <w:ilvl w:val="0"/>
          <w:numId w:val="5"/>
        </w:numPr>
        <w:rPr>
          <w:rFonts w:ascii="Tahoma" w:eastAsia="Calibri" w:hAnsi="Tahoma" w:cs="Tahoma"/>
          <w:color w:val="000000"/>
          <w:sz w:val="21"/>
          <w:szCs w:val="21"/>
        </w:rPr>
      </w:pPr>
      <w:r w:rsidRPr="00902294">
        <w:rPr>
          <w:rFonts w:ascii="Tahoma" w:eastAsia="Calibri" w:hAnsi="Tahoma" w:cs="Tahoma"/>
          <w:color w:val="000000"/>
          <w:sz w:val="21"/>
          <w:szCs w:val="21"/>
        </w:rPr>
        <w:t>They allow the ecosystem to function by enabling the recycling of nutrients.</w:t>
      </w:r>
    </w:p>
    <w:p w14:paraId="2DE2F449" w14:textId="77777777" w:rsidR="00277042" w:rsidRPr="00902294" w:rsidRDefault="00277042" w:rsidP="00DD10C8">
      <w:pPr>
        <w:numPr>
          <w:ilvl w:val="0"/>
          <w:numId w:val="5"/>
        </w:numPr>
        <w:rPr>
          <w:rFonts w:ascii="Tahoma" w:eastAsia="Calibri" w:hAnsi="Tahoma" w:cs="Tahoma"/>
          <w:color w:val="000000"/>
          <w:sz w:val="21"/>
          <w:szCs w:val="21"/>
        </w:rPr>
      </w:pPr>
      <w:r w:rsidRPr="00902294">
        <w:rPr>
          <w:rFonts w:ascii="Tahoma" w:eastAsia="Calibri" w:hAnsi="Tahoma" w:cs="Tahoma"/>
          <w:color w:val="000000"/>
          <w:sz w:val="21"/>
          <w:szCs w:val="21"/>
        </w:rPr>
        <w:t>They also prevent an unsightly accumulation of remains and wastes of living organisms on earth surface.</w:t>
      </w:r>
    </w:p>
    <w:p w14:paraId="76C25601" w14:textId="77777777" w:rsidR="00277042" w:rsidRPr="00902294" w:rsidRDefault="00277042" w:rsidP="00D31C1F">
      <w:pPr>
        <w:rPr>
          <w:rFonts w:ascii="Tahoma" w:eastAsia="Calibri" w:hAnsi="Tahoma" w:cs="Tahoma"/>
          <w:color w:val="000000"/>
          <w:sz w:val="21"/>
          <w:szCs w:val="21"/>
        </w:rPr>
      </w:pPr>
    </w:p>
    <w:p w14:paraId="186A5B21" w14:textId="77777777" w:rsidR="001E566A" w:rsidRPr="00902294" w:rsidRDefault="001E566A" w:rsidP="00D31C1F">
      <w:pPr>
        <w:rPr>
          <w:rFonts w:ascii="Tahoma" w:eastAsia="Calibri" w:hAnsi="Tahoma" w:cs="Tahoma"/>
          <w:color w:val="000000"/>
          <w:sz w:val="21"/>
          <w:szCs w:val="21"/>
        </w:rPr>
      </w:pPr>
    </w:p>
    <w:p w14:paraId="4336B0B8" w14:textId="77777777" w:rsidR="00277042" w:rsidRPr="00902294" w:rsidRDefault="0027704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General Evaluation</w:t>
      </w:r>
    </w:p>
    <w:p w14:paraId="2426515F"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1. Write on the two types of decomposers.</w:t>
      </w:r>
    </w:p>
    <w:p w14:paraId="6D0C6AC6"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2.  State the roles of decomposers.</w:t>
      </w:r>
    </w:p>
    <w:p w14:paraId="10690FCA"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3. What is autotrophic nutrition?</w:t>
      </w:r>
    </w:p>
    <w:p w14:paraId="298F748D"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4. List the two modes of autotrophic nutrition.</w:t>
      </w:r>
    </w:p>
    <w:p w14:paraId="7F771997"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5. Differentiate between the two modes listed above.</w:t>
      </w:r>
    </w:p>
    <w:p w14:paraId="171DA3EE" w14:textId="77777777" w:rsidR="00277042" w:rsidRPr="00902294" w:rsidRDefault="00277042" w:rsidP="00D31C1F">
      <w:pPr>
        <w:rPr>
          <w:rFonts w:ascii="Tahoma" w:eastAsia="Calibri" w:hAnsi="Tahoma" w:cs="Tahoma"/>
          <w:color w:val="000000"/>
          <w:sz w:val="21"/>
          <w:szCs w:val="21"/>
        </w:rPr>
      </w:pPr>
    </w:p>
    <w:p w14:paraId="67268E7E" w14:textId="77777777" w:rsidR="0058617C" w:rsidRPr="00902294" w:rsidRDefault="00277042" w:rsidP="00D31C1F">
      <w:pPr>
        <w:rPr>
          <w:rFonts w:ascii="Tahoma" w:eastAsia="Calibri" w:hAnsi="Tahoma" w:cs="Tahoma"/>
          <w:color w:val="000000"/>
          <w:sz w:val="21"/>
          <w:szCs w:val="21"/>
        </w:rPr>
      </w:pPr>
      <w:r w:rsidRPr="00902294">
        <w:rPr>
          <w:rFonts w:ascii="Tahoma" w:eastAsia="Calibri" w:hAnsi="Tahoma" w:cs="Tahoma"/>
          <w:b/>
          <w:color w:val="000000"/>
          <w:sz w:val="21"/>
          <w:szCs w:val="21"/>
        </w:rPr>
        <w:t>Reading Assignment</w:t>
      </w:r>
    </w:p>
    <w:p w14:paraId="4D3557FB"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 xml:space="preserve">College Biology by </w:t>
      </w:r>
      <w:proofErr w:type="spellStart"/>
      <w:r w:rsidRPr="00902294">
        <w:rPr>
          <w:rFonts w:ascii="Tahoma" w:eastAsia="Calibri" w:hAnsi="Tahoma" w:cs="Tahoma"/>
          <w:color w:val="000000"/>
          <w:sz w:val="21"/>
          <w:szCs w:val="21"/>
        </w:rPr>
        <w:t>idodo</w:t>
      </w:r>
      <w:proofErr w:type="spellEnd"/>
      <w:r w:rsidRPr="00902294">
        <w:rPr>
          <w:rFonts w:ascii="Tahoma" w:eastAsia="Calibri" w:hAnsi="Tahoma" w:cs="Tahoma"/>
          <w:color w:val="000000"/>
          <w:sz w:val="21"/>
          <w:szCs w:val="21"/>
        </w:rPr>
        <w:t xml:space="preserve"> </w:t>
      </w:r>
      <w:proofErr w:type="spellStart"/>
      <w:r w:rsidRPr="00902294">
        <w:rPr>
          <w:rFonts w:ascii="Tahoma" w:eastAsia="Calibri" w:hAnsi="Tahoma" w:cs="Tahoma"/>
          <w:color w:val="000000"/>
          <w:sz w:val="21"/>
          <w:szCs w:val="21"/>
        </w:rPr>
        <w:t>Umeh</w:t>
      </w:r>
      <w:proofErr w:type="spellEnd"/>
      <w:r w:rsidRPr="00902294">
        <w:rPr>
          <w:rFonts w:ascii="Tahoma" w:eastAsia="Calibri" w:hAnsi="Tahoma" w:cs="Tahoma"/>
          <w:color w:val="000000"/>
          <w:sz w:val="21"/>
          <w:szCs w:val="21"/>
        </w:rPr>
        <w:t>. Chapter 23, page 556-558</w:t>
      </w:r>
    </w:p>
    <w:p w14:paraId="127D1AB8" w14:textId="77777777" w:rsidR="00277042" w:rsidRPr="00902294" w:rsidRDefault="00277042" w:rsidP="00D31C1F">
      <w:pPr>
        <w:rPr>
          <w:rFonts w:ascii="Tahoma" w:eastAsia="Calibri" w:hAnsi="Tahoma" w:cs="Tahoma"/>
          <w:color w:val="000000"/>
          <w:sz w:val="21"/>
          <w:szCs w:val="21"/>
        </w:rPr>
      </w:pPr>
    </w:p>
    <w:p w14:paraId="6476B2D9" w14:textId="77777777" w:rsidR="00277042" w:rsidRPr="00902294" w:rsidRDefault="0027704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WEEKEND ASSIGNMENT</w:t>
      </w:r>
    </w:p>
    <w:p w14:paraId="38B81CE7" w14:textId="77777777" w:rsidR="00277042" w:rsidRPr="00902294" w:rsidRDefault="00277042" w:rsidP="00D31C1F">
      <w:pPr>
        <w:pStyle w:val="ListParagraph"/>
        <w:numPr>
          <w:ilvl w:val="0"/>
          <w:numId w:val="6"/>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Legumes incorporate nitrogen gas into their proteins because (a). of the presence of </w:t>
      </w:r>
      <w:proofErr w:type="spellStart"/>
      <w:r w:rsidRPr="00902294">
        <w:rPr>
          <w:rFonts w:ascii="Tahoma" w:eastAsia="Calibri" w:hAnsi="Tahoma" w:cs="Tahoma"/>
          <w:i/>
          <w:color w:val="000000"/>
          <w:sz w:val="21"/>
          <w:szCs w:val="21"/>
        </w:rPr>
        <w:t>Azotobacter</w:t>
      </w:r>
      <w:proofErr w:type="spellEnd"/>
      <w:r w:rsidRPr="00902294">
        <w:rPr>
          <w:rFonts w:ascii="Tahoma" w:eastAsia="Calibri" w:hAnsi="Tahoma" w:cs="Tahoma"/>
          <w:color w:val="000000"/>
          <w:sz w:val="21"/>
          <w:szCs w:val="21"/>
        </w:rPr>
        <w:t xml:space="preserve"> in their roots (b) they posses root nodules containing </w:t>
      </w:r>
      <w:r w:rsidRPr="00902294">
        <w:rPr>
          <w:rFonts w:ascii="Tahoma" w:eastAsia="Calibri" w:hAnsi="Tahoma" w:cs="Tahoma"/>
          <w:i/>
          <w:color w:val="000000"/>
          <w:sz w:val="21"/>
          <w:szCs w:val="21"/>
        </w:rPr>
        <w:t>Rhizobium</w:t>
      </w:r>
      <w:r w:rsidRPr="00902294">
        <w:rPr>
          <w:rFonts w:ascii="Tahoma" w:eastAsia="Calibri" w:hAnsi="Tahoma" w:cs="Tahoma"/>
          <w:color w:val="000000"/>
          <w:sz w:val="21"/>
          <w:szCs w:val="21"/>
        </w:rPr>
        <w:t xml:space="preserve"> (c) they have a </w:t>
      </w:r>
      <w:proofErr w:type="gramStart"/>
      <w:r w:rsidRPr="00902294">
        <w:rPr>
          <w:rFonts w:ascii="Tahoma" w:eastAsia="Calibri" w:hAnsi="Tahoma" w:cs="Tahoma"/>
          <w:color w:val="000000"/>
          <w:sz w:val="21"/>
          <w:szCs w:val="21"/>
        </w:rPr>
        <w:t>well developed</w:t>
      </w:r>
      <w:proofErr w:type="gramEnd"/>
      <w:r w:rsidRPr="00902294">
        <w:rPr>
          <w:rFonts w:ascii="Tahoma" w:eastAsia="Calibri" w:hAnsi="Tahoma" w:cs="Tahoma"/>
          <w:color w:val="000000"/>
          <w:sz w:val="21"/>
          <w:szCs w:val="21"/>
        </w:rPr>
        <w:t xml:space="preserve"> root system (d) they are autotrophic.</w:t>
      </w:r>
    </w:p>
    <w:p w14:paraId="0A399D3E" w14:textId="77777777" w:rsidR="00277042" w:rsidRPr="00902294" w:rsidRDefault="00277042" w:rsidP="00D31C1F">
      <w:pPr>
        <w:pStyle w:val="ListParagraph"/>
        <w:numPr>
          <w:ilvl w:val="0"/>
          <w:numId w:val="6"/>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Thunderstorm can be beneficial to plants because (a) it kills the pest that attacks crops (b) it destroys some of the major crops (c) it adds nitrate to the soil (d) it makes rain water available to plants.</w:t>
      </w:r>
    </w:p>
    <w:p w14:paraId="5F520666" w14:textId="77777777" w:rsidR="00277042" w:rsidRPr="00902294" w:rsidRDefault="00277042" w:rsidP="00D31C1F">
      <w:pPr>
        <w:pStyle w:val="ListParagraph"/>
        <w:numPr>
          <w:ilvl w:val="0"/>
          <w:numId w:val="6"/>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Which of the following is responsible for the conversion of nitrites to </w:t>
      </w:r>
      <w:proofErr w:type="gramStart"/>
      <w:r w:rsidRPr="00902294">
        <w:rPr>
          <w:rFonts w:ascii="Tahoma" w:eastAsia="Calibri" w:hAnsi="Tahoma" w:cs="Tahoma"/>
          <w:color w:val="000000"/>
          <w:sz w:val="21"/>
          <w:szCs w:val="21"/>
        </w:rPr>
        <w:t>nitrates?(</w:t>
      </w:r>
      <w:proofErr w:type="gramEnd"/>
      <w:r w:rsidRPr="00902294">
        <w:rPr>
          <w:rFonts w:ascii="Tahoma" w:eastAsia="Calibri" w:hAnsi="Tahoma" w:cs="Tahoma"/>
          <w:color w:val="000000"/>
          <w:sz w:val="21"/>
          <w:szCs w:val="21"/>
        </w:rPr>
        <w:t>a) Denitrifying bacteria (b) Nitrifying bacteria (c) Lightening (d) Fungi.</w:t>
      </w:r>
    </w:p>
    <w:p w14:paraId="68CC5DB4" w14:textId="77777777" w:rsidR="00277042" w:rsidRPr="00902294" w:rsidRDefault="00277042" w:rsidP="00D31C1F">
      <w:pPr>
        <w:pStyle w:val="ListParagraph"/>
        <w:numPr>
          <w:ilvl w:val="0"/>
          <w:numId w:val="6"/>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Which of the </w:t>
      </w:r>
      <w:proofErr w:type="spellStart"/>
      <w:r w:rsidRPr="00902294">
        <w:rPr>
          <w:rFonts w:ascii="Tahoma" w:eastAsia="Calibri" w:hAnsi="Tahoma" w:cs="Tahoma"/>
          <w:color w:val="000000"/>
          <w:sz w:val="21"/>
          <w:szCs w:val="21"/>
        </w:rPr>
        <w:t>folloowing</w:t>
      </w:r>
      <w:proofErr w:type="spellEnd"/>
      <w:r w:rsidRPr="00902294">
        <w:rPr>
          <w:rFonts w:ascii="Tahoma" w:eastAsia="Calibri" w:hAnsi="Tahoma" w:cs="Tahoma"/>
          <w:color w:val="000000"/>
          <w:sz w:val="21"/>
          <w:szCs w:val="21"/>
        </w:rPr>
        <w:t xml:space="preserve"> is a nitrifying bacterium? (a) Nitrobacter (b) Rhizobium (c) </w:t>
      </w:r>
      <w:proofErr w:type="spellStart"/>
      <w:r w:rsidRPr="00902294">
        <w:rPr>
          <w:rFonts w:ascii="Tahoma" w:eastAsia="Calibri" w:hAnsi="Tahoma" w:cs="Tahoma"/>
          <w:color w:val="000000"/>
          <w:sz w:val="21"/>
          <w:szCs w:val="21"/>
        </w:rPr>
        <w:t>Azotobacter</w:t>
      </w:r>
      <w:proofErr w:type="spellEnd"/>
      <w:r w:rsidRPr="00902294">
        <w:rPr>
          <w:rFonts w:ascii="Tahoma" w:eastAsia="Calibri" w:hAnsi="Tahoma" w:cs="Tahoma"/>
          <w:color w:val="000000"/>
          <w:sz w:val="21"/>
          <w:szCs w:val="21"/>
        </w:rPr>
        <w:t xml:space="preserve"> (d) Nitrosomonas.</w:t>
      </w:r>
    </w:p>
    <w:p w14:paraId="0333BCC1" w14:textId="77777777" w:rsidR="00277042" w:rsidRPr="00902294" w:rsidRDefault="00277042" w:rsidP="00D31C1F">
      <w:pPr>
        <w:pStyle w:val="ListParagraph"/>
        <w:numPr>
          <w:ilvl w:val="0"/>
          <w:numId w:val="6"/>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Bacteria inhabiting legume root nodules and which add atmospheric nitrogen to the soil are referred to as (a) denitrifying bacteria (b) nitrifying bacteria (c) nitrogen-fixing bacteria (d) nitrogen putrefying bacteria.</w:t>
      </w:r>
    </w:p>
    <w:p w14:paraId="72DCDCFA" w14:textId="77777777" w:rsidR="00277042" w:rsidRPr="00902294" w:rsidRDefault="0027704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 xml:space="preserve">     THEORY</w:t>
      </w:r>
    </w:p>
    <w:p w14:paraId="1E164AC0" w14:textId="77777777" w:rsidR="00277042" w:rsidRPr="00902294" w:rsidRDefault="00277042" w:rsidP="00D31C1F">
      <w:pPr>
        <w:pStyle w:val="ListParagraph"/>
        <w:numPr>
          <w:ilvl w:val="3"/>
          <w:numId w:val="3"/>
        </w:numPr>
        <w:spacing w:after="0" w:line="240" w:lineRule="auto"/>
        <w:ind w:left="720"/>
        <w:rPr>
          <w:rFonts w:ascii="Tahoma" w:eastAsia="Calibri" w:hAnsi="Tahoma" w:cs="Tahoma"/>
          <w:color w:val="000000"/>
          <w:sz w:val="21"/>
          <w:szCs w:val="21"/>
        </w:rPr>
      </w:pPr>
      <w:r w:rsidRPr="00902294">
        <w:rPr>
          <w:rFonts w:ascii="Tahoma" w:eastAsia="Calibri" w:hAnsi="Tahoma" w:cs="Tahoma"/>
          <w:color w:val="000000"/>
          <w:sz w:val="21"/>
          <w:szCs w:val="21"/>
        </w:rPr>
        <w:t>Explain the types of nitrogen fixing mechanisms.</w:t>
      </w:r>
    </w:p>
    <w:p w14:paraId="583E6FC1" w14:textId="77777777" w:rsidR="00346065" w:rsidRPr="00902294" w:rsidRDefault="00317D0E" w:rsidP="00D31C1F">
      <w:pPr>
        <w:pStyle w:val="ListParagraph"/>
        <w:numPr>
          <w:ilvl w:val="3"/>
          <w:numId w:val="3"/>
        </w:numPr>
        <w:spacing w:after="0" w:line="240" w:lineRule="auto"/>
        <w:ind w:left="720"/>
        <w:rPr>
          <w:rFonts w:ascii="Tahoma" w:hAnsi="Tahoma" w:cs="Tahoma"/>
          <w:sz w:val="21"/>
          <w:szCs w:val="21"/>
        </w:rPr>
      </w:pPr>
      <w:r w:rsidRPr="00902294">
        <w:rPr>
          <w:rFonts w:ascii="Tahoma" w:eastAsia="Calibri" w:hAnsi="Tahoma" w:cs="Tahoma"/>
          <w:color w:val="000000"/>
          <w:sz w:val="21"/>
          <w:szCs w:val="21"/>
        </w:rPr>
        <w:t>Explain the following a. Nitrification b</w:t>
      </w:r>
      <w:r w:rsidR="00277042" w:rsidRPr="00902294">
        <w:rPr>
          <w:rFonts w:ascii="Tahoma" w:eastAsia="Calibri" w:hAnsi="Tahoma" w:cs="Tahoma"/>
          <w:color w:val="000000"/>
          <w:sz w:val="21"/>
          <w:szCs w:val="21"/>
        </w:rPr>
        <w:t xml:space="preserve">. Ammonification. </w:t>
      </w:r>
    </w:p>
    <w:p w14:paraId="6E522E4E" w14:textId="77777777" w:rsidR="00346065" w:rsidRPr="00902294" w:rsidRDefault="00346065" w:rsidP="00D31C1F">
      <w:pPr>
        <w:pStyle w:val="ListParagraph"/>
        <w:spacing w:after="0" w:line="240" w:lineRule="auto"/>
        <w:rPr>
          <w:rFonts w:ascii="Tahoma" w:eastAsia="Calibri" w:hAnsi="Tahoma" w:cs="Tahoma"/>
          <w:color w:val="000000"/>
          <w:sz w:val="21"/>
          <w:szCs w:val="21"/>
        </w:rPr>
      </w:pPr>
    </w:p>
    <w:p w14:paraId="61C75574" w14:textId="77777777" w:rsidR="0058617C" w:rsidRPr="00902294" w:rsidRDefault="00346065" w:rsidP="00D31C1F">
      <w:pPr>
        <w:pStyle w:val="ListParagraph"/>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lastRenderedPageBreak/>
        <w:t xml:space="preserve">                 </w:t>
      </w:r>
    </w:p>
    <w:p w14:paraId="37262B5E" w14:textId="77777777" w:rsidR="0058617C" w:rsidRPr="00902294" w:rsidRDefault="0058617C" w:rsidP="00D31C1F">
      <w:pPr>
        <w:pStyle w:val="ListParagraph"/>
        <w:spacing w:after="0" w:line="240" w:lineRule="auto"/>
        <w:rPr>
          <w:rFonts w:ascii="Tahoma" w:eastAsia="Calibri" w:hAnsi="Tahoma" w:cs="Tahoma"/>
          <w:color w:val="000000"/>
          <w:sz w:val="21"/>
          <w:szCs w:val="21"/>
        </w:rPr>
      </w:pPr>
    </w:p>
    <w:p w14:paraId="4E5A8206" w14:textId="77777777" w:rsidR="0058617C" w:rsidRPr="00902294" w:rsidRDefault="0058617C" w:rsidP="00D31C1F">
      <w:pPr>
        <w:pStyle w:val="ListParagraph"/>
        <w:spacing w:after="0" w:line="240" w:lineRule="auto"/>
        <w:rPr>
          <w:rFonts w:ascii="Tahoma" w:eastAsia="Calibri" w:hAnsi="Tahoma" w:cs="Tahoma"/>
          <w:color w:val="000000"/>
          <w:sz w:val="21"/>
          <w:szCs w:val="21"/>
        </w:rPr>
      </w:pPr>
    </w:p>
    <w:p w14:paraId="013B07F6" w14:textId="77777777" w:rsidR="0058617C" w:rsidRPr="00902294" w:rsidRDefault="0058617C" w:rsidP="00D31C1F">
      <w:pPr>
        <w:pStyle w:val="ListParagraph"/>
        <w:spacing w:after="0" w:line="240" w:lineRule="auto"/>
        <w:rPr>
          <w:rFonts w:ascii="Tahoma" w:eastAsia="Calibri" w:hAnsi="Tahoma" w:cs="Tahoma"/>
          <w:color w:val="000000"/>
          <w:sz w:val="21"/>
          <w:szCs w:val="21"/>
        </w:rPr>
      </w:pPr>
    </w:p>
    <w:p w14:paraId="50AD0B6F" w14:textId="77777777" w:rsidR="003A57F2" w:rsidRPr="00902294" w:rsidRDefault="003A57F2" w:rsidP="00D31C1F">
      <w:pPr>
        <w:pStyle w:val="ListParagraph"/>
        <w:spacing w:after="0" w:line="240" w:lineRule="auto"/>
        <w:rPr>
          <w:rFonts w:ascii="Tahoma" w:eastAsia="Calibri" w:hAnsi="Tahoma" w:cs="Tahoma"/>
          <w:color w:val="000000"/>
          <w:sz w:val="21"/>
          <w:szCs w:val="21"/>
        </w:rPr>
      </w:pPr>
    </w:p>
    <w:p w14:paraId="199C7B77" w14:textId="77777777" w:rsidR="003A57F2" w:rsidRPr="00902294" w:rsidRDefault="003A57F2" w:rsidP="00D31C1F">
      <w:pPr>
        <w:pStyle w:val="ListParagraph"/>
        <w:spacing w:after="0" w:line="240" w:lineRule="auto"/>
        <w:rPr>
          <w:rFonts w:ascii="Tahoma" w:eastAsia="Calibri" w:hAnsi="Tahoma" w:cs="Tahoma"/>
          <w:color w:val="000000"/>
          <w:sz w:val="21"/>
          <w:szCs w:val="21"/>
        </w:rPr>
      </w:pPr>
    </w:p>
    <w:p w14:paraId="233956E1" w14:textId="77777777" w:rsidR="003A57F2" w:rsidRPr="00902294" w:rsidRDefault="00C94B57" w:rsidP="00D31C1F">
      <w:pPr>
        <w:pStyle w:val="ListParagraph"/>
        <w:spacing w:after="0" w:line="240" w:lineRule="auto"/>
        <w:ind w:left="0"/>
        <w:rPr>
          <w:rFonts w:ascii="Tahoma" w:eastAsia="Calibri" w:hAnsi="Tahoma" w:cs="Tahoma"/>
          <w:color w:val="000000"/>
          <w:sz w:val="21"/>
          <w:szCs w:val="21"/>
        </w:rPr>
      </w:pPr>
      <w:r w:rsidRPr="00902294">
        <w:rPr>
          <w:rFonts w:ascii="Tahoma" w:eastAsia="Calibri" w:hAnsi="Tahoma" w:cs="Tahoma"/>
          <w:color w:val="000000"/>
          <w:sz w:val="21"/>
          <w:szCs w:val="21"/>
        </w:rPr>
        <w:t xml:space="preserve">                       </w:t>
      </w:r>
      <w:r w:rsidR="001572E3" w:rsidRPr="00902294">
        <w:rPr>
          <w:rFonts w:ascii="Tahoma" w:eastAsia="Calibri" w:hAnsi="Tahoma" w:cs="Tahoma"/>
          <w:color w:val="000000"/>
          <w:sz w:val="21"/>
          <w:szCs w:val="21"/>
        </w:rPr>
        <w:t xml:space="preserve">   </w:t>
      </w:r>
      <w:r w:rsidRPr="00902294">
        <w:rPr>
          <w:rFonts w:ascii="Tahoma" w:eastAsia="Calibri" w:hAnsi="Tahoma" w:cs="Tahoma"/>
          <w:color w:val="000000"/>
          <w:sz w:val="21"/>
          <w:szCs w:val="21"/>
        </w:rPr>
        <w:t xml:space="preserve"> </w:t>
      </w:r>
      <w:r w:rsidR="0058617C" w:rsidRPr="00902294">
        <w:rPr>
          <w:rFonts w:ascii="Tahoma" w:eastAsia="Calibri" w:hAnsi="Tahoma" w:cs="Tahoma"/>
          <w:color w:val="000000"/>
          <w:sz w:val="21"/>
          <w:szCs w:val="21"/>
        </w:rPr>
        <w:t xml:space="preserve"> </w:t>
      </w:r>
    </w:p>
    <w:p w14:paraId="69C6B6A0" w14:textId="77777777" w:rsidR="003A57F2" w:rsidRPr="00902294" w:rsidRDefault="003A57F2" w:rsidP="00D31C1F">
      <w:pPr>
        <w:pStyle w:val="ListParagraph"/>
        <w:spacing w:after="0" w:line="240" w:lineRule="auto"/>
        <w:ind w:left="0"/>
        <w:rPr>
          <w:rFonts w:ascii="Tahoma" w:eastAsia="Calibri" w:hAnsi="Tahoma" w:cs="Tahoma"/>
          <w:color w:val="000000"/>
          <w:sz w:val="21"/>
          <w:szCs w:val="21"/>
        </w:rPr>
      </w:pPr>
    </w:p>
    <w:p w14:paraId="0758FD82" w14:textId="77777777" w:rsidR="00277042" w:rsidRPr="00902294" w:rsidRDefault="003A57F2" w:rsidP="00D31C1F">
      <w:pPr>
        <w:pStyle w:val="ListParagraph"/>
        <w:spacing w:after="0" w:line="240" w:lineRule="auto"/>
        <w:ind w:left="0"/>
        <w:rPr>
          <w:rFonts w:ascii="Tahoma" w:hAnsi="Tahoma" w:cs="Tahoma"/>
          <w:sz w:val="21"/>
          <w:szCs w:val="21"/>
        </w:rPr>
      </w:pPr>
      <w:r w:rsidRPr="00902294">
        <w:rPr>
          <w:rFonts w:ascii="Tahoma" w:eastAsia="Calibri" w:hAnsi="Tahoma" w:cs="Tahoma"/>
          <w:color w:val="000000"/>
          <w:sz w:val="21"/>
          <w:szCs w:val="21"/>
        </w:rPr>
        <w:t xml:space="preserve">                             </w:t>
      </w:r>
      <w:r w:rsidR="00346065" w:rsidRPr="00902294">
        <w:rPr>
          <w:rFonts w:ascii="Tahoma" w:eastAsia="Calibri" w:hAnsi="Tahoma" w:cs="Tahoma"/>
          <w:color w:val="000000"/>
          <w:sz w:val="21"/>
          <w:szCs w:val="21"/>
        </w:rPr>
        <w:t xml:space="preserve"> </w:t>
      </w:r>
      <w:r w:rsidR="00277042" w:rsidRPr="00902294">
        <w:rPr>
          <w:rFonts w:ascii="Tahoma" w:hAnsi="Tahoma" w:cs="Tahoma"/>
          <w:b/>
          <w:color w:val="000000"/>
          <w:sz w:val="21"/>
          <w:szCs w:val="21"/>
        </w:rPr>
        <w:t>WEEK 6</w:t>
      </w:r>
      <w:r w:rsidR="00346065" w:rsidRPr="00902294">
        <w:rPr>
          <w:rFonts w:ascii="Tahoma" w:hAnsi="Tahoma" w:cs="Tahoma"/>
          <w:b/>
          <w:color w:val="000000"/>
          <w:sz w:val="21"/>
          <w:szCs w:val="21"/>
        </w:rPr>
        <w:t xml:space="preserve">                      </w:t>
      </w:r>
    </w:p>
    <w:p w14:paraId="7C020E7C" w14:textId="77777777" w:rsidR="001E566A" w:rsidRPr="00902294" w:rsidRDefault="009F4BB2" w:rsidP="00D31C1F">
      <w:pPr>
        <w:shd w:val="clear" w:color="auto" w:fill="B6DDE8"/>
        <w:rPr>
          <w:rFonts w:ascii="Tahoma" w:eastAsia="Calibri" w:hAnsi="Tahoma" w:cs="Tahoma"/>
          <w:b/>
          <w:color w:val="000000"/>
          <w:sz w:val="21"/>
          <w:szCs w:val="21"/>
        </w:rPr>
      </w:pPr>
      <w:r w:rsidRPr="00902294">
        <w:rPr>
          <w:rFonts w:ascii="Tahoma" w:eastAsia="Calibri" w:hAnsi="Tahoma" w:cs="Tahoma"/>
          <w:b/>
          <w:color w:val="000000"/>
          <w:sz w:val="21"/>
          <w:szCs w:val="21"/>
        </w:rPr>
        <w:t xml:space="preserve">            </w:t>
      </w:r>
      <w:r w:rsidR="00932850" w:rsidRPr="00902294">
        <w:rPr>
          <w:rFonts w:ascii="Tahoma" w:eastAsia="Calibri" w:hAnsi="Tahoma" w:cs="Tahoma"/>
          <w:b/>
          <w:color w:val="000000"/>
          <w:sz w:val="21"/>
          <w:szCs w:val="21"/>
        </w:rPr>
        <w:t xml:space="preserve"> </w:t>
      </w:r>
      <w:r w:rsidR="001572E3" w:rsidRPr="00902294">
        <w:rPr>
          <w:rFonts w:ascii="Tahoma" w:eastAsia="Calibri" w:hAnsi="Tahoma" w:cs="Tahoma"/>
          <w:b/>
          <w:color w:val="000000"/>
          <w:sz w:val="21"/>
          <w:szCs w:val="21"/>
        </w:rPr>
        <w:t xml:space="preserve">   </w:t>
      </w:r>
      <w:r w:rsidRPr="00902294">
        <w:rPr>
          <w:rFonts w:ascii="Tahoma" w:eastAsia="Calibri" w:hAnsi="Tahoma" w:cs="Tahoma"/>
          <w:b/>
          <w:color w:val="000000"/>
          <w:sz w:val="21"/>
          <w:szCs w:val="21"/>
        </w:rPr>
        <w:t xml:space="preserve"> </w:t>
      </w:r>
      <w:r w:rsidR="00932850" w:rsidRPr="00902294">
        <w:rPr>
          <w:rFonts w:ascii="Tahoma" w:eastAsia="Calibri" w:hAnsi="Tahoma" w:cs="Tahoma"/>
          <w:b/>
          <w:color w:val="000000"/>
          <w:sz w:val="21"/>
          <w:szCs w:val="21"/>
        </w:rPr>
        <w:t xml:space="preserve">ENVIRONMENTAL </w:t>
      </w:r>
      <w:r w:rsidR="001E566A" w:rsidRPr="00902294">
        <w:rPr>
          <w:rFonts w:ascii="Tahoma" w:eastAsia="Calibri" w:hAnsi="Tahoma" w:cs="Tahoma"/>
          <w:b/>
          <w:color w:val="000000"/>
          <w:sz w:val="21"/>
          <w:szCs w:val="21"/>
        </w:rPr>
        <w:t>POLLUTION</w:t>
      </w:r>
    </w:p>
    <w:p w14:paraId="75F295F7" w14:textId="77777777" w:rsidR="001E566A" w:rsidRPr="00902294" w:rsidRDefault="001E566A" w:rsidP="00D31C1F">
      <w:pPr>
        <w:jc w:val="center"/>
        <w:rPr>
          <w:rFonts w:ascii="Tahoma" w:hAnsi="Tahoma" w:cs="Tahoma"/>
          <w:b/>
          <w:sz w:val="21"/>
          <w:szCs w:val="21"/>
        </w:rPr>
      </w:pPr>
    </w:p>
    <w:p w14:paraId="76702CB9" w14:textId="77777777" w:rsidR="00C94B57" w:rsidRPr="00902294" w:rsidRDefault="003A57F2" w:rsidP="00D31C1F">
      <w:pPr>
        <w:rPr>
          <w:rFonts w:ascii="Tahoma" w:hAnsi="Tahoma" w:cs="Tahoma"/>
          <w:b/>
          <w:sz w:val="21"/>
          <w:szCs w:val="21"/>
        </w:rPr>
      </w:pPr>
      <w:r w:rsidRPr="00902294">
        <w:rPr>
          <w:rFonts w:ascii="Tahoma" w:hAnsi="Tahoma" w:cs="Tahoma"/>
          <w:b/>
          <w:sz w:val="21"/>
          <w:szCs w:val="21"/>
        </w:rPr>
        <w:t>CONTENT</w:t>
      </w:r>
      <w:r w:rsidR="009F4BB2" w:rsidRPr="00902294">
        <w:rPr>
          <w:rFonts w:ascii="Tahoma" w:hAnsi="Tahoma" w:cs="Tahoma"/>
          <w:b/>
          <w:sz w:val="21"/>
          <w:szCs w:val="21"/>
        </w:rPr>
        <w:t xml:space="preserve">    </w:t>
      </w:r>
    </w:p>
    <w:p w14:paraId="4870A91F" w14:textId="77777777" w:rsidR="00277042" w:rsidRPr="00902294" w:rsidRDefault="00277042" w:rsidP="00D31C1F">
      <w:pPr>
        <w:numPr>
          <w:ilvl w:val="0"/>
          <w:numId w:val="81"/>
        </w:numPr>
        <w:rPr>
          <w:rFonts w:ascii="Tahoma" w:hAnsi="Tahoma" w:cs="Tahoma"/>
          <w:sz w:val="21"/>
          <w:szCs w:val="21"/>
        </w:rPr>
      </w:pPr>
      <w:r w:rsidRPr="00902294">
        <w:rPr>
          <w:rFonts w:ascii="Tahoma" w:hAnsi="Tahoma" w:cs="Tahoma"/>
          <w:sz w:val="21"/>
          <w:szCs w:val="21"/>
        </w:rPr>
        <w:t>Definition of Pollution</w:t>
      </w:r>
    </w:p>
    <w:p w14:paraId="2514E41A" w14:textId="77777777" w:rsidR="00277042" w:rsidRPr="00902294" w:rsidRDefault="00277042" w:rsidP="00D31C1F">
      <w:pPr>
        <w:numPr>
          <w:ilvl w:val="0"/>
          <w:numId w:val="81"/>
        </w:numPr>
        <w:rPr>
          <w:rFonts w:ascii="Tahoma" w:hAnsi="Tahoma" w:cs="Tahoma"/>
          <w:sz w:val="21"/>
          <w:szCs w:val="21"/>
        </w:rPr>
      </w:pPr>
      <w:r w:rsidRPr="00902294">
        <w:rPr>
          <w:rFonts w:ascii="Tahoma" w:hAnsi="Tahoma" w:cs="Tahoma"/>
          <w:sz w:val="21"/>
          <w:szCs w:val="21"/>
        </w:rPr>
        <w:t xml:space="preserve">Air Pollution </w:t>
      </w:r>
    </w:p>
    <w:p w14:paraId="2D7F8B1E" w14:textId="77777777" w:rsidR="00277042" w:rsidRPr="00902294" w:rsidRDefault="00277042" w:rsidP="00D31C1F">
      <w:pPr>
        <w:numPr>
          <w:ilvl w:val="0"/>
          <w:numId w:val="81"/>
        </w:numPr>
        <w:rPr>
          <w:rFonts w:ascii="Tahoma" w:hAnsi="Tahoma" w:cs="Tahoma"/>
          <w:sz w:val="21"/>
          <w:szCs w:val="21"/>
        </w:rPr>
      </w:pPr>
      <w:r w:rsidRPr="00902294">
        <w:rPr>
          <w:rFonts w:ascii="Tahoma" w:hAnsi="Tahoma" w:cs="Tahoma"/>
          <w:sz w:val="21"/>
          <w:szCs w:val="21"/>
        </w:rPr>
        <w:t xml:space="preserve">Noise Pollution </w:t>
      </w:r>
    </w:p>
    <w:p w14:paraId="1108D74B" w14:textId="77777777" w:rsidR="00277042" w:rsidRPr="00902294" w:rsidRDefault="00277042" w:rsidP="00D31C1F">
      <w:pPr>
        <w:numPr>
          <w:ilvl w:val="0"/>
          <w:numId w:val="81"/>
        </w:numPr>
        <w:rPr>
          <w:rFonts w:ascii="Tahoma" w:hAnsi="Tahoma" w:cs="Tahoma"/>
          <w:sz w:val="21"/>
          <w:szCs w:val="21"/>
        </w:rPr>
      </w:pPr>
      <w:r w:rsidRPr="00902294">
        <w:rPr>
          <w:rFonts w:ascii="Tahoma" w:hAnsi="Tahoma" w:cs="Tahoma"/>
          <w:sz w:val="21"/>
          <w:szCs w:val="21"/>
        </w:rPr>
        <w:t xml:space="preserve">Land Pollution </w:t>
      </w:r>
    </w:p>
    <w:p w14:paraId="1B38001C" w14:textId="77777777" w:rsidR="00277042" w:rsidRPr="00902294" w:rsidRDefault="00277042" w:rsidP="00D31C1F">
      <w:pPr>
        <w:numPr>
          <w:ilvl w:val="0"/>
          <w:numId w:val="81"/>
        </w:numPr>
        <w:rPr>
          <w:rFonts w:ascii="Tahoma" w:hAnsi="Tahoma" w:cs="Tahoma"/>
          <w:sz w:val="21"/>
          <w:szCs w:val="21"/>
        </w:rPr>
      </w:pPr>
      <w:r w:rsidRPr="00902294">
        <w:rPr>
          <w:rFonts w:ascii="Tahoma" w:hAnsi="Tahoma" w:cs="Tahoma"/>
          <w:sz w:val="21"/>
          <w:szCs w:val="21"/>
        </w:rPr>
        <w:t xml:space="preserve">Water Pollution </w:t>
      </w:r>
    </w:p>
    <w:p w14:paraId="4E68FDEC" w14:textId="77777777" w:rsidR="00277042" w:rsidRPr="00902294" w:rsidRDefault="00277042" w:rsidP="00D31C1F">
      <w:pPr>
        <w:rPr>
          <w:rFonts w:ascii="Tahoma" w:hAnsi="Tahoma" w:cs="Tahoma"/>
          <w:sz w:val="21"/>
          <w:szCs w:val="21"/>
        </w:rPr>
      </w:pPr>
    </w:p>
    <w:p w14:paraId="2CE23914" w14:textId="77777777" w:rsidR="00C94B57" w:rsidRPr="00902294" w:rsidRDefault="00C94B57" w:rsidP="00D31C1F">
      <w:pPr>
        <w:rPr>
          <w:rFonts w:ascii="Tahoma" w:eastAsia="Calibri" w:hAnsi="Tahoma" w:cs="Tahoma"/>
          <w:b/>
          <w:color w:val="000000"/>
          <w:sz w:val="21"/>
          <w:szCs w:val="21"/>
        </w:rPr>
      </w:pPr>
    </w:p>
    <w:p w14:paraId="7DB46EC8" w14:textId="77777777" w:rsidR="00C94B57" w:rsidRPr="00902294" w:rsidRDefault="00C94B57" w:rsidP="00D31C1F">
      <w:pPr>
        <w:rPr>
          <w:rFonts w:ascii="Tahoma" w:eastAsia="Calibri" w:hAnsi="Tahoma" w:cs="Tahoma"/>
          <w:b/>
          <w:color w:val="000000"/>
          <w:sz w:val="21"/>
          <w:szCs w:val="21"/>
        </w:rPr>
      </w:pPr>
    </w:p>
    <w:p w14:paraId="0E0AE98B" w14:textId="77777777" w:rsidR="00C94B57" w:rsidRPr="00902294" w:rsidRDefault="00C94B57" w:rsidP="00D31C1F">
      <w:pPr>
        <w:rPr>
          <w:rFonts w:ascii="Tahoma" w:eastAsia="Calibri" w:hAnsi="Tahoma" w:cs="Tahoma"/>
          <w:b/>
          <w:color w:val="000000"/>
          <w:sz w:val="21"/>
          <w:szCs w:val="21"/>
        </w:rPr>
      </w:pPr>
    </w:p>
    <w:p w14:paraId="53AE28C6" w14:textId="77777777" w:rsidR="00277042" w:rsidRPr="00902294" w:rsidRDefault="0027704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POLLUTION</w:t>
      </w:r>
    </w:p>
    <w:p w14:paraId="5B5F255F" w14:textId="77777777" w:rsidR="00C94B57" w:rsidRPr="00902294" w:rsidRDefault="00C94B57" w:rsidP="00D31C1F">
      <w:pPr>
        <w:rPr>
          <w:rFonts w:ascii="Tahoma" w:eastAsia="Calibri" w:hAnsi="Tahoma" w:cs="Tahoma"/>
          <w:b/>
          <w:color w:val="000000"/>
          <w:sz w:val="21"/>
          <w:szCs w:val="21"/>
        </w:rPr>
      </w:pPr>
    </w:p>
    <w:p w14:paraId="6C298780"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b/>
          <w:color w:val="000000"/>
          <w:sz w:val="21"/>
          <w:szCs w:val="21"/>
        </w:rPr>
        <w:t>Definition</w:t>
      </w:r>
      <w:r w:rsidRPr="00902294">
        <w:rPr>
          <w:rFonts w:ascii="Tahoma" w:eastAsia="Calibri" w:hAnsi="Tahoma" w:cs="Tahoma"/>
          <w:color w:val="000000"/>
          <w:sz w:val="21"/>
          <w:szCs w:val="21"/>
        </w:rPr>
        <w:t>: Pollution is defined as the release of toxic or harmful substances into the environment by their natural forces or man and other animals to an extent that causes biological damage to man and his resources. In other words, pollution is the release of harmful substances into the environment, i.e., water, air and land in quantities or to the level that are harmful to man, animals and plants.</w:t>
      </w:r>
    </w:p>
    <w:p w14:paraId="1040191D" w14:textId="77777777" w:rsidR="00277042" w:rsidRPr="00902294" w:rsidRDefault="00932850" w:rsidP="00D31C1F">
      <w:pPr>
        <w:rPr>
          <w:rFonts w:ascii="Tahoma" w:eastAsia="Calibri" w:hAnsi="Tahoma" w:cs="Tahoma"/>
          <w:color w:val="000000"/>
          <w:sz w:val="21"/>
          <w:szCs w:val="21"/>
        </w:rPr>
      </w:pPr>
      <w:r w:rsidRPr="00902294">
        <w:rPr>
          <w:rFonts w:ascii="Tahoma" w:eastAsia="Calibri" w:hAnsi="Tahoma" w:cs="Tahoma"/>
          <w:color w:val="000000"/>
          <w:sz w:val="21"/>
          <w:szCs w:val="21"/>
        </w:rPr>
        <w:t xml:space="preserve"> </w:t>
      </w:r>
      <w:r w:rsidR="00277042" w:rsidRPr="00902294">
        <w:rPr>
          <w:rFonts w:ascii="Tahoma" w:eastAsia="Calibri" w:hAnsi="Tahoma" w:cs="Tahoma"/>
          <w:color w:val="000000"/>
          <w:sz w:val="21"/>
          <w:szCs w:val="21"/>
        </w:rPr>
        <w:t>The harmful substances that cause pollution in the environment are called pollutants.</w:t>
      </w:r>
    </w:p>
    <w:p w14:paraId="06101853" w14:textId="77777777" w:rsidR="006D0D22" w:rsidRPr="00902294" w:rsidRDefault="00277042" w:rsidP="00D31C1F">
      <w:pPr>
        <w:rPr>
          <w:rFonts w:ascii="Tahoma" w:eastAsia="Calibri" w:hAnsi="Tahoma" w:cs="Tahoma"/>
          <w:color w:val="000000"/>
          <w:sz w:val="21"/>
          <w:szCs w:val="21"/>
        </w:rPr>
      </w:pPr>
      <w:r w:rsidRPr="00902294">
        <w:rPr>
          <w:rFonts w:ascii="Tahoma" w:eastAsia="Calibri" w:hAnsi="Tahoma" w:cs="Tahoma"/>
          <w:color w:val="000000"/>
          <w:sz w:val="21"/>
          <w:szCs w:val="21"/>
        </w:rPr>
        <w:t>There are four main types of pollution. These are</w:t>
      </w:r>
    </w:p>
    <w:p w14:paraId="3281D0C4" w14:textId="77777777" w:rsidR="006D0D22" w:rsidRPr="00902294" w:rsidRDefault="00277042" w:rsidP="00D31C1F">
      <w:pPr>
        <w:rPr>
          <w:rFonts w:ascii="Tahoma" w:eastAsia="Calibri" w:hAnsi="Tahoma" w:cs="Tahoma"/>
          <w:b/>
          <w:color w:val="000000"/>
          <w:sz w:val="21"/>
          <w:szCs w:val="21"/>
        </w:rPr>
      </w:pPr>
      <w:r w:rsidRPr="00902294">
        <w:rPr>
          <w:rFonts w:ascii="Tahoma" w:eastAsia="Calibri" w:hAnsi="Tahoma" w:cs="Tahoma"/>
          <w:color w:val="000000"/>
          <w:sz w:val="21"/>
          <w:szCs w:val="21"/>
        </w:rPr>
        <w:t xml:space="preserve"> </w:t>
      </w:r>
      <w:r w:rsidRPr="00902294">
        <w:rPr>
          <w:rFonts w:ascii="Tahoma" w:eastAsia="Calibri" w:hAnsi="Tahoma" w:cs="Tahoma"/>
          <w:b/>
          <w:color w:val="000000"/>
          <w:sz w:val="21"/>
          <w:szCs w:val="21"/>
        </w:rPr>
        <w:t>(a)Air pollu</w:t>
      </w:r>
      <w:r w:rsidR="00932850" w:rsidRPr="00902294">
        <w:rPr>
          <w:rFonts w:ascii="Tahoma" w:eastAsia="Calibri" w:hAnsi="Tahoma" w:cs="Tahoma"/>
          <w:b/>
          <w:color w:val="000000"/>
          <w:sz w:val="21"/>
          <w:szCs w:val="21"/>
        </w:rPr>
        <w:t>tion</w:t>
      </w:r>
    </w:p>
    <w:p w14:paraId="3932B3EA" w14:textId="77777777" w:rsidR="006D0D22" w:rsidRPr="00902294" w:rsidRDefault="00932850"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 xml:space="preserve"> (b)Noise pollution</w:t>
      </w:r>
    </w:p>
    <w:p w14:paraId="692CE123" w14:textId="77777777" w:rsidR="006D0D22" w:rsidRPr="00902294" w:rsidRDefault="00932850"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 xml:space="preserve"> (c) Land </w:t>
      </w:r>
      <w:r w:rsidR="00277042" w:rsidRPr="00902294">
        <w:rPr>
          <w:rFonts w:ascii="Tahoma" w:eastAsia="Calibri" w:hAnsi="Tahoma" w:cs="Tahoma"/>
          <w:b/>
          <w:color w:val="000000"/>
          <w:sz w:val="21"/>
          <w:szCs w:val="21"/>
        </w:rPr>
        <w:t xml:space="preserve">pollution </w:t>
      </w:r>
    </w:p>
    <w:p w14:paraId="79C5E057" w14:textId="77777777" w:rsidR="00277042" w:rsidRPr="00902294" w:rsidRDefault="006D0D2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 xml:space="preserve"> </w:t>
      </w:r>
      <w:r w:rsidR="00277042" w:rsidRPr="00902294">
        <w:rPr>
          <w:rFonts w:ascii="Tahoma" w:eastAsia="Calibri" w:hAnsi="Tahoma" w:cs="Tahoma"/>
          <w:b/>
          <w:color w:val="000000"/>
          <w:sz w:val="21"/>
          <w:szCs w:val="21"/>
        </w:rPr>
        <w:t>(d) Water pollution</w:t>
      </w:r>
    </w:p>
    <w:p w14:paraId="373C67A3" w14:textId="77777777" w:rsidR="00277042" w:rsidRPr="00902294" w:rsidRDefault="00932850" w:rsidP="00D31C1F">
      <w:pPr>
        <w:tabs>
          <w:tab w:val="left" w:pos="7830"/>
        </w:tabs>
        <w:rPr>
          <w:rFonts w:ascii="Tahoma" w:hAnsi="Tahoma" w:cs="Tahoma"/>
          <w:sz w:val="21"/>
          <w:szCs w:val="21"/>
        </w:rPr>
      </w:pPr>
      <w:r w:rsidRPr="00902294">
        <w:rPr>
          <w:rFonts w:ascii="Tahoma" w:hAnsi="Tahoma" w:cs="Tahoma"/>
          <w:sz w:val="21"/>
          <w:szCs w:val="21"/>
        </w:rPr>
        <w:tab/>
      </w:r>
    </w:p>
    <w:p w14:paraId="23609FC6" w14:textId="77777777" w:rsidR="00277042" w:rsidRPr="00902294" w:rsidRDefault="00277042" w:rsidP="00D31C1F">
      <w:pPr>
        <w:rPr>
          <w:rFonts w:ascii="Tahoma" w:hAnsi="Tahoma" w:cs="Tahoma"/>
          <w:sz w:val="21"/>
          <w:szCs w:val="21"/>
        </w:rPr>
      </w:pPr>
    </w:p>
    <w:p w14:paraId="4CDE3450" w14:textId="77777777" w:rsidR="00C94B57" w:rsidRPr="00902294" w:rsidRDefault="00C94B57" w:rsidP="00D31C1F">
      <w:pPr>
        <w:rPr>
          <w:rFonts w:ascii="Tahoma" w:eastAsia="Calibri" w:hAnsi="Tahoma" w:cs="Tahoma"/>
          <w:b/>
          <w:color w:val="000000"/>
          <w:sz w:val="21"/>
          <w:szCs w:val="21"/>
        </w:rPr>
      </w:pPr>
    </w:p>
    <w:p w14:paraId="0389C28C" w14:textId="77777777" w:rsidR="00C94B57" w:rsidRPr="00902294" w:rsidRDefault="00C94B57" w:rsidP="00D31C1F">
      <w:pPr>
        <w:rPr>
          <w:rFonts w:ascii="Tahoma" w:eastAsia="Calibri" w:hAnsi="Tahoma" w:cs="Tahoma"/>
          <w:b/>
          <w:color w:val="000000"/>
          <w:sz w:val="21"/>
          <w:szCs w:val="21"/>
        </w:rPr>
      </w:pPr>
    </w:p>
    <w:p w14:paraId="56F93466" w14:textId="77777777" w:rsidR="00C94B57" w:rsidRPr="00902294" w:rsidRDefault="00C94B57" w:rsidP="00D31C1F">
      <w:pPr>
        <w:rPr>
          <w:rFonts w:ascii="Tahoma" w:eastAsia="Calibri" w:hAnsi="Tahoma" w:cs="Tahoma"/>
          <w:b/>
          <w:color w:val="000000"/>
          <w:sz w:val="21"/>
          <w:szCs w:val="21"/>
        </w:rPr>
      </w:pPr>
    </w:p>
    <w:p w14:paraId="315C0818" w14:textId="77777777" w:rsidR="00C94B57" w:rsidRPr="00902294" w:rsidRDefault="00C94B57" w:rsidP="00D31C1F">
      <w:pPr>
        <w:rPr>
          <w:rFonts w:ascii="Tahoma" w:eastAsia="Calibri" w:hAnsi="Tahoma" w:cs="Tahoma"/>
          <w:b/>
          <w:color w:val="000000"/>
          <w:sz w:val="21"/>
          <w:szCs w:val="21"/>
        </w:rPr>
      </w:pPr>
    </w:p>
    <w:p w14:paraId="32AF4ECC" w14:textId="77777777" w:rsidR="00C94B57" w:rsidRPr="00902294" w:rsidRDefault="00C94B57" w:rsidP="00D31C1F">
      <w:pPr>
        <w:rPr>
          <w:rFonts w:ascii="Tahoma" w:eastAsia="Calibri" w:hAnsi="Tahoma" w:cs="Tahoma"/>
          <w:b/>
          <w:color w:val="000000"/>
          <w:sz w:val="21"/>
          <w:szCs w:val="21"/>
        </w:rPr>
      </w:pPr>
    </w:p>
    <w:p w14:paraId="0A6EA5EE" w14:textId="77777777" w:rsidR="003A57F2" w:rsidRPr="00902294" w:rsidRDefault="003A57F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 xml:space="preserve">  </w:t>
      </w:r>
    </w:p>
    <w:p w14:paraId="51E04951" w14:textId="77777777" w:rsidR="003A57F2" w:rsidRPr="00902294" w:rsidRDefault="003A57F2" w:rsidP="00D31C1F">
      <w:pPr>
        <w:rPr>
          <w:rFonts w:ascii="Tahoma" w:eastAsia="Calibri" w:hAnsi="Tahoma" w:cs="Tahoma"/>
          <w:b/>
          <w:color w:val="000000"/>
          <w:sz w:val="21"/>
          <w:szCs w:val="21"/>
        </w:rPr>
      </w:pPr>
    </w:p>
    <w:p w14:paraId="24698890" w14:textId="77777777" w:rsidR="003A57F2" w:rsidRPr="00902294" w:rsidRDefault="003A57F2" w:rsidP="00D31C1F">
      <w:pPr>
        <w:rPr>
          <w:rFonts w:ascii="Tahoma" w:eastAsia="Calibri" w:hAnsi="Tahoma" w:cs="Tahoma"/>
          <w:b/>
          <w:color w:val="000000"/>
          <w:sz w:val="21"/>
          <w:szCs w:val="21"/>
        </w:rPr>
      </w:pPr>
    </w:p>
    <w:p w14:paraId="7FA8B182" w14:textId="77777777" w:rsidR="003A57F2" w:rsidRPr="00902294" w:rsidRDefault="003A57F2" w:rsidP="00D31C1F">
      <w:pPr>
        <w:rPr>
          <w:rFonts w:ascii="Tahoma" w:eastAsia="Calibri" w:hAnsi="Tahoma" w:cs="Tahoma"/>
          <w:b/>
          <w:color w:val="000000"/>
          <w:sz w:val="21"/>
          <w:szCs w:val="21"/>
        </w:rPr>
      </w:pPr>
    </w:p>
    <w:p w14:paraId="05AEC716" w14:textId="77777777" w:rsidR="003A57F2" w:rsidRPr="00902294" w:rsidRDefault="003A57F2" w:rsidP="00D31C1F">
      <w:pPr>
        <w:rPr>
          <w:rFonts w:ascii="Tahoma" w:eastAsia="Calibri" w:hAnsi="Tahoma" w:cs="Tahoma"/>
          <w:b/>
          <w:color w:val="000000"/>
          <w:sz w:val="21"/>
          <w:szCs w:val="21"/>
        </w:rPr>
      </w:pPr>
    </w:p>
    <w:p w14:paraId="1D18380A" w14:textId="77777777" w:rsidR="003A57F2" w:rsidRPr="00902294" w:rsidRDefault="003A57F2" w:rsidP="00D31C1F">
      <w:pPr>
        <w:rPr>
          <w:rFonts w:ascii="Tahoma" w:eastAsia="Calibri" w:hAnsi="Tahoma" w:cs="Tahoma"/>
          <w:b/>
          <w:color w:val="000000"/>
          <w:sz w:val="21"/>
          <w:szCs w:val="21"/>
        </w:rPr>
      </w:pPr>
    </w:p>
    <w:p w14:paraId="452A8F14" w14:textId="77777777" w:rsidR="003A57F2" w:rsidRPr="00902294" w:rsidRDefault="003A57F2" w:rsidP="00D31C1F">
      <w:pPr>
        <w:rPr>
          <w:rFonts w:ascii="Tahoma" w:eastAsia="Calibri" w:hAnsi="Tahoma" w:cs="Tahoma"/>
          <w:b/>
          <w:color w:val="000000"/>
          <w:sz w:val="21"/>
          <w:szCs w:val="21"/>
        </w:rPr>
      </w:pPr>
    </w:p>
    <w:p w14:paraId="0CBFDBFE" w14:textId="77777777" w:rsidR="00277042" w:rsidRPr="00902294" w:rsidRDefault="00277042" w:rsidP="00D31C1F">
      <w:pPr>
        <w:rPr>
          <w:rFonts w:ascii="Tahoma" w:hAnsi="Tahoma" w:cs="Tahoma"/>
          <w:b/>
          <w:sz w:val="21"/>
          <w:szCs w:val="21"/>
        </w:rPr>
      </w:pPr>
      <w:r w:rsidRPr="00902294">
        <w:rPr>
          <w:rFonts w:ascii="Tahoma" w:eastAsia="Calibri" w:hAnsi="Tahoma" w:cs="Tahoma"/>
          <w:b/>
          <w:color w:val="000000"/>
          <w:sz w:val="21"/>
          <w:szCs w:val="21"/>
        </w:rPr>
        <w:t xml:space="preserve">The major air pollutants, their sources, harmful effects and their control </w:t>
      </w:r>
    </w:p>
    <w:p w14:paraId="37675E10" w14:textId="77777777" w:rsidR="00277042" w:rsidRPr="00902294" w:rsidRDefault="00277042" w:rsidP="00D31C1F">
      <w:pPr>
        <w:rPr>
          <w:rFonts w:ascii="Tahoma" w:hAnsi="Tahoma" w:cs="Tahoma"/>
          <w:sz w:val="21"/>
          <w:szCs w:val="21"/>
        </w:rPr>
      </w:pPr>
    </w:p>
    <w:tbl>
      <w:tblPr>
        <w:tblW w:w="1020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00" w:firstRow="0" w:lastRow="0" w:firstColumn="0" w:lastColumn="0" w:noHBand="0" w:noVBand="1"/>
      </w:tblPr>
      <w:tblGrid>
        <w:gridCol w:w="1680"/>
        <w:gridCol w:w="3675"/>
        <w:gridCol w:w="4845"/>
      </w:tblGrid>
      <w:tr w:rsidR="00277042" w:rsidRPr="00902294" w14:paraId="0ED9262B" w14:textId="77777777">
        <w:tblPrEx>
          <w:tblCellMar>
            <w:top w:w="0" w:type="dxa"/>
            <w:left w:w="0" w:type="dxa"/>
            <w:bottom w:w="0" w:type="dxa"/>
            <w:right w:w="0" w:type="dxa"/>
          </w:tblCellMar>
        </w:tblPrEx>
        <w:trPr>
          <w:trHeight w:val="555"/>
        </w:trPr>
        <w:tc>
          <w:tcPr>
            <w:tcW w:w="1680" w:type="dxa"/>
          </w:tcPr>
          <w:p w14:paraId="13906DE6" w14:textId="77777777" w:rsidR="00277042" w:rsidRPr="00902294" w:rsidRDefault="00277042" w:rsidP="00D31C1F">
            <w:pPr>
              <w:spacing w:line="240" w:lineRule="auto"/>
              <w:rPr>
                <w:rFonts w:ascii="Tahoma" w:hAnsi="Tahoma" w:cs="Tahoma"/>
                <w:b/>
                <w:sz w:val="21"/>
                <w:szCs w:val="21"/>
              </w:rPr>
            </w:pPr>
            <w:r w:rsidRPr="00902294">
              <w:rPr>
                <w:rFonts w:ascii="Tahoma" w:hAnsi="Tahoma" w:cs="Tahoma"/>
                <w:b/>
                <w:sz w:val="21"/>
                <w:szCs w:val="21"/>
              </w:rPr>
              <w:t>Air Pollutants</w:t>
            </w:r>
          </w:p>
        </w:tc>
        <w:tc>
          <w:tcPr>
            <w:tcW w:w="3675" w:type="dxa"/>
          </w:tcPr>
          <w:p w14:paraId="26D4BB1E" w14:textId="77777777" w:rsidR="00277042" w:rsidRPr="00902294" w:rsidRDefault="00277042" w:rsidP="00D31C1F">
            <w:pPr>
              <w:spacing w:line="240" w:lineRule="auto"/>
              <w:jc w:val="center"/>
              <w:rPr>
                <w:rFonts w:ascii="Tahoma" w:hAnsi="Tahoma" w:cs="Tahoma"/>
                <w:b/>
                <w:sz w:val="21"/>
                <w:szCs w:val="21"/>
              </w:rPr>
            </w:pPr>
            <w:r w:rsidRPr="00902294">
              <w:rPr>
                <w:rFonts w:ascii="Tahoma" w:hAnsi="Tahoma" w:cs="Tahoma"/>
                <w:b/>
                <w:sz w:val="21"/>
                <w:szCs w:val="21"/>
              </w:rPr>
              <w:t>Sources</w:t>
            </w:r>
          </w:p>
        </w:tc>
        <w:tc>
          <w:tcPr>
            <w:tcW w:w="4845" w:type="dxa"/>
          </w:tcPr>
          <w:p w14:paraId="4A1B27F8" w14:textId="77777777" w:rsidR="00277042" w:rsidRPr="00902294" w:rsidRDefault="00277042" w:rsidP="00D31C1F">
            <w:pPr>
              <w:spacing w:line="240" w:lineRule="auto"/>
              <w:jc w:val="center"/>
              <w:rPr>
                <w:rFonts w:ascii="Tahoma" w:hAnsi="Tahoma" w:cs="Tahoma"/>
                <w:b/>
                <w:sz w:val="21"/>
                <w:szCs w:val="21"/>
              </w:rPr>
            </w:pPr>
            <w:r w:rsidRPr="00902294">
              <w:rPr>
                <w:rFonts w:ascii="Tahoma" w:hAnsi="Tahoma" w:cs="Tahoma"/>
                <w:b/>
                <w:sz w:val="21"/>
                <w:szCs w:val="21"/>
              </w:rPr>
              <w:t>Effects</w:t>
            </w:r>
          </w:p>
        </w:tc>
      </w:tr>
      <w:tr w:rsidR="00277042" w:rsidRPr="00902294" w14:paraId="6D18B3C0" w14:textId="77777777">
        <w:tblPrEx>
          <w:tblCellMar>
            <w:top w:w="0" w:type="dxa"/>
            <w:left w:w="0" w:type="dxa"/>
            <w:bottom w:w="0" w:type="dxa"/>
            <w:right w:w="0" w:type="dxa"/>
          </w:tblCellMar>
        </w:tblPrEx>
        <w:trPr>
          <w:trHeight w:val="996"/>
        </w:trPr>
        <w:tc>
          <w:tcPr>
            <w:tcW w:w="1680" w:type="dxa"/>
          </w:tcPr>
          <w:p w14:paraId="3B9A07A1"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lastRenderedPageBreak/>
              <w:t>Carbon monoxide</w:t>
            </w:r>
          </w:p>
          <w:p w14:paraId="1F237452" w14:textId="77777777" w:rsidR="00277042" w:rsidRPr="00902294" w:rsidRDefault="00277042" w:rsidP="00D31C1F">
            <w:pPr>
              <w:spacing w:line="240" w:lineRule="auto"/>
              <w:rPr>
                <w:rFonts w:ascii="Tahoma" w:hAnsi="Tahoma" w:cs="Tahoma"/>
                <w:sz w:val="21"/>
                <w:szCs w:val="21"/>
              </w:rPr>
            </w:pPr>
          </w:p>
        </w:tc>
        <w:tc>
          <w:tcPr>
            <w:tcW w:w="3675" w:type="dxa"/>
          </w:tcPr>
          <w:p w14:paraId="2E32368C" w14:textId="77777777" w:rsidR="00277042" w:rsidRPr="00902294" w:rsidRDefault="00277042" w:rsidP="00D31C1F">
            <w:pPr>
              <w:spacing w:line="240" w:lineRule="auto"/>
              <w:rPr>
                <w:rFonts w:ascii="Tahoma" w:hAnsi="Tahoma" w:cs="Tahoma"/>
                <w:sz w:val="21"/>
                <w:szCs w:val="21"/>
              </w:rPr>
            </w:pPr>
            <w:r w:rsidRPr="00902294">
              <w:rPr>
                <w:rFonts w:ascii="Tahoma" w:eastAsia="Calibri" w:hAnsi="Tahoma" w:cs="Tahoma"/>
                <w:color w:val="000000"/>
                <w:sz w:val="21"/>
                <w:szCs w:val="21"/>
              </w:rPr>
              <w:t>Burning of fuel in cars</w:t>
            </w:r>
          </w:p>
          <w:p w14:paraId="57635AA5" w14:textId="77777777" w:rsidR="00277042" w:rsidRPr="00902294" w:rsidRDefault="00277042" w:rsidP="00D31C1F">
            <w:pPr>
              <w:spacing w:line="240" w:lineRule="auto"/>
              <w:rPr>
                <w:rFonts w:ascii="Tahoma" w:hAnsi="Tahoma" w:cs="Tahoma"/>
                <w:sz w:val="21"/>
                <w:szCs w:val="21"/>
              </w:rPr>
            </w:pPr>
            <w:r w:rsidRPr="00902294">
              <w:rPr>
                <w:rFonts w:ascii="Tahoma" w:eastAsia="Calibri" w:hAnsi="Tahoma" w:cs="Tahoma"/>
                <w:color w:val="000000"/>
                <w:sz w:val="21"/>
                <w:szCs w:val="21"/>
              </w:rPr>
              <w:t>other combustion engines</w:t>
            </w:r>
          </w:p>
          <w:p w14:paraId="19995837" w14:textId="77777777" w:rsidR="00277042" w:rsidRPr="00902294" w:rsidRDefault="00277042" w:rsidP="00D31C1F">
            <w:pPr>
              <w:spacing w:line="240" w:lineRule="auto"/>
              <w:rPr>
                <w:rFonts w:ascii="Tahoma" w:hAnsi="Tahoma" w:cs="Tahoma"/>
                <w:sz w:val="21"/>
                <w:szCs w:val="21"/>
              </w:rPr>
            </w:pPr>
            <w:r w:rsidRPr="00902294">
              <w:rPr>
                <w:rFonts w:ascii="Tahoma" w:eastAsia="Calibri" w:hAnsi="Tahoma" w:cs="Tahoma"/>
                <w:color w:val="000000"/>
                <w:sz w:val="21"/>
                <w:szCs w:val="21"/>
              </w:rPr>
              <w:t xml:space="preserve">and some industrial </w:t>
            </w:r>
            <w:r w:rsidR="00D311C5" w:rsidRPr="00902294">
              <w:rPr>
                <w:rFonts w:ascii="Tahoma" w:eastAsia="Calibri" w:hAnsi="Tahoma" w:cs="Tahoma"/>
                <w:color w:val="000000"/>
                <w:sz w:val="21"/>
                <w:szCs w:val="21"/>
              </w:rPr>
              <w:t>processes</w:t>
            </w:r>
          </w:p>
        </w:tc>
        <w:tc>
          <w:tcPr>
            <w:tcW w:w="4845" w:type="dxa"/>
          </w:tcPr>
          <w:p w14:paraId="2AD9FB84" w14:textId="77777777" w:rsidR="00277042" w:rsidRPr="00902294" w:rsidRDefault="00277042" w:rsidP="00D31C1F">
            <w:pPr>
              <w:spacing w:line="240" w:lineRule="auto"/>
              <w:rPr>
                <w:rFonts w:ascii="Tahoma" w:hAnsi="Tahoma" w:cs="Tahoma"/>
                <w:sz w:val="21"/>
                <w:szCs w:val="21"/>
              </w:rPr>
            </w:pPr>
            <w:r w:rsidRPr="00902294">
              <w:rPr>
                <w:rFonts w:ascii="Tahoma" w:eastAsia="Calibri" w:hAnsi="Tahoma" w:cs="Tahoma"/>
                <w:color w:val="000000"/>
                <w:sz w:val="21"/>
                <w:szCs w:val="21"/>
              </w:rPr>
              <w:t xml:space="preserve">It causes suffocation because it </w:t>
            </w:r>
            <w:proofErr w:type="gramStart"/>
            <w:r w:rsidRPr="00902294">
              <w:rPr>
                <w:rFonts w:ascii="Tahoma" w:eastAsia="Calibri" w:hAnsi="Tahoma" w:cs="Tahoma"/>
                <w:color w:val="000000"/>
                <w:sz w:val="21"/>
                <w:szCs w:val="21"/>
              </w:rPr>
              <w:t>combine</w:t>
            </w:r>
            <w:proofErr w:type="gramEnd"/>
          </w:p>
          <w:p w14:paraId="0792C003" w14:textId="77777777" w:rsidR="00277042" w:rsidRPr="00902294" w:rsidRDefault="00D311C5" w:rsidP="00D31C1F">
            <w:pPr>
              <w:spacing w:line="240" w:lineRule="auto"/>
              <w:rPr>
                <w:rFonts w:ascii="Tahoma" w:hAnsi="Tahoma" w:cs="Tahoma"/>
                <w:sz w:val="21"/>
                <w:szCs w:val="21"/>
              </w:rPr>
            </w:pPr>
            <w:r w:rsidRPr="00902294">
              <w:rPr>
                <w:rFonts w:ascii="Tahoma" w:eastAsia="Calibri" w:hAnsi="Tahoma" w:cs="Tahoma"/>
                <w:color w:val="000000"/>
                <w:sz w:val="21"/>
                <w:szCs w:val="21"/>
              </w:rPr>
              <w:t xml:space="preserve">with </w:t>
            </w:r>
            <w:proofErr w:type="spellStart"/>
            <w:r w:rsidRPr="00902294">
              <w:rPr>
                <w:rFonts w:ascii="Tahoma" w:eastAsia="Calibri" w:hAnsi="Tahoma" w:cs="Tahoma"/>
                <w:color w:val="000000"/>
                <w:sz w:val="21"/>
                <w:szCs w:val="21"/>
              </w:rPr>
              <w:t>haemoglobin</w:t>
            </w:r>
            <w:proofErr w:type="spellEnd"/>
            <w:r w:rsidRPr="00902294">
              <w:rPr>
                <w:rFonts w:ascii="Tahoma" w:eastAsia="Calibri" w:hAnsi="Tahoma" w:cs="Tahoma"/>
                <w:color w:val="000000"/>
                <w:sz w:val="21"/>
                <w:szCs w:val="21"/>
              </w:rPr>
              <w:t xml:space="preserve"> and </w:t>
            </w:r>
            <w:r w:rsidR="00277042" w:rsidRPr="00902294">
              <w:rPr>
                <w:rFonts w:ascii="Tahoma" w:eastAsia="Calibri" w:hAnsi="Tahoma" w:cs="Tahoma"/>
                <w:color w:val="000000"/>
                <w:sz w:val="21"/>
                <w:szCs w:val="21"/>
              </w:rPr>
              <w:t xml:space="preserve">reduces its ability </w:t>
            </w:r>
          </w:p>
          <w:p w14:paraId="23DCEA64" w14:textId="77777777" w:rsidR="00277042" w:rsidRPr="00902294" w:rsidRDefault="00277042" w:rsidP="00D31C1F">
            <w:pPr>
              <w:spacing w:line="240" w:lineRule="auto"/>
              <w:rPr>
                <w:rFonts w:ascii="Tahoma" w:eastAsia="Calibri" w:hAnsi="Tahoma" w:cs="Tahoma"/>
                <w:color w:val="000000"/>
                <w:sz w:val="21"/>
                <w:szCs w:val="21"/>
              </w:rPr>
            </w:pPr>
            <w:r w:rsidRPr="00902294">
              <w:rPr>
                <w:rFonts w:ascii="Tahoma" w:eastAsia="Calibri" w:hAnsi="Tahoma" w:cs="Tahoma"/>
                <w:color w:val="000000"/>
                <w:sz w:val="21"/>
                <w:szCs w:val="21"/>
              </w:rPr>
              <w:t>to carry oxygen which results in death</w:t>
            </w:r>
          </w:p>
        </w:tc>
      </w:tr>
      <w:tr w:rsidR="00277042" w:rsidRPr="00902294" w14:paraId="20E192DE" w14:textId="77777777">
        <w:tblPrEx>
          <w:tblCellMar>
            <w:top w:w="0" w:type="dxa"/>
            <w:left w:w="0" w:type="dxa"/>
            <w:bottom w:w="0" w:type="dxa"/>
            <w:right w:w="0" w:type="dxa"/>
          </w:tblCellMar>
        </w:tblPrEx>
        <w:trPr>
          <w:trHeight w:val="1050"/>
        </w:trPr>
        <w:tc>
          <w:tcPr>
            <w:tcW w:w="1680" w:type="dxa"/>
          </w:tcPr>
          <w:p w14:paraId="67B4BA25"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Sulphur dioxide</w:t>
            </w:r>
          </w:p>
          <w:p w14:paraId="1B55FEC7" w14:textId="77777777" w:rsidR="00277042" w:rsidRPr="00902294" w:rsidRDefault="00277042" w:rsidP="00D31C1F">
            <w:pPr>
              <w:spacing w:line="240" w:lineRule="auto"/>
              <w:rPr>
                <w:rFonts w:ascii="Tahoma" w:hAnsi="Tahoma" w:cs="Tahoma"/>
                <w:sz w:val="21"/>
                <w:szCs w:val="21"/>
              </w:rPr>
            </w:pPr>
          </w:p>
          <w:p w14:paraId="4D1BC9E5" w14:textId="77777777" w:rsidR="00277042" w:rsidRPr="00902294" w:rsidRDefault="00277042" w:rsidP="00D31C1F">
            <w:pPr>
              <w:spacing w:line="240" w:lineRule="auto"/>
              <w:rPr>
                <w:rFonts w:ascii="Tahoma" w:hAnsi="Tahoma" w:cs="Tahoma"/>
                <w:sz w:val="21"/>
                <w:szCs w:val="21"/>
              </w:rPr>
            </w:pPr>
          </w:p>
        </w:tc>
        <w:tc>
          <w:tcPr>
            <w:tcW w:w="3675" w:type="dxa"/>
          </w:tcPr>
          <w:p w14:paraId="3E1D3979" w14:textId="77777777" w:rsidR="00277042" w:rsidRPr="00902294" w:rsidRDefault="00277042" w:rsidP="00D31C1F">
            <w:pPr>
              <w:spacing w:line="240" w:lineRule="auto"/>
              <w:rPr>
                <w:rFonts w:ascii="Tahoma" w:hAnsi="Tahoma" w:cs="Tahoma"/>
                <w:sz w:val="21"/>
                <w:szCs w:val="21"/>
              </w:rPr>
            </w:pPr>
            <w:r w:rsidRPr="00902294">
              <w:rPr>
                <w:rFonts w:ascii="Tahoma" w:eastAsia="Calibri" w:hAnsi="Tahoma" w:cs="Tahoma"/>
                <w:color w:val="000000"/>
                <w:sz w:val="21"/>
                <w:szCs w:val="21"/>
              </w:rPr>
              <w:t>Burning from vehicle's exhaust,</w:t>
            </w:r>
          </w:p>
          <w:p w14:paraId="0232A44A" w14:textId="77777777" w:rsidR="00277042" w:rsidRPr="00902294" w:rsidRDefault="00277042" w:rsidP="00D31C1F">
            <w:pPr>
              <w:spacing w:line="240" w:lineRule="auto"/>
              <w:rPr>
                <w:rFonts w:ascii="Tahoma" w:hAnsi="Tahoma" w:cs="Tahoma"/>
                <w:sz w:val="21"/>
                <w:szCs w:val="21"/>
              </w:rPr>
            </w:pPr>
            <w:r w:rsidRPr="00902294">
              <w:rPr>
                <w:rFonts w:ascii="Tahoma" w:eastAsia="Calibri" w:hAnsi="Tahoma" w:cs="Tahoma"/>
                <w:color w:val="000000"/>
                <w:sz w:val="21"/>
                <w:szCs w:val="21"/>
              </w:rPr>
              <w:t>coal mining and cement factory</w:t>
            </w:r>
          </w:p>
          <w:p w14:paraId="6BD54960" w14:textId="77777777" w:rsidR="00277042" w:rsidRPr="00902294" w:rsidRDefault="00277042" w:rsidP="00D31C1F">
            <w:pPr>
              <w:spacing w:line="240" w:lineRule="auto"/>
              <w:rPr>
                <w:rFonts w:ascii="Tahoma" w:eastAsia="Calibri" w:hAnsi="Tahoma" w:cs="Tahoma"/>
                <w:color w:val="000000"/>
                <w:sz w:val="21"/>
                <w:szCs w:val="21"/>
              </w:rPr>
            </w:pPr>
          </w:p>
        </w:tc>
        <w:tc>
          <w:tcPr>
            <w:tcW w:w="4845" w:type="dxa"/>
          </w:tcPr>
          <w:p w14:paraId="706CE54E" w14:textId="77777777" w:rsidR="00277042" w:rsidRPr="00902294" w:rsidRDefault="00277042" w:rsidP="00D31C1F">
            <w:pPr>
              <w:spacing w:line="240" w:lineRule="auto"/>
              <w:rPr>
                <w:rFonts w:ascii="Tahoma" w:hAnsi="Tahoma" w:cs="Tahoma"/>
                <w:sz w:val="21"/>
                <w:szCs w:val="21"/>
              </w:rPr>
            </w:pPr>
            <w:r w:rsidRPr="00902294">
              <w:rPr>
                <w:rFonts w:ascii="Tahoma" w:eastAsia="Calibri" w:hAnsi="Tahoma" w:cs="Tahoma"/>
                <w:color w:val="000000"/>
                <w:sz w:val="21"/>
                <w:szCs w:val="21"/>
              </w:rPr>
              <w:t>It causes impaired health such as the</w:t>
            </w:r>
          </w:p>
          <w:p w14:paraId="1CA5D4CE" w14:textId="77777777" w:rsidR="00277042" w:rsidRPr="00902294" w:rsidRDefault="00277042" w:rsidP="00D31C1F">
            <w:pPr>
              <w:spacing w:line="240" w:lineRule="auto"/>
              <w:rPr>
                <w:rFonts w:ascii="Tahoma" w:eastAsia="Calibri" w:hAnsi="Tahoma" w:cs="Tahoma"/>
                <w:color w:val="000000"/>
                <w:sz w:val="21"/>
                <w:szCs w:val="21"/>
              </w:rPr>
            </w:pPr>
            <w:r w:rsidRPr="00902294">
              <w:rPr>
                <w:rFonts w:ascii="Tahoma" w:eastAsia="Calibri" w:hAnsi="Tahoma" w:cs="Tahoma"/>
                <w:color w:val="000000"/>
                <w:sz w:val="21"/>
                <w:szCs w:val="21"/>
              </w:rPr>
              <w:t>irritation of eyes, lungs and other respiratory tract diseases. It can cause acid rain.</w:t>
            </w:r>
          </w:p>
        </w:tc>
      </w:tr>
      <w:tr w:rsidR="00277042" w:rsidRPr="00902294" w14:paraId="03DF61E9" w14:textId="77777777">
        <w:tblPrEx>
          <w:tblCellMar>
            <w:top w:w="0" w:type="dxa"/>
            <w:left w:w="0" w:type="dxa"/>
            <w:bottom w:w="0" w:type="dxa"/>
            <w:right w:w="0" w:type="dxa"/>
          </w:tblCellMar>
        </w:tblPrEx>
        <w:trPr>
          <w:trHeight w:val="975"/>
        </w:trPr>
        <w:tc>
          <w:tcPr>
            <w:tcW w:w="1680" w:type="dxa"/>
          </w:tcPr>
          <w:p w14:paraId="08CC12B0" w14:textId="77777777" w:rsidR="00277042" w:rsidRPr="00902294" w:rsidRDefault="00277042" w:rsidP="00D31C1F">
            <w:pPr>
              <w:spacing w:line="240" w:lineRule="auto"/>
              <w:rPr>
                <w:rFonts w:ascii="Tahoma" w:hAnsi="Tahoma" w:cs="Tahoma"/>
                <w:sz w:val="21"/>
                <w:szCs w:val="21"/>
              </w:rPr>
            </w:pPr>
          </w:p>
          <w:p w14:paraId="17F59AB8"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Nitrogen oxides</w:t>
            </w:r>
          </w:p>
          <w:p w14:paraId="443D41D6" w14:textId="77777777" w:rsidR="00277042" w:rsidRPr="00902294" w:rsidRDefault="00277042" w:rsidP="00D31C1F">
            <w:pPr>
              <w:spacing w:line="240" w:lineRule="auto"/>
              <w:rPr>
                <w:rFonts w:ascii="Tahoma" w:hAnsi="Tahoma" w:cs="Tahoma"/>
                <w:sz w:val="21"/>
                <w:szCs w:val="21"/>
              </w:rPr>
            </w:pPr>
          </w:p>
        </w:tc>
        <w:tc>
          <w:tcPr>
            <w:tcW w:w="3675" w:type="dxa"/>
          </w:tcPr>
          <w:p w14:paraId="7D138308" w14:textId="77777777" w:rsidR="00277042" w:rsidRPr="00902294" w:rsidRDefault="00D311C5" w:rsidP="00D31C1F">
            <w:pPr>
              <w:spacing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 </w:t>
            </w:r>
            <w:r w:rsidR="00277042" w:rsidRPr="00902294">
              <w:rPr>
                <w:rFonts w:ascii="Tahoma" w:eastAsia="Calibri" w:hAnsi="Tahoma" w:cs="Tahoma"/>
                <w:color w:val="000000"/>
                <w:sz w:val="21"/>
                <w:szCs w:val="21"/>
              </w:rPr>
              <w:t xml:space="preserve">Electrical discharge in air and </w:t>
            </w:r>
            <w:r w:rsidRPr="00902294">
              <w:rPr>
                <w:rFonts w:ascii="Tahoma" w:eastAsia="Calibri" w:hAnsi="Tahoma" w:cs="Tahoma"/>
                <w:color w:val="000000"/>
                <w:sz w:val="21"/>
                <w:szCs w:val="21"/>
              </w:rPr>
              <w:t xml:space="preserve">   </w:t>
            </w:r>
          </w:p>
          <w:p w14:paraId="7096D75E" w14:textId="77777777" w:rsidR="00277042" w:rsidRPr="00902294" w:rsidRDefault="00D311C5" w:rsidP="00D31C1F">
            <w:pPr>
              <w:spacing w:line="240" w:lineRule="auto"/>
              <w:rPr>
                <w:rFonts w:ascii="Tahoma" w:hAnsi="Tahoma" w:cs="Tahoma"/>
                <w:sz w:val="21"/>
                <w:szCs w:val="21"/>
              </w:rPr>
            </w:pPr>
            <w:r w:rsidRPr="00902294">
              <w:rPr>
                <w:rFonts w:ascii="Tahoma" w:hAnsi="Tahoma" w:cs="Tahoma"/>
                <w:sz w:val="21"/>
                <w:szCs w:val="21"/>
              </w:rPr>
              <w:t xml:space="preserve"> </w:t>
            </w:r>
            <w:r w:rsidRPr="00902294">
              <w:rPr>
                <w:rFonts w:ascii="Tahoma" w:eastAsia="Calibri" w:hAnsi="Tahoma" w:cs="Tahoma"/>
                <w:color w:val="000000"/>
                <w:sz w:val="21"/>
                <w:szCs w:val="21"/>
              </w:rPr>
              <w:t>Industrial processes</w:t>
            </w:r>
          </w:p>
          <w:p w14:paraId="65D12EF3" w14:textId="77777777" w:rsidR="00277042" w:rsidRPr="00902294" w:rsidRDefault="00277042" w:rsidP="00D31C1F">
            <w:pPr>
              <w:spacing w:line="240" w:lineRule="auto"/>
              <w:rPr>
                <w:rFonts w:ascii="Tahoma" w:eastAsia="Calibri" w:hAnsi="Tahoma" w:cs="Tahoma"/>
                <w:color w:val="000000"/>
                <w:sz w:val="21"/>
                <w:szCs w:val="21"/>
              </w:rPr>
            </w:pPr>
          </w:p>
        </w:tc>
        <w:tc>
          <w:tcPr>
            <w:tcW w:w="4845" w:type="dxa"/>
          </w:tcPr>
          <w:p w14:paraId="25031F95" w14:textId="77777777" w:rsidR="00277042" w:rsidRPr="00902294" w:rsidRDefault="00277042" w:rsidP="00D31C1F">
            <w:pPr>
              <w:spacing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It forms nitric acid with water in air form acid rain which corrodes metallic objects. It irritates the skin and respiratory system. </w:t>
            </w:r>
          </w:p>
        </w:tc>
      </w:tr>
      <w:tr w:rsidR="00277042" w:rsidRPr="00902294" w14:paraId="1F732653" w14:textId="77777777">
        <w:tblPrEx>
          <w:tblCellMar>
            <w:top w:w="0" w:type="dxa"/>
            <w:left w:w="0" w:type="dxa"/>
            <w:bottom w:w="0" w:type="dxa"/>
            <w:right w:w="0" w:type="dxa"/>
          </w:tblCellMar>
        </w:tblPrEx>
        <w:trPr>
          <w:trHeight w:val="1440"/>
        </w:trPr>
        <w:tc>
          <w:tcPr>
            <w:tcW w:w="1680" w:type="dxa"/>
          </w:tcPr>
          <w:p w14:paraId="2BBBE5C3" w14:textId="77777777" w:rsidR="00277042" w:rsidRPr="00902294" w:rsidRDefault="00277042" w:rsidP="00D31C1F">
            <w:pPr>
              <w:spacing w:line="240" w:lineRule="auto"/>
              <w:rPr>
                <w:rFonts w:ascii="Tahoma" w:hAnsi="Tahoma" w:cs="Tahoma"/>
                <w:sz w:val="21"/>
                <w:szCs w:val="21"/>
              </w:rPr>
            </w:pPr>
          </w:p>
          <w:p w14:paraId="626A3391"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Smoke and </w:t>
            </w:r>
            <w:proofErr w:type="spellStart"/>
            <w:r w:rsidRPr="00902294">
              <w:rPr>
                <w:rFonts w:ascii="Tahoma" w:hAnsi="Tahoma" w:cs="Tahoma"/>
                <w:sz w:val="21"/>
                <w:szCs w:val="21"/>
              </w:rPr>
              <w:t>soots</w:t>
            </w:r>
            <w:proofErr w:type="spellEnd"/>
          </w:p>
          <w:p w14:paraId="1F4937B1" w14:textId="77777777" w:rsidR="00277042" w:rsidRPr="00902294" w:rsidRDefault="00277042" w:rsidP="00D31C1F">
            <w:pPr>
              <w:spacing w:line="240" w:lineRule="auto"/>
              <w:rPr>
                <w:rFonts w:ascii="Tahoma" w:hAnsi="Tahoma" w:cs="Tahoma"/>
                <w:sz w:val="21"/>
                <w:szCs w:val="21"/>
              </w:rPr>
            </w:pPr>
          </w:p>
          <w:p w14:paraId="56EA37FF" w14:textId="77777777" w:rsidR="00277042" w:rsidRPr="00902294" w:rsidRDefault="00277042" w:rsidP="00D31C1F">
            <w:pPr>
              <w:spacing w:line="240" w:lineRule="auto"/>
              <w:rPr>
                <w:rFonts w:ascii="Tahoma" w:hAnsi="Tahoma" w:cs="Tahoma"/>
                <w:sz w:val="21"/>
                <w:szCs w:val="21"/>
              </w:rPr>
            </w:pPr>
          </w:p>
        </w:tc>
        <w:tc>
          <w:tcPr>
            <w:tcW w:w="3675" w:type="dxa"/>
          </w:tcPr>
          <w:p w14:paraId="72732267"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Burning of substances from industries, machines and coal into the air.</w:t>
            </w:r>
          </w:p>
          <w:p w14:paraId="45FBB16B" w14:textId="77777777" w:rsidR="00277042" w:rsidRPr="00902294" w:rsidRDefault="00277042" w:rsidP="00D31C1F">
            <w:pPr>
              <w:spacing w:line="240" w:lineRule="auto"/>
              <w:rPr>
                <w:rFonts w:ascii="Tahoma" w:hAnsi="Tahoma" w:cs="Tahoma"/>
                <w:sz w:val="21"/>
                <w:szCs w:val="21"/>
              </w:rPr>
            </w:pPr>
          </w:p>
          <w:p w14:paraId="63D23434" w14:textId="77777777" w:rsidR="00277042" w:rsidRPr="00902294" w:rsidRDefault="00277042" w:rsidP="00D31C1F">
            <w:pPr>
              <w:spacing w:line="240" w:lineRule="auto"/>
              <w:rPr>
                <w:rFonts w:ascii="Tahoma" w:eastAsia="Calibri" w:hAnsi="Tahoma" w:cs="Tahoma"/>
                <w:color w:val="000000"/>
                <w:sz w:val="21"/>
                <w:szCs w:val="21"/>
              </w:rPr>
            </w:pPr>
          </w:p>
        </w:tc>
        <w:tc>
          <w:tcPr>
            <w:tcW w:w="4845" w:type="dxa"/>
          </w:tcPr>
          <w:p w14:paraId="1229A308" w14:textId="77777777" w:rsidR="00277042" w:rsidRPr="00902294" w:rsidRDefault="00277042" w:rsidP="00D31C1F">
            <w:pPr>
              <w:spacing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Particles can damage lungs and cause discomfort. Soot can cover the leaves of plant thereby reducing photosynthesis. Smoke reduces visibility. </w:t>
            </w:r>
            <w:r w:rsidR="00C14EAF" w:rsidRPr="00902294">
              <w:rPr>
                <w:rFonts w:ascii="Tahoma" w:eastAsia="Calibri" w:hAnsi="Tahoma" w:cs="Tahoma"/>
                <w:color w:val="000000"/>
                <w:sz w:val="21"/>
                <w:szCs w:val="21"/>
              </w:rPr>
              <w:t>It</w:t>
            </w:r>
            <w:r w:rsidRPr="00902294">
              <w:rPr>
                <w:rFonts w:ascii="Tahoma" w:eastAsia="Calibri" w:hAnsi="Tahoma" w:cs="Tahoma"/>
                <w:color w:val="000000"/>
                <w:sz w:val="21"/>
                <w:szCs w:val="21"/>
              </w:rPr>
              <w:t xml:space="preserve"> makes buildings black.</w:t>
            </w:r>
          </w:p>
          <w:p w14:paraId="62603236" w14:textId="77777777" w:rsidR="00277042" w:rsidRPr="00902294" w:rsidRDefault="00277042" w:rsidP="00D31C1F">
            <w:pPr>
              <w:spacing w:line="240" w:lineRule="auto"/>
              <w:rPr>
                <w:rFonts w:ascii="Tahoma" w:eastAsia="Calibri" w:hAnsi="Tahoma" w:cs="Tahoma"/>
                <w:color w:val="000000"/>
                <w:sz w:val="21"/>
                <w:szCs w:val="21"/>
              </w:rPr>
            </w:pPr>
          </w:p>
        </w:tc>
      </w:tr>
      <w:tr w:rsidR="00277042" w:rsidRPr="00902294" w14:paraId="462B53BB" w14:textId="77777777">
        <w:tblPrEx>
          <w:tblCellMar>
            <w:top w:w="0" w:type="dxa"/>
            <w:left w:w="0" w:type="dxa"/>
            <w:bottom w:w="0" w:type="dxa"/>
            <w:right w:w="0" w:type="dxa"/>
          </w:tblCellMar>
        </w:tblPrEx>
        <w:trPr>
          <w:trHeight w:val="1890"/>
        </w:trPr>
        <w:tc>
          <w:tcPr>
            <w:tcW w:w="1680" w:type="dxa"/>
          </w:tcPr>
          <w:p w14:paraId="1F91F66D" w14:textId="77777777" w:rsidR="00277042" w:rsidRPr="00902294" w:rsidRDefault="00277042" w:rsidP="00D31C1F">
            <w:pPr>
              <w:spacing w:line="240" w:lineRule="auto"/>
              <w:rPr>
                <w:rFonts w:ascii="Tahoma" w:hAnsi="Tahoma" w:cs="Tahoma"/>
                <w:sz w:val="21"/>
                <w:szCs w:val="21"/>
              </w:rPr>
            </w:pPr>
          </w:p>
          <w:p w14:paraId="3DA776E2"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Dust particles</w:t>
            </w:r>
          </w:p>
        </w:tc>
        <w:tc>
          <w:tcPr>
            <w:tcW w:w="3675" w:type="dxa"/>
          </w:tcPr>
          <w:p w14:paraId="5C889A49" w14:textId="77777777" w:rsidR="00277042" w:rsidRPr="00902294" w:rsidRDefault="00277042" w:rsidP="00D31C1F">
            <w:pPr>
              <w:spacing w:line="240" w:lineRule="auto"/>
              <w:rPr>
                <w:rFonts w:ascii="Tahoma" w:hAnsi="Tahoma" w:cs="Tahoma"/>
                <w:sz w:val="21"/>
                <w:szCs w:val="21"/>
              </w:rPr>
            </w:pPr>
          </w:p>
          <w:p w14:paraId="7F93C8B8"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Mining, quarries, machines and industrial processes</w:t>
            </w:r>
          </w:p>
        </w:tc>
        <w:tc>
          <w:tcPr>
            <w:tcW w:w="4845" w:type="dxa"/>
          </w:tcPr>
          <w:p w14:paraId="638831C1" w14:textId="77777777" w:rsidR="00277042" w:rsidRPr="00902294" w:rsidRDefault="00277042" w:rsidP="00D31C1F">
            <w:pPr>
              <w:spacing w:line="240" w:lineRule="auto"/>
              <w:rPr>
                <w:rFonts w:ascii="Tahoma" w:eastAsia="Calibri" w:hAnsi="Tahoma" w:cs="Tahoma"/>
                <w:color w:val="000000"/>
                <w:sz w:val="21"/>
                <w:szCs w:val="21"/>
              </w:rPr>
            </w:pPr>
            <w:r w:rsidRPr="00902294">
              <w:rPr>
                <w:rFonts w:ascii="Tahoma" w:eastAsia="Calibri" w:hAnsi="Tahoma" w:cs="Tahoma"/>
                <w:color w:val="000000"/>
                <w:sz w:val="21"/>
                <w:szCs w:val="21"/>
              </w:rPr>
              <w:t>It irritates respiratory system and cause respiratory diseases such as catarrh and cough.</w:t>
            </w:r>
          </w:p>
          <w:p w14:paraId="7AE99D24" w14:textId="77777777" w:rsidR="00277042" w:rsidRPr="00902294" w:rsidRDefault="00277042" w:rsidP="00D31C1F">
            <w:pPr>
              <w:spacing w:line="240" w:lineRule="auto"/>
              <w:rPr>
                <w:rFonts w:ascii="Tahoma" w:eastAsia="Calibri" w:hAnsi="Tahoma" w:cs="Tahoma"/>
                <w:color w:val="000000"/>
                <w:sz w:val="21"/>
                <w:szCs w:val="21"/>
              </w:rPr>
            </w:pPr>
            <w:r w:rsidRPr="00902294">
              <w:rPr>
                <w:rFonts w:ascii="Tahoma" w:eastAsia="Calibri" w:hAnsi="Tahoma" w:cs="Tahoma"/>
                <w:color w:val="000000"/>
                <w:sz w:val="21"/>
                <w:szCs w:val="21"/>
              </w:rPr>
              <w:t>It reduces visibility. Pollen grains containing dust can affect the lungs resulting in asthma.</w:t>
            </w:r>
          </w:p>
          <w:p w14:paraId="6F3E5AB9" w14:textId="77777777" w:rsidR="00277042" w:rsidRPr="00902294" w:rsidRDefault="00277042" w:rsidP="00D31C1F">
            <w:pPr>
              <w:spacing w:line="240" w:lineRule="auto"/>
              <w:rPr>
                <w:rFonts w:ascii="Tahoma" w:eastAsia="Calibri" w:hAnsi="Tahoma" w:cs="Tahoma"/>
                <w:color w:val="000000"/>
                <w:sz w:val="21"/>
                <w:szCs w:val="21"/>
              </w:rPr>
            </w:pPr>
          </w:p>
        </w:tc>
      </w:tr>
    </w:tbl>
    <w:p w14:paraId="073815C3" w14:textId="77777777" w:rsidR="00277042" w:rsidRPr="00902294" w:rsidRDefault="00277042" w:rsidP="00D31C1F">
      <w:pPr>
        <w:rPr>
          <w:rFonts w:ascii="Tahoma" w:hAnsi="Tahoma" w:cs="Tahoma"/>
          <w:sz w:val="21"/>
          <w:szCs w:val="21"/>
        </w:rPr>
      </w:pPr>
    </w:p>
    <w:p w14:paraId="0DA791BD" w14:textId="77777777" w:rsidR="00277042" w:rsidRPr="00902294" w:rsidRDefault="00277042" w:rsidP="00D31C1F">
      <w:pPr>
        <w:rPr>
          <w:rFonts w:ascii="Tahoma" w:eastAsia="Calibri" w:hAnsi="Tahoma" w:cs="Tahoma"/>
          <w:b/>
          <w:color w:val="000000"/>
          <w:sz w:val="21"/>
          <w:szCs w:val="21"/>
        </w:rPr>
      </w:pPr>
    </w:p>
    <w:p w14:paraId="708EC677" w14:textId="77777777" w:rsidR="00277042" w:rsidRPr="00902294" w:rsidRDefault="0027704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Control of Air Pollution</w:t>
      </w:r>
    </w:p>
    <w:p w14:paraId="3060B606" w14:textId="77777777" w:rsidR="00277042" w:rsidRPr="00902294" w:rsidRDefault="00277042" w:rsidP="00D31C1F">
      <w:pPr>
        <w:pStyle w:val="ListParagraph"/>
        <w:numPr>
          <w:ilvl w:val="0"/>
          <w:numId w:val="26"/>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Conditions must be created for complete combustion of fuel in internal combustion engines.</w:t>
      </w:r>
    </w:p>
    <w:p w14:paraId="0933C226" w14:textId="77777777" w:rsidR="00277042" w:rsidRPr="00902294" w:rsidRDefault="00277042" w:rsidP="00D31C1F">
      <w:pPr>
        <w:pStyle w:val="ListParagraph"/>
        <w:numPr>
          <w:ilvl w:val="0"/>
          <w:numId w:val="26"/>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Chemical waste should be discharged into the air through fumes chambers.</w:t>
      </w:r>
    </w:p>
    <w:p w14:paraId="21ABE79A" w14:textId="77777777" w:rsidR="00277042" w:rsidRPr="00902294" w:rsidRDefault="00277042" w:rsidP="00D31C1F">
      <w:pPr>
        <w:pStyle w:val="ListParagraph"/>
        <w:numPr>
          <w:ilvl w:val="0"/>
          <w:numId w:val="26"/>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Industries should be sited far away from residential areas.</w:t>
      </w:r>
    </w:p>
    <w:p w14:paraId="5AE0B079" w14:textId="77777777" w:rsidR="00277042" w:rsidRPr="00902294" w:rsidRDefault="00277042" w:rsidP="00D31C1F">
      <w:pPr>
        <w:pStyle w:val="ListParagraph"/>
        <w:numPr>
          <w:ilvl w:val="0"/>
          <w:numId w:val="26"/>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There should be provision of filters or absorbers to be worn around mining and industrial areas so as to reduce pollution from waste gases.</w:t>
      </w:r>
    </w:p>
    <w:p w14:paraId="78DEEE44" w14:textId="77777777" w:rsidR="00277042" w:rsidRPr="00902294" w:rsidRDefault="00277042" w:rsidP="00D31C1F">
      <w:pPr>
        <w:pStyle w:val="ListParagraph"/>
        <w:numPr>
          <w:ilvl w:val="0"/>
          <w:numId w:val="26"/>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Legislation should be made against indiscriminate burning that may bring about smoke.</w:t>
      </w:r>
    </w:p>
    <w:p w14:paraId="1B679E84" w14:textId="77777777" w:rsidR="00277042" w:rsidRPr="00902294" w:rsidRDefault="00277042" w:rsidP="00D31C1F">
      <w:pPr>
        <w:rPr>
          <w:rFonts w:ascii="Tahoma" w:hAnsi="Tahoma" w:cs="Tahoma"/>
          <w:sz w:val="21"/>
          <w:szCs w:val="21"/>
        </w:rPr>
      </w:pPr>
      <w:r w:rsidRPr="00902294">
        <w:rPr>
          <w:rFonts w:ascii="Tahoma" w:hAnsi="Tahoma" w:cs="Tahoma"/>
          <w:b/>
          <w:sz w:val="21"/>
          <w:szCs w:val="21"/>
        </w:rPr>
        <w:t>Evaluation</w:t>
      </w:r>
      <w:r w:rsidRPr="00902294">
        <w:rPr>
          <w:rFonts w:ascii="Tahoma" w:hAnsi="Tahoma" w:cs="Tahoma"/>
          <w:sz w:val="21"/>
          <w:szCs w:val="21"/>
        </w:rPr>
        <w:t xml:space="preserve"> </w:t>
      </w:r>
    </w:p>
    <w:p w14:paraId="7138F283" w14:textId="77777777" w:rsidR="00277042" w:rsidRPr="00902294" w:rsidRDefault="00277042" w:rsidP="00D31C1F">
      <w:pPr>
        <w:rPr>
          <w:rFonts w:ascii="Tahoma" w:hAnsi="Tahoma" w:cs="Tahoma"/>
          <w:sz w:val="21"/>
          <w:szCs w:val="21"/>
        </w:rPr>
      </w:pPr>
      <w:r w:rsidRPr="00902294">
        <w:rPr>
          <w:rFonts w:ascii="Tahoma" w:hAnsi="Tahoma" w:cs="Tahoma"/>
          <w:sz w:val="21"/>
          <w:szCs w:val="21"/>
        </w:rPr>
        <w:t>1. What is environmental pollution?</w:t>
      </w:r>
    </w:p>
    <w:p w14:paraId="30BC6D26" w14:textId="77777777" w:rsidR="00277042" w:rsidRPr="00902294" w:rsidRDefault="00277042" w:rsidP="00D31C1F">
      <w:pPr>
        <w:rPr>
          <w:rFonts w:ascii="Tahoma" w:hAnsi="Tahoma" w:cs="Tahoma"/>
          <w:sz w:val="21"/>
          <w:szCs w:val="21"/>
        </w:rPr>
      </w:pPr>
      <w:r w:rsidRPr="00902294">
        <w:rPr>
          <w:rFonts w:ascii="Tahoma" w:hAnsi="Tahoma" w:cs="Tahoma"/>
          <w:sz w:val="21"/>
          <w:szCs w:val="21"/>
        </w:rPr>
        <w:t xml:space="preserve">2. Mention five sources of air pollution. </w:t>
      </w:r>
    </w:p>
    <w:p w14:paraId="47B41176" w14:textId="77777777" w:rsidR="00277042" w:rsidRPr="00902294" w:rsidRDefault="00277042" w:rsidP="00D31C1F">
      <w:pPr>
        <w:rPr>
          <w:rFonts w:ascii="Tahoma" w:hAnsi="Tahoma" w:cs="Tahoma"/>
          <w:sz w:val="21"/>
          <w:szCs w:val="21"/>
        </w:rPr>
      </w:pPr>
    </w:p>
    <w:p w14:paraId="620EC0B8" w14:textId="77777777" w:rsidR="00277042" w:rsidRPr="00902294" w:rsidRDefault="00277042" w:rsidP="00D31C1F">
      <w:pPr>
        <w:rPr>
          <w:rFonts w:ascii="Tahoma" w:eastAsia="Calibri" w:hAnsi="Tahoma" w:cs="Tahoma"/>
          <w:b/>
          <w:color w:val="000000"/>
          <w:sz w:val="21"/>
          <w:szCs w:val="21"/>
        </w:rPr>
      </w:pPr>
      <w:r w:rsidRPr="00902294">
        <w:rPr>
          <w:rFonts w:ascii="Tahoma" w:eastAsia="Calibri" w:hAnsi="Tahoma" w:cs="Tahoma"/>
          <w:b/>
          <w:color w:val="000000"/>
          <w:sz w:val="21"/>
          <w:szCs w:val="21"/>
        </w:rPr>
        <w:t>Noise pollution</w:t>
      </w:r>
    </w:p>
    <w:p w14:paraId="6B043F6A"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bCs/>
          <w:color w:val="000000"/>
          <w:sz w:val="21"/>
          <w:szCs w:val="21"/>
        </w:rPr>
        <w:t>Noise Sources include</w:t>
      </w:r>
    </w:p>
    <w:p w14:paraId="1D01A6EB" w14:textId="77777777" w:rsidR="00277042" w:rsidRPr="00902294" w:rsidRDefault="00277042" w:rsidP="00D31C1F">
      <w:pPr>
        <w:pStyle w:val="ListParagraph"/>
        <w:numPr>
          <w:ilvl w:val="0"/>
          <w:numId w:val="3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Factory or industrial noise.</w:t>
      </w:r>
    </w:p>
    <w:p w14:paraId="636D3DF1" w14:textId="77777777" w:rsidR="00277042" w:rsidRPr="00902294" w:rsidRDefault="007F5C1E" w:rsidP="00D31C1F">
      <w:pPr>
        <w:pStyle w:val="ListParagraph"/>
        <w:numPr>
          <w:ilvl w:val="0"/>
          <w:numId w:val="3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Airplane</w:t>
      </w:r>
      <w:r w:rsidR="00277042" w:rsidRPr="00902294">
        <w:rPr>
          <w:rFonts w:ascii="Tahoma" w:eastAsia="Calibri" w:hAnsi="Tahoma" w:cs="Tahoma"/>
          <w:color w:val="000000"/>
          <w:sz w:val="21"/>
          <w:szCs w:val="21"/>
        </w:rPr>
        <w:t xml:space="preserve"> or aviation noise.</w:t>
      </w:r>
    </w:p>
    <w:p w14:paraId="70EE25B5" w14:textId="77777777" w:rsidR="00277042" w:rsidRPr="00902294" w:rsidRDefault="00277042" w:rsidP="00D31C1F">
      <w:pPr>
        <w:pStyle w:val="ListParagraph"/>
        <w:numPr>
          <w:ilvl w:val="0"/>
          <w:numId w:val="3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Rail way engine noise.</w:t>
      </w:r>
    </w:p>
    <w:p w14:paraId="7B2984D1" w14:textId="77777777" w:rsidR="00277042" w:rsidRPr="00902294" w:rsidRDefault="00277042" w:rsidP="00D31C1F">
      <w:pPr>
        <w:pStyle w:val="ListParagraph"/>
        <w:numPr>
          <w:ilvl w:val="0"/>
          <w:numId w:val="3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Car horns and sirens.</w:t>
      </w:r>
    </w:p>
    <w:p w14:paraId="02D92DB5" w14:textId="77777777" w:rsidR="00277042" w:rsidRPr="00902294" w:rsidRDefault="00277042" w:rsidP="00D31C1F">
      <w:pPr>
        <w:pStyle w:val="ListParagraph"/>
        <w:numPr>
          <w:ilvl w:val="0"/>
          <w:numId w:val="3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High pitched musical sound from loud speakers.</w:t>
      </w:r>
    </w:p>
    <w:p w14:paraId="60BB1BE5" w14:textId="77777777" w:rsidR="00277042" w:rsidRPr="00902294" w:rsidRDefault="00277042" w:rsidP="00D31C1F">
      <w:pPr>
        <w:pStyle w:val="ListParagraph"/>
        <w:numPr>
          <w:ilvl w:val="0"/>
          <w:numId w:val="3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Noise from heavy guns or cannon shots.</w:t>
      </w:r>
    </w:p>
    <w:p w14:paraId="052A014E" w14:textId="77777777" w:rsidR="00802CAF" w:rsidRPr="00902294" w:rsidRDefault="00277042" w:rsidP="00D31C1F">
      <w:pPr>
        <w:pStyle w:val="ListParagraph"/>
        <w:numPr>
          <w:ilvl w:val="0"/>
          <w:numId w:val="3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Thunder noise.</w:t>
      </w:r>
    </w:p>
    <w:p w14:paraId="3780C10A" w14:textId="77777777" w:rsidR="00277042" w:rsidRPr="00902294" w:rsidRDefault="00277042" w:rsidP="00D31C1F">
      <w:pPr>
        <w:pStyle w:val="ListParagraph"/>
        <w:numPr>
          <w:ilvl w:val="0"/>
          <w:numId w:val="30"/>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Noise from generators.</w:t>
      </w:r>
    </w:p>
    <w:p w14:paraId="617A5CD8" w14:textId="77777777" w:rsidR="00277042" w:rsidRPr="00902294" w:rsidRDefault="00277042" w:rsidP="00D31C1F">
      <w:pPr>
        <w:rPr>
          <w:rFonts w:ascii="Tahoma" w:eastAsia="Calibri" w:hAnsi="Tahoma" w:cs="Tahoma"/>
          <w:b/>
          <w:bCs/>
          <w:color w:val="000000"/>
          <w:sz w:val="21"/>
          <w:szCs w:val="21"/>
        </w:rPr>
      </w:pPr>
    </w:p>
    <w:p w14:paraId="2E48BDDC" w14:textId="77777777" w:rsidR="00277042" w:rsidRPr="00902294" w:rsidRDefault="00277042" w:rsidP="00D31C1F">
      <w:pPr>
        <w:rPr>
          <w:rFonts w:ascii="Tahoma" w:eastAsia="Calibri" w:hAnsi="Tahoma" w:cs="Tahoma"/>
          <w:b/>
          <w:bCs/>
          <w:color w:val="000000"/>
          <w:sz w:val="21"/>
          <w:szCs w:val="21"/>
        </w:rPr>
      </w:pPr>
      <w:r w:rsidRPr="00902294">
        <w:rPr>
          <w:rFonts w:ascii="Tahoma" w:eastAsia="Calibri" w:hAnsi="Tahoma" w:cs="Tahoma"/>
          <w:b/>
          <w:bCs/>
          <w:color w:val="000000"/>
          <w:sz w:val="21"/>
          <w:szCs w:val="21"/>
        </w:rPr>
        <w:t>Effects of Noise Pollution</w:t>
      </w:r>
    </w:p>
    <w:p w14:paraId="37A87046" w14:textId="77777777" w:rsidR="00277042" w:rsidRPr="00902294" w:rsidRDefault="00277042" w:rsidP="00D31C1F">
      <w:pPr>
        <w:pStyle w:val="ListParagraph"/>
        <w:numPr>
          <w:ilvl w:val="0"/>
          <w:numId w:val="28"/>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It causes loss of hearing or deafness.</w:t>
      </w:r>
    </w:p>
    <w:p w14:paraId="53E7EE9E" w14:textId="77777777" w:rsidR="00277042" w:rsidRPr="00902294" w:rsidRDefault="00277042" w:rsidP="00D31C1F">
      <w:pPr>
        <w:pStyle w:val="ListParagraph"/>
        <w:numPr>
          <w:ilvl w:val="0"/>
          <w:numId w:val="28"/>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Noise can cause emotional disorder, anxiety.</w:t>
      </w:r>
    </w:p>
    <w:p w14:paraId="03B9FE4A" w14:textId="77777777" w:rsidR="00277042" w:rsidRPr="00902294" w:rsidRDefault="00277042" w:rsidP="00D31C1F">
      <w:pPr>
        <w:pStyle w:val="ListParagraph"/>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or lack of concentration.</w:t>
      </w:r>
    </w:p>
    <w:p w14:paraId="115D1D06" w14:textId="77777777" w:rsidR="00277042" w:rsidRPr="00902294" w:rsidRDefault="00277042" w:rsidP="00D31C1F">
      <w:pPr>
        <w:pStyle w:val="ListParagraph"/>
        <w:numPr>
          <w:ilvl w:val="0"/>
          <w:numId w:val="28"/>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Noise can also cause high blood pressure or hypertension.</w:t>
      </w:r>
    </w:p>
    <w:p w14:paraId="3C2F353D" w14:textId="77777777" w:rsidR="00277042" w:rsidRPr="00902294" w:rsidRDefault="00277042" w:rsidP="00D31C1F">
      <w:pPr>
        <w:pStyle w:val="ListParagraph"/>
        <w:numPr>
          <w:ilvl w:val="0"/>
          <w:numId w:val="28"/>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It causes </w:t>
      </w:r>
      <w:proofErr w:type="spellStart"/>
      <w:proofErr w:type="gramStart"/>
      <w:r w:rsidRPr="00902294">
        <w:rPr>
          <w:rFonts w:ascii="Tahoma" w:eastAsia="Calibri" w:hAnsi="Tahoma" w:cs="Tahoma"/>
          <w:color w:val="000000"/>
          <w:sz w:val="21"/>
          <w:szCs w:val="21"/>
        </w:rPr>
        <w:t>gene</w:t>
      </w:r>
      <w:r w:rsidR="00802CAF" w:rsidRPr="00902294">
        <w:rPr>
          <w:rFonts w:ascii="Tahoma" w:eastAsia="Calibri" w:hAnsi="Tahoma" w:cs="Tahoma"/>
          <w:color w:val="000000"/>
          <w:sz w:val="21"/>
          <w:szCs w:val="21"/>
        </w:rPr>
        <w:t>;</w:t>
      </w:r>
      <w:r w:rsidRPr="00902294">
        <w:rPr>
          <w:rFonts w:ascii="Tahoma" w:eastAsia="Calibri" w:hAnsi="Tahoma" w:cs="Tahoma"/>
          <w:color w:val="000000"/>
          <w:sz w:val="21"/>
          <w:szCs w:val="21"/>
        </w:rPr>
        <w:t>ral</w:t>
      </w:r>
      <w:proofErr w:type="spellEnd"/>
      <w:proofErr w:type="gramEnd"/>
      <w:r w:rsidRPr="00902294">
        <w:rPr>
          <w:rFonts w:ascii="Tahoma" w:eastAsia="Calibri" w:hAnsi="Tahoma" w:cs="Tahoma"/>
          <w:color w:val="000000"/>
          <w:sz w:val="21"/>
          <w:szCs w:val="21"/>
        </w:rPr>
        <w:t xml:space="preserve"> irritation or short temperedness.</w:t>
      </w:r>
    </w:p>
    <w:p w14:paraId="7A1A38A1" w14:textId="77777777" w:rsidR="003E00A9" w:rsidRPr="00902294" w:rsidRDefault="00277042" w:rsidP="00D31C1F">
      <w:pPr>
        <w:pStyle w:val="ListParagraph"/>
        <w:numPr>
          <w:ilvl w:val="0"/>
          <w:numId w:val="28"/>
        </w:numPr>
        <w:spacing w:after="0" w:line="240" w:lineRule="auto"/>
        <w:rPr>
          <w:rFonts w:ascii="Tahoma" w:eastAsia="Calibri" w:hAnsi="Tahoma" w:cs="Tahoma"/>
          <w:color w:val="000000"/>
          <w:sz w:val="21"/>
          <w:szCs w:val="21"/>
        </w:rPr>
      </w:pPr>
      <w:r w:rsidRPr="00902294">
        <w:rPr>
          <w:rFonts w:ascii="Tahoma" w:eastAsia="Calibri" w:hAnsi="Tahoma" w:cs="Tahoma"/>
          <w:color w:val="000000"/>
          <w:sz w:val="21"/>
          <w:szCs w:val="21"/>
        </w:rPr>
        <w:t xml:space="preserve">It can also cause changes in </w:t>
      </w:r>
      <w:proofErr w:type="spellStart"/>
      <w:r w:rsidRPr="00902294">
        <w:rPr>
          <w:rFonts w:ascii="Tahoma" w:eastAsia="Calibri" w:hAnsi="Tahoma" w:cs="Tahoma"/>
          <w:color w:val="000000"/>
          <w:sz w:val="21"/>
          <w:szCs w:val="21"/>
        </w:rPr>
        <w:t>behaviour</w:t>
      </w:r>
      <w:proofErr w:type="spellEnd"/>
      <w:r w:rsidRPr="00902294">
        <w:rPr>
          <w:rFonts w:ascii="Tahoma" w:eastAsia="Calibri" w:hAnsi="Tahoma" w:cs="Tahoma"/>
          <w:color w:val="000000"/>
          <w:sz w:val="21"/>
          <w:szCs w:val="21"/>
        </w:rPr>
        <w:t>.</w:t>
      </w:r>
    </w:p>
    <w:p w14:paraId="5AFB5FAA" w14:textId="77777777" w:rsidR="00277042" w:rsidRPr="00902294" w:rsidRDefault="00277042" w:rsidP="00D31C1F">
      <w:pPr>
        <w:rPr>
          <w:rFonts w:ascii="Tahoma" w:eastAsia="Calibri" w:hAnsi="Tahoma" w:cs="Tahoma"/>
          <w:color w:val="000000"/>
          <w:sz w:val="21"/>
          <w:szCs w:val="21"/>
        </w:rPr>
      </w:pPr>
      <w:r w:rsidRPr="00902294">
        <w:rPr>
          <w:rFonts w:ascii="Tahoma" w:eastAsia="Calibri" w:hAnsi="Tahoma" w:cs="Tahoma"/>
          <w:b/>
          <w:bCs/>
          <w:color w:val="000000"/>
          <w:sz w:val="21"/>
          <w:szCs w:val="21"/>
        </w:rPr>
        <w:t>Control of Noise</w:t>
      </w:r>
    </w:p>
    <w:p w14:paraId="7891DB3D" w14:textId="77777777" w:rsidR="00277042" w:rsidRPr="00902294" w:rsidRDefault="00277042" w:rsidP="00D31C1F">
      <w:pPr>
        <w:pStyle w:val="ListParagraph"/>
        <w:numPr>
          <w:ilvl w:val="0"/>
          <w:numId w:val="23"/>
        </w:numPr>
        <w:spacing w:after="0" w:line="240" w:lineRule="auto"/>
        <w:rPr>
          <w:rFonts w:ascii="Tahoma" w:hAnsi="Tahoma" w:cs="Tahoma"/>
          <w:color w:val="000000"/>
          <w:sz w:val="21"/>
          <w:szCs w:val="21"/>
        </w:rPr>
      </w:pPr>
      <w:r w:rsidRPr="00902294">
        <w:rPr>
          <w:rFonts w:ascii="Tahoma" w:hAnsi="Tahoma" w:cs="Tahoma"/>
          <w:color w:val="000000"/>
          <w:sz w:val="21"/>
          <w:szCs w:val="21"/>
        </w:rPr>
        <w:t>There should be reduction of noise from loud speakers and sirens.</w:t>
      </w:r>
    </w:p>
    <w:p w14:paraId="0E94B53D" w14:textId="77777777" w:rsidR="00277042" w:rsidRPr="00902294" w:rsidRDefault="00277042" w:rsidP="00D31C1F">
      <w:pPr>
        <w:pStyle w:val="ListParagraph"/>
        <w:numPr>
          <w:ilvl w:val="0"/>
          <w:numId w:val="23"/>
        </w:numPr>
        <w:spacing w:after="0" w:line="240" w:lineRule="auto"/>
        <w:rPr>
          <w:rFonts w:ascii="Tahoma" w:hAnsi="Tahoma" w:cs="Tahoma"/>
          <w:color w:val="000000"/>
          <w:sz w:val="21"/>
          <w:szCs w:val="21"/>
        </w:rPr>
      </w:pPr>
      <w:r w:rsidRPr="00902294">
        <w:rPr>
          <w:rFonts w:ascii="Tahoma" w:hAnsi="Tahoma" w:cs="Tahoma"/>
          <w:color w:val="000000"/>
          <w:sz w:val="21"/>
          <w:szCs w:val="21"/>
        </w:rPr>
        <w:t xml:space="preserve">Legislation should be made against the use of loudspeakers in public places </w:t>
      </w:r>
    </w:p>
    <w:p w14:paraId="79F9A538" w14:textId="77777777" w:rsidR="00277042" w:rsidRPr="00902294" w:rsidRDefault="00277042" w:rsidP="00D31C1F">
      <w:pPr>
        <w:pStyle w:val="ListParagraph"/>
        <w:numPr>
          <w:ilvl w:val="0"/>
          <w:numId w:val="23"/>
        </w:numPr>
        <w:spacing w:after="0" w:line="240" w:lineRule="auto"/>
        <w:rPr>
          <w:rFonts w:ascii="Tahoma" w:hAnsi="Tahoma" w:cs="Tahoma"/>
          <w:color w:val="000000"/>
          <w:sz w:val="21"/>
          <w:szCs w:val="21"/>
        </w:rPr>
      </w:pPr>
      <w:r w:rsidRPr="00902294">
        <w:rPr>
          <w:rFonts w:ascii="Tahoma" w:hAnsi="Tahoma" w:cs="Tahoma"/>
          <w:color w:val="000000"/>
          <w:sz w:val="21"/>
          <w:szCs w:val="21"/>
        </w:rPr>
        <w:t>Installation of soundproof in industries.</w:t>
      </w:r>
    </w:p>
    <w:p w14:paraId="79446128" w14:textId="77777777" w:rsidR="00277042" w:rsidRPr="00902294" w:rsidRDefault="00277042" w:rsidP="00D31C1F">
      <w:pPr>
        <w:pStyle w:val="ListParagraph"/>
        <w:numPr>
          <w:ilvl w:val="0"/>
          <w:numId w:val="23"/>
        </w:numPr>
        <w:spacing w:after="0" w:line="240" w:lineRule="auto"/>
        <w:rPr>
          <w:rFonts w:ascii="Tahoma" w:hAnsi="Tahoma" w:cs="Tahoma"/>
          <w:color w:val="000000"/>
          <w:sz w:val="21"/>
          <w:szCs w:val="21"/>
        </w:rPr>
      </w:pPr>
      <w:r w:rsidRPr="00902294">
        <w:rPr>
          <w:rFonts w:ascii="Tahoma" w:hAnsi="Tahoma" w:cs="Tahoma"/>
          <w:color w:val="000000"/>
          <w:sz w:val="21"/>
          <w:szCs w:val="21"/>
        </w:rPr>
        <w:t>Heavy guns must be banned.</w:t>
      </w:r>
    </w:p>
    <w:p w14:paraId="4F5039A3" w14:textId="77777777" w:rsidR="00277042" w:rsidRPr="00902294" w:rsidRDefault="00277042" w:rsidP="00D31C1F">
      <w:pPr>
        <w:pStyle w:val="ListParagraph"/>
        <w:numPr>
          <w:ilvl w:val="0"/>
          <w:numId w:val="23"/>
        </w:numPr>
        <w:spacing w:after="0" w:line="240" w:lineRule="auto"/>
        <w:rPr>
          <w:rFonts w:ascii="Tahoma" w:hAnsi="Tahoma" w:cs="Tahoma"/>
          <w:color w:val="000000"/>
          <w:sz w:val="21"/>
          <w:szCs w:val="21"/>
        </w:rPr>
      </w:pPr>
      <w:r w:rsidRPr="00902294">
        <w:rPr>
          <w:rFonts w:ascii="Tahoma" w:hAnsi="Tahoma" w:cs="Tahoma"/>
          <w:color w:val="000000"/>
          <w:sz w:val="21"/>
          <w:szCs w:val="21"/>
        </w:rPr>
        <w:t>Railways and airports should be sited far away from residential areas.</w:t>
      </w:r>
    </w:p>
    <w:p w14:paraId="53BFF0AA" w14:textId="77777777" w:rsidR="002B3EBC"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  </w:t>
      </w:r>
    </w:p>
    <w:p w14:paraId="05808A6B" w14:textId="77777777" w:rsidR="002B3EBC" w:rsidRPr="00902294" w:rsidRDefault="002B3EBC" w:rsidP="00D31C1F">
      <w:pPr>
        <w:rPr>
          <w:rFonts w:ascii="Tahoma" w:hAnsi="Tahoma" w:cs="Tahoma"/>
          <w:color w:val="000000"/>
          <w:sz w:val="21"/>
          <w:szCs w:val="21"/>
        </w:rPr>
      </w:pPr>
    </w:p>
    <w:p w14:paraId="2F4AEA7D" w14:textId="77777777" w:rsidR="002B3EBC" w:rsidRPr="00902294" w:rsidRDefault="002B3EBC" w:rsidP="00D31C1F">
      <w:pPr>
        <w:rPr>
          <w:rFonts w:ascii="Tahoma" w:hAnsi="Tahoma" w:cs="Tahoma"/>
          <w:color w:val="000000"/>
          <w:sz w:val="21"/>
          <w:szCs w:val="21"/>
        </w:rPr>
      </w:pPr>
    </w:p>
    <w:p w14:paraId="6812790D"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 </w:t>
      </w:r>
    </w:p>
    <w:p w14:paraId="27BAD80B"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 </w:t>
      </w: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718"/>
        <w:gridCol w:w="3172"/>
        <w:gridCol w:w="3861"/>
      </w:tblGrid>
      <w:tr w:rsidR="00277042" w:rsidRPr="00902294" w14:paraId="7229A7F5" w14:textId="77777777">
        <w:tc>
          <w:tcPr>
            <w:tcW w:w="2718" w:type="dxa"/>
            <w:shd w:val="clear" w:color="auto" w:fill="auto"/>
          </w:tcPr>
          <w:p w14:paraId="45FEDC30" w14:textId="77777777" w:rsidR="00277042" w:rsidRPr="00902294" w:rsidRDefault="00277042" w:rsidP="00D31C1F">
            <w:pPr>
              <w:spacing w:line="240" w:lineRule="auto"/>
              <w:jc w:val="center"/>
              <w:rPr>
                <w:rFonts w:ascii="Tahoma" w:hAnsi="Tahoma" w:cs="Tahoma"/>
                <w:b/>
                <w:sz w:val="21"/>
                <w:szCs w:val="21"/>
              </w:rPr>
            </w:pPr>
            <w:r w:rsidRPr="00902294">
              <w:rPr>
                <w:rFonts w:ascii="Tahoma" w:hAnsi="Tahoma" w:cs="Tahoma"/>
                <w:b/>
                <w:sz w:val="21"/>
                <w:szCs w:val="21"/>
              </w:rPr>
              <w:t>Land Pollutants</w:t>
            </w:r>
          </w:p>
        </w:tc>
        <w:tc>
          <w:tcPr>
            <w:tcW w:w="0" w:type="auto"/>
            <w:shd w:val="clear" w:color="auto" w:fill="auto"/>
          </w:tcPr>
          <w:p w14:paraId="5D51EE22" w14:textId="77777777" w:rsidR="00277042" w:rsidRPr="00902294" w:rsidRDefault="00277042" w:rsidP="00D31C1F">
            <w:pPr>
              <w:spacing w:line="240" w:lineRule="auto"/>
              <w:jc w:val="center"/>
              <w:rPr>
                <w:rFonts w:ascii="Tahoma" w:hAnsi="Tahoma" w:cs="Tahoma"/>
                <w:b/>
                <w:sz w:val="21"/>
                <w:szCs w:val="21"/>
              </w:rPr>
            </w:pPr>
            <w:r w:rsidRPr="00902294">
              <w:rPr>
                <w:rFonts w:ascii="Tahoma" w:hAnsi="Tahoma" w:cs="Tahoma"/>
                <w:b/>
                <w:sz w:val="21"/>
                <w:szCs w:val="21"/>
              </w:rPr>
              <w:t>Sources</w:t>
            </w:r>
          </w:p>
        </w:tc>
        <w:tc>
          <w:tcPr>
            <w:tcW w:w="0" w:type="auto"/>
            <w:shd w:val="clear" w:color="auto" w:fill="auto"/>
          </w:tcPr>
          <w:p w14:paraId="2B29803F" w14:textId="77777777" w:rsidR="00277042" w:rsidRPr="00902294" w:rsidRDefault="00277042" w:rsidP="00D31C1F">
            <w:pPr>
              <w:spacing w:line="240" w:lineRule="auto"/>
              <w:jc w:val="center"/>
              <w:rPr>
                <w:rFonts w:ascii="Tahoma" w:hAnsi="Tahoma" w:cs="Tahoma"/>
                <w:b/>
                <w:sz w:val="21"/>
                <w:szCs w:val="21"/>
              </w:rPr>
            </w:pPr>
            <w:r w:rsidRPr="00902294">
              <w:rPr>
                <w:rFonts w:ascii="Tahoma" w:hAnsi="Tahoma" w:cs="Tahoma"/>
                <w:b/>
                <w:sz w:val="21"/>
                <w:szCs w:val="21"/>
              </w:rPr>
              <w:t>Effects</w:t>
            </w:r>
          </w:p>
        </w:tc>
      </w:tr>
      <w:tr w:rsidR="00277042" w:rsidRPr="00902294" w14:paraId="224A1F1E" w14:textId="77777777">
        <w:tc>
          <w:tcPr>
            <w:tcW w:w="2718" w:type="dxa"/>
            <w:shd w:val="clear" w:color="auto" w:fill="auto"/>
          </w:tcPr>
          <w:p w14:paraId="431D4F40"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(1) Refuse </w:t>
            </w:r>
          </w:p>
        </w:tc>
        <w:tc>
          <w:tcPr>
            <w:tcW w:w="0" w:type="auto"/>
            <w:shd w:val="clear" w:color="auto" w:fill="auto"/>
          </w:tcPr>
          <w:p w14:paraId="56761DCB"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Home, offices, industries and markets </w:t>
            </w:r>
          </w:p>
        </w:tc>
        <w:tc>
          <w:tcPr>
            <w:tcW w:w="0" w:type="auto"/>
            <w:shd w:val="clear" w:color="auto" w:fill="auto"/>
          </w:tcPr>
          <w:p w14:paraId="0C61E2E5"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 It causes offensive </w:t>
            </w:r>
            <w:proofErr w:type="spellStart"/>
            <w:r w:rsidRPr="00902294">
              <w:rPr>
                <w:rFonts w:ascii="Tahoma" w:hAnsi="Tahoma" w:cs="Tahoma"/>
                <w:sz w:val="21"/>
                <w:szCs w:val="21"/>
              </w:rPr>
              <w:t>odour</w:t>
            </w:r>
            <w:proofErr w:type="spellEnd"/>
            <w:r w:rsidRPr="00902294">
              <w:rPr>
                <w:rFonts w:ascii="Tahoma" w:hAnsi="Tahoma" w:cs="Tahoma"/>
                <w:sz w:val="21"/>
                <w:szCs w:val="21"/>
              </w:rPr>
              <w:t xml:space="preserve"> when the decay.</w:t>
            </w:r>
          </w:p>
        </w:tc>
      </w:tr>
      <w:tr w:rsidR="00277042" w:rsidRPr="00902294" w14:paraId="534E77DF" w14:textId="77777777">
        <w:tc>
          <w:tcPr>
            <w:tcW w:w="2718" w:type="dxa"/>
            <w:shd w:val="clear" w:color="auto" w:fill="auto"/>
          </w:tcPr>
          <w:p w14:paraId="10989705"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(2) Sewage </w:t>
            </w:r>
          </w:p>
        </w:tc>
        <w:tc>
          <w:tcPr>
            <w:tcW w:w="0" w:type="auto"/>
            <w:shd w:val="clear" w:color="auto" w:fill="auto"/>
          </w:tcPr>
          <w:p w14:paraId="48E65B7B"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Homes and offices </w:t>
            </w:r>
          </w:p>
        </w:tc>
        <w:tc>
          <w:tcPr>
            <w:tcW w:w="0" w:type="auto"/>
            <w:shd w:val="clear" w:color="auto" w:fill="auto"/>
          </w:tcPr>
          <w:p w14:paraId="48504E28"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 It can cause respiratory disorder. </w:t>
            </w:r>
          </w:p>
          <w:p w14:paraId="4BD33184"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(ii) It results in offensive </w:t>
            </w:r>
            <w:proofErr w:type="spellStart"/>
            <w:r w:rsidRPr="00902294">
              <w:rPr>
                <w:rFonts w:ascii="Tahoma" w:hAnsi="Tahoma" w:cs="Tahoma"/>
                <w:sz w:val="21"/>
                <w:szCs w:val="21"/>
              </w:rPr>
              <w:t>odour</w:t>
            </w:r>
            <w:proofErr w:type="spellEnd"/>
            <w:r w:rsidRPr="00902294">
              <w:rPr>
                <w:rFonts w:ascii="Tahoma" w:hAnsi="Tahoma" w:cs="Tahoma"/>
                <w:sz w:val="21"/>
                <w:szCs w:val="21"/>
              </w:rPr>
              <w:t xml:space="preserve">. </w:t>
            </w:r>
          </w:p>
          <w:p w14:paraId="001F7EC2"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(iii) It serves as breeding ground for disease causing organisms. </w:t>
            </w:r>
          </w:p>
        </w:tc>
      </w:tr>
      <w:tr w:rsidR="00277042" w:rsidRPr="00902294" w14:paraId="6DE0D1E6" w14:textId="77777777">
        <w:tc>
          <w:tcPr>
            <w:tcW w:w="2718" w:type="dxa"/>
            <w:shd w:val="clear" w:color="auto" w:fill="auto"/>
          </w:tcPr>
          <w:p w14:paraId="045983FA"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(3) Metal Scraps </w:t>
            </w:r>
          </w:p>
        </w:tc>
        <w:tc>
          <w:tcPr>
            <w:tcW w:w="0" w:type="auto"/>
            <w:shd w:val="clear" w:color="auto" w:fill="auto"/>
          </w:tcPr>
          <w:p w14:paraId="7928C723"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Abandoned vehicles and machines </w:t>
            </w:r>
          </w:p>
        </w:tc>
        <w:tc>
          <w:tcPr>
            <w:tcW w:w="0" w:type="auto"/>
            <w:shd w:val="clear" w:color="auto" w:fill="auto"/>
          </w:tcPr>
          <w:p w14:paraId="2C6C8832" w14:textId="77777777" w:rsidR="00277042" w:rsidRPr="00902294" w:rsidRDefault="00277042" w:rsidP="00D31C1F">
            <w:pPr>
              <w:pStyle w:val="ListParagraph"/>
              <w:numPr>
                <w:ilvl w:val="0"/>
                <w:numId w:val="21"/>
              </w:numPr>
              <w:spacing w:after="0" w:line="240" w:lineRule="auto"/>
              <w:rPr>
                <w:rFonts w:ascii="Tahoma" w:hAnsi="Tahoma" w:cs="Tahoma"/>
                <w:sz w:val="21"/>
                <w:szCs w:val="21"/>
              </w:rPr>
            </w:pPr>
            <w:r w:rsidRPr="00902294">
              <w:rPr>
                <w:rFonts w:ascii="Tahoma" w:hAnsi="Tahoma" w:cs="Tahoma"/>
                <w:sz w:val="21"/>
                <w:szCs w:val="21"/>
              </w:rPr>
              <w:t xml:space="preserve">It occupies land space </w:t>
            </w:r>
          </w:p>
          <w:p w14:paraId="5AB1B104" w14:textId="77777777" w:rsidR="00277042" w:rsidRPr="00902294" w:rsidRDefault="00277042" w:rsidP="00D31C1F">
            <w:pPr>
              <w:pStyle w:val="ListParagraph"/>
              <w:numPr>
                <w:ilvl w:val="0"/>
                <w:numId w:val="21"/>
              </w:numPr>
              <w:spacing w:after="0" w:line="240" w:lineRule="auto"/>
              <w:rPr>
                <w:rFonts w:ascii="Tahoma" w:hAnsi="Tahoma" w:cs="Tahoma"/>
                <w:sz w:val="21"/>
                <w:szCs w:val="21"/>
              </w:rPr>
            </w:pPr>
            <w:r w:rsidRPr="00902294">
              <w:rPr>
                <w:rFonts w:ascii="Tahoma" w:hAnsi="Tahoma" w:cs="Tahoma"/>
                <w:sz w:val="21"/>
                <w:szCs w:val="21"/>
              </w:rPr>
              <w:t xml:space="preserve">It prevents proper land us. </w:t>
            </w:r>
          </w:p>
        </w:tc>
      </w:tr>
      <w:tr w:rsidR="00277042" w:rsidRPr="00902294" w14:paraId="30A6FB63" w14:textId="77777777">
        <w:tc>
          <w:tcPr>
            <w:tcW w:w="2718" w:type="dxa"/>
            <w:shd w:val="clear" w:color="auto" w:fill="auto"/>
          </w:tcPr>
          <w:p w14:paraId="64E15086"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(4) Pesticides and fertilizes </w:t>
            </w:r>
          </w:p>
        </w:tc>
        <w:tc>
          <w:tcPr>
            <w:tcW w:w="0" w:type="auto"/>
            <w:shd w:val="clear" w:color="auto" w:fill="auto"/>
          </w:tcPr>
          <w:p w14:paraId="32DB1B24"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Pesticides sprayed on crops and fertilizers used in soils </w:t>
            </w:r>
          </w:p>
        </w:tc>
        <w:tc>
          <w:tcPr>
            <w:tcW w:w="0" w:type="auto"/>
            <w:shd w:val="clear" w:color="auto" w:fill="auto"/>
          </w:tcPr>
          <w:p w14:paraId="1AAD1497"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 They destroy useful soil organisms. </w:t>
            </w:r>
          </w:p>
          <w:p w14:paraId="7CFB9688"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(ii). Excess fertilizers can cause soil acidity. </w:t>
            </w:r>
          </w:p>
          <w:p w14:paraId="5ACAC9A7"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(iii). It can cause the death of aquatic organisms, e.g. fishes </w:t>
            </w:r>
          </w:p>
        </w:tc>
      </w:tr>
      <w:tr w:rsidR="00277042" w:rsidRPr="00902294" w14:paraId="2FA2A394" w14:textId="77777777">
        <w:tc>
          <w:tcPr>
            <w:tcW w:w="2718" w:type="dxa"/>
            <w:shd w:val="clear" w:color="auto" w:fill="auto"/>
          </w:tcPr>
          <w:p w14:paraId="1106D823"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(5) Chemicals, </w:t>
            </w:r>
            <w:proofErr w:type="spellStart"/>
            <w:r w:rsidRPr="00902294">
              <w:rPr>
                <w:rFonts w:ascii="Tahoma" w:hAnsi="Tahoma" w:cs="Tahoma"/>
                <w:sz w:val="21"/>
                <w:szCs w:val="21"/>
              </w:rPr>
              <w:t>eg.</w:t>
            </w:r>
            <w:proofErr w:type="spellEnd"/>
            <w:r w:rsidRPr="00902294">
              <w:rPr>
                <w:rFonts w:ascii="Tahoma" w:hAnsi="Tahoma" w:cs="Tahoma"/>
                <w:sz w:val="21"/>
                <w:szCs w:val="21"/>
              </w:rPr>
              <w:t xml:space="preserve"> Toxic waste</w:t>
            </w:r>
          </w:p>
        </w:tc>
        <w:tc>
          <w:tcPr>
            <w:tcW w:w="0" w:type="auto"/>
            <w:shd w:val="clear" w:color="auto" w:fill="auto"/>
          </w:tcPr>
          <w:p w14:paraId="4E9E8204"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Chemical waste from industries </w:t>
            </w:r>
          </w:p>
        </w:tc>
        <w:tc>
          <w:tcPr>
            <w:tcW w:w="0" w:type="auto"/>
            <w:shd w:val="clear" w:color="auto" w:fill="auto"/>
          </w:tcPr>
          <w:p w14:paraId="31EEC259"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 These are poisonous to plants and animals </w:t>
            </w:r>
          </w:p>
        </w:tc>
      </w:tr>
      <w:tr w:rsidR="00277042" w:rsidRPr="00902294" w14:paraId="5EACCFF8" w14:textId="77777777">
        <w:tc>
          <w:tcPr>
            <w:tcW w:w="2718" w:type="dxa"/>
            <w:shd w:val="clear" w:color="auto" w:fill="auto"/>
          </w:tcPr>
          <w:p w14:paraId="0D6A370A"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(6) Glass particles </w:t>
            </w:r>
          </w:p>
        </w:tc>
        <w:tc>
          <w:tcPr>
            <w:tcW w:w="0" w:type="auto"/>
            <w:shd w:val="clear" w:color="auto" w:fill="auto"/>
          </w:tcPr>
          <w:p w14:paraId="3ECE3F0B"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Glass manufacturing or industries using bottles</w:t>
            </w:r>
          </w:p>
        </w:tc>
        <w:tc>
          <w:tcPr>
            <w:tcW w:w="0" w:type="auto"/>
            <w:shd w:val="clear" w:color="auto" w:fill="auto"/>
          </w:tcPr>
          <w:p w14:paraId="09555C9F"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 It can cause injury to human skin or body </w:t>
            </w:r>
          </w:p>
          <w:p w14:paraId="2ACEE826"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(ii). It does not decay hence it prevents proper land use. </w:t>
            </w:r>
          </w:p>
        </w:tc>
      </w:tr>
      <w:tr w:rsidR="00277042" w:rsidRPr="00902294" w14:paraId="525C4258" w14:textId="77777777">
        <w:tc>
          <w:tcPr>
            <w:tcW w:w="2718" w:type="dxa"/>
            <w:shd w:val="clear" w:color="auto" w:fill="auto"/>
          </w:tcPr>
          <w:p w14:paraId="26B358F4"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(7) Crude oil (Oil spillage)</w:t>
            </w:r>
          </w:p>
        </w:tc>
        <w:tc>
          <w:tcPr>
            <w:tcW w:w="0" w:type="auto"/>
            <w:shd w:val="clear" w:color="auto" w:fill="auto"/>
          </w:tcPr>
          <w:p w14:paraId="496845C8"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Oil drilling, loading or unloading of oil tankers </w:t>
            </w:r>
          </w:p>
        </w:tc>
        <w:tc>
          <w:tcPr>
            <w:tcW w:w="0" w:type="auto"/>
            <w:shd w:val="clear" w:color="auto" w:fill="auto"/>
          </w:tcPr>
          <w:p w14:paraId="4049EBE3"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(i) It destroys soil and renders it infertile.</w:t>
            </w:r>
          </w:p>
          <w:p w14:paraId="6EEB4252"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lastRenderedPageBreak/>
              <w:t xml:space="preserve">(ii). It destroys plants and animals’ life in water. </w:t>
            </w:r>
          </w:p>
        </w:tc>
      </w:tr>
    </w:tbl>
    <w:p w14:paraId="3869FBDE" w14:textId="77777777" w:rsidR="00277042" w:rsidRPr="00902294" w:rsidRDefault="00277042" w:rsidP="00D31C1F">
      <w:pPr>
        <w:rPr>
          <w:rFonts w:ascii="Tahoma" w:hAnsi="Tahoma" w:cs="Tahoma"/>
          <w:sz w:val="21"/>
          <w:szCs w:val="21"/>
        </w:rPr>
      </w:pPr>
    </w:p>
    <w:p w14:paraId="54F03B94" w14:textId="77777777" w:rsidR="00277042" w:rsidRPr="00902294" w:rsidRDefault="00277042" w:rsidP="00D31C1F">
      <w:pPr>
        <w:rPr>
          <w:rFonts w:ascii="Tahoma" w:hAnsi="Tahoma" w:cs="Tahoma"/>
          <w:sz w:val="21"/>
          <w:szCs w:val="21"/>
        </w:rPr>
      </w:pPr>
      <w:r w:rsidRPr="00902294">
        <w:rPr>
          <w:rFonts w:ascii="Tahoma" w:hAnsi="Tahoma" w:cs="Tahoma"/>
          <w:color w:val="000000"/>
          <w:sz w:val="21"/>
          <w:szCs w:val="21"/>
        </w:rPr>
        <w:t xml:space="preserve">  </w:t>
      </w:r>
      <w:r w:rsidRPr="00902294">
        <w:rPr>
          <w:rFonts w:ascii="Tahoma" w:hAnsi="Tahoma" w:cs="Tahoma"/>
          <w:b/>
          <w:color w:val="000000"/>
          <w:sz w:val="21"/>
          <w:szCs w:val="21"/>
        </w:rPr>
        <w:t>Control of Land Pollution</w:t>
      </w:r>
    </w:p>
    <w:p w14:paraId="1F2A84FE" w14:textId="77777777" w:rsidR="00277042" w:rsidRPr="00902294" w:rsidRDefault="00277042" w:rsidP="00D31C1F">
      <w:pPr>
        <w:pStyle w:val="ListParagraph"/>
        <w:numPr>
          <w:ilvl w:val="0"/>
          <w:numId w:val="27"/>
        </w:numPr>
        <w:spacing w:after="0" w:line="240" w:lineRule="auto"/>
        <w:rPr>
          <w:rFonts w:ascii="Tahoma" w:hAnsi="Tahoma" w:cs="Tahoma"/>
          <w:sz w:val="21"/>
          <w:szCs w:val="21"/>
        </w:rPr>
      </w:pPr>
      <w:r w:rsidRPr="00902294">
        <w:rPr>
          <w:rFonts w:ascii="Tahoma" w:hAnsi="Tahoma" w:cs="Tahoma"/>
          <w:color w:val="000000"/>
          <w:sz w:val="21"/>
          <w:szCs w:val="21"/>
        </w:rPr>
        <w:t>Refuse should be burnt in incinerators.</w:t>
      </w:r>
    </w:p>
    <w:p w14:paraId="3D3CD126" w14:textId="77777777" w:rsidR="00277042" w:rsidRPr="00902294" w:rsidRDefault="00277042" w:rsidP="00D31C1F">
      <w:pPr>
        <w:pStyle w:val="ListParagraph"/>
        <w:numPr>
          <w:ilvl w:val="0"/>
          <w:numId w:val="27"/>
        </w:numPr>
        <w:spacing w:after="0" w:line="240" w:lineRule="auto"/>
        <w:rPr>
          <w:rFonts w:ascii="Tahoma" w:hAnsi="Tahoma" w:cs="Tahoma"/>
          <w:sz w:val="21"/>
          <w:szCs w:val="21"/>
        </w:rPr>
      </w:pPr>
      <w:r w:rsidRPr="00902294">
        <w:rPr>
          <w:rFonts w:ascii="Tahoma" w:hAnsi="Tahoma" w:cs="Tahoma"/>
          <w:color w:val="000000"/>
          <w:sz w:val="21"/>
          <w:szCs w:val="21"/>
        </w:rPr>
        <w:t>Urban wastes should be properly burnt or buried</w:t>
      </w:r>
    </w:p>
    <w:p w14:paraId="61308694" w14:textId="77777777" w:rsidR="00277042" w:rsidRPr="00902294" w:rsidRDefault="00277042" w:rsidP="00D31C1F">
      <w:pPr>
        <w:pStyle w:val="ListParagraph"/>
        <w:numPr>
          <w:ilvl w:val="0"/>
          <w:numId w:val="27"/>
        </w:numPr>
        <w:spacing w:after="0" w:line="240" w:lineRule="auto"/>
        <w:rPr>
          <w:rFonts w:ascii="Tahoma" w:hAnsi="Tahoma" w:cs="Tahoma"/>
          <w:sz w:val="21"/>
          <w:szCs w:val="21"/>
        </w:rPr>
      </w:pPr>
      <w:r w:rsidRPr="00902294">
        <w:rPr>
          <w:rFonts w:ascii="Tahoma" w:hAnsi="Tahoma" w:cs="Tahoma"/>
          <w:color w:val="000000"/>
          <w:sz w:val="21"/>
          <w:szCs w:val="21"/>
        </w:rPr>
        <w:t>Metal scraps, tin cans, bottles, motor vehicle parts and other related materials should be recycled.</w:t>
      </w:r>
    </w:p>
    <w:p w14:paraId="1DA7CB90" w14:textId="77777777" w:rsidR="00277042" w:rsidRPr="00902294" w:rsidRDefault="00277042" w:rsidP="00D31C1F">
      <w:pPr>
        <w:pStyle w:val="ListParagraph"/>
        <w:numPr>
          <w:ilvl w:val="0"/>
          <w:numId w:val="27"/>
        </w:numPr>
        <w:spacing w:after="0" w:line="240" w:lineRule="auto"/>
        <w:rPr>
          <w:rFonts w:ascii="Tahoma" w:hAnsi="Tahoma" w:cs="Tahoma"/>
          <w:sz w:val="21"/>
          <w:szCs w:val="21"/>
        </w:rPr>
      </w:pPr>
      <w:r w:rsidRPr="00902294">
        <w:rPr>
          <w:rFonts w:ascii="Tahoma" w:hAnsi="Tahoma" w:cs="Tahoma"/>
          <w:color w:val="000000"/>
          <w:sz w:val="21"/>
          <w:szCs w:val="21"/>
        </w:rPr>
        <w:t>Pesticides and fertilizers should be applied as instructed.</w:t>
      </w:r>
    </w:p>
    <w:p w14:paraId="49390716" w14:textId="77777777" w:rsidR="00277042" w:rsidRPr="00902294" w:rsidRDefault="00277042" w:rsidP="00D31C1F">
      <w:pPr>
        <w:pStyle w:val="ListParagraph"/>
        <w:numPr>
          <w:ilvl w:val="0"/>
          <w:numId w:val="27"/>
        </w:numPr>
        <w:spacing w:after="0" w:line="240" w:lineRule="auto"/>
        <w:rPr>
          <w:rFonts w:ascii="Tahoma" w:hAnsi="Tahoma" w:cs="Tahoma"/>
          <w:sz w:val="21"/>
          <w:szCs w:val="21"/>
        </w:rPr>
      </w:pPr>
      <w:r w:rsidRPr="00902294">
        <w:rPr>
          <w:rFonts w:ascii="Tahoma" w:hAnsi="Tahoma" w:cs="Tahoma"/>
          <w:color w:val="000000"/>
          <w:sz w:val="21"/>
          <w:szCs w:val="21"/>
        </w:rPr>
        <w:t>Legislation should be made against dumping of harmful wastes.</w:t>
      </w:r>
    </w:p>
    <w:p w14:paraId="2BD1C48A" w14:textId="77777777" w:rsidR="00277042" w:rsidRPr="00902294" w:rsidRDefault="00277042" w:rsidP="00D31C1F">
      <w:pPr>
        <w:pStyle w:val="ListParagraph"/>
        <w:numPr>
          <w:ilvl w:val="0"/>
          <w:numId w:val="27"/>
        </w:numPr>
        <w:spacing w:after="0" w:line="240" w:lineRule="auto"/>
        <w:rPr>
          <w:rFonts w:ascii="Tahoma" w:hAnsi="Tahoma" w:cs="Tahoma"/>
          <w:sz w:val="21"/>
          <w:szCs w:val="21"/>
        </w:rPr>
      </w:pPr>
      <w:r w:rsidRPr="00902294">
        <w:rPr>
          <w:rFonts w:ascii="Tahoma" w:hAnsi="Tahoma" w:cs="Tahoma"/>
          <w:color w:val="000000"/>
          <w:sz w:val="21"/>
          <w:szCs w:val="21"/>
        </w:rPr>
        <w:t>Proper treatment of sewage before disposal.</w:t>
      </w:r>
    </w:p>
    <w:p w14:paraId="296DAB0A" w14:textId="77777777" w:rsidR="00277042" w:rsidRPr="00902294" w:rsidRDefault="00277042" w:rsidP="00D31C1F">
      <w:pPr>
        <w:pStyle w:val="ListParagraph"/>
        <w:numPr>
          <w:ilvl w:val="0"/>
          <w:numId w:val="27"/>
        </w:numPr>
        <w:spacing w:after="0" w:line="240" w:lineRule="auto"/>
        <w:rPr>
          <w:rFonts w:ascii="Tahoma" w:hAnsi="Tahoma" w:cs="Tahoma"/>
          <w:sz w:val="21"/>
          <w:szCs w:val="21"/>
        </w:rPr>
      </w:pPr>
      <w:r w:rsidRPr="00902294">
        <w:rPr>
          <w:rFonts w:ascii="Tahoma" w:hAnsi="Tahoma" w:cs="Tahoma"/>
          <w:color w:val="000000"/>
          <w:sz w:val="21"/>
          <w:szCs w:val="21"/>
        </w:rPr>
        <w:t>Proper maintenance and checking of oil pipelines.</w:t>
      </w:r>
    </w:p>
    <w:p w14:paraId="6F476E5B" w14:textId="77777777" w:rsidR="00277042" w:rsidRPr="00902294" w:rsidRDefault="00277042" w:rsidP="00D31C1F">
      <w:pPr>
        <w:rPr>
          <w:rFonts w:ascii="Tahoma" w:hAnsi="Tahoma" w:cs="Tahoma"/>
          <w:sz w:val="21"/>
          <w:szCs w:val="21"/>
        </w:rPr>
      </w:pPr>
    </w:p>
    <w:p w14:paraId="22617D17" w14:textId="77777777" w:rsidR="00277042" w:rsidRPr="00902294" w:rsidRDefault="00277042" w:rsidP="00D31C1F">
      <w:pPr>
        <w:rPr>
          <w:rFonts w:ascii="Tahoma" w:hAnsi="Tahoma" w:cs="Tahoma"/>
          <w:color w:val="000000"/>
          <w:sz w:val="21"/>
          <w:szCs w:val="21"/>
        </w:rPr>
      </w:pPr>
    </w:p>
    <w:p w14:paraId="1108A1B7" w14:textId="77777777" w:rsidR="00277042" w:rsidRPr="00902294" w:rsidRDefault="00277042" w:rsidP="00D31C1F">
      <w:pPr>
        <w:rPr>
          <w:rFonts w:ascii="Tahoma" w:hAnsi="Tahoma" w:cs="Tahoma"/>
          <w:color w:val="000000"/>
          <w:sz w:val="21"/>
          <w:szCs w:val="21"/>
        </w:rPr>
      </w:pPr>
      <w:r w:rsidRPr="00902294">
        <w:rPr>
          <w:rFonts w:ascii="Tahoma" w:hAnsi="Tahoma" w:cs="Tahoma"/>
          <w:b/>
          <w:color w:val="000000"/>
          <w:sz w:val="21"/>
          <w:szCs w:val="21"/>
        </w:rPr>
        <w:t>Evaluation</w:t>
      </w:r>
      <w:r w:rsidRPr="00902294">
        <w:rPr>
          <w:rFonts w:ascii="Tahoma" w:hAnsi="Tahoma" w:cs="Tahoma"/>
          <w:color w:val="000000"/>
          <w:sz w:val="21"/>
          <w:szCs w:val="21"/>
        </w:rPr>
        <w:t xml:space="preserve"> </w:t>
      </w:r>
    </w:p>
    <w:p w14:paraId="1330B27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1. Mention five common land pollutants.</w:t>
      </w:r>
    </w:p>
    <w:p w14:paraId="4E3B2F8F"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2. Suggest ways of controlling the pollutants mentioned </w:t>
      </w:r>
    </w:p>
    <w:p w14:paraId="4F9C60DB" w14:textId="77777777" w:rsidR="00C94B57" w:rsidRPr="00902294" w:rsidRDefault="00C94B57" w:rsidP="00D31C1F">
      <w:pPr>
        <w:rPr>
          <w:rFonts w:ascii="Tahoma" w:hAnsi="Tahoma" w:cs="Tahoma"/>
          <w:color w:val="000000"/>
          <w:sz w:val="21"/>
          <w:szCs w:val="21"/>
        </w:rPr>
      </w:pPr>
    </w:p>
    <w:p w14:paraId="3D3C9E94" w14:textId="77777777" w:rsidR="00277042" w:rsidRPr="00902294" w:rsidRDefault="00277042" w:rsidP="00D31C1F">
      <w:pPr>
        <w:rPr>
          <w:rFonts w:ascii="Tahoma" w:hAnsi="Tahoma" w:cs="Tahoma"/>
          <w:color w:val="000000"/>
          <w:sz w:val="21"/>
          <w:szCs w:val="21"/>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718"/>
        <w:gridCol w:w="2519"/>
        <w:gridCol w:w="4514"/>
      </w:tblGrid>
      <w:tr w:rsidR="00277042" w:rsidRPr="00902294" w14:paraId="4B6F856F" w14:textId="77777777">
        <w:tc>
          <w:tcPr>
            <w:tcW w:w="2718" w:type="dxa"/>
            <w:shd w:val="clear" w:color="auto" w:fill="auto"/>
          </w:tcPr>
          <w:p w14:paraId="599C789E" w14:textId="77777777" w:rsidR="00277042" w:rsidRPr="00902294" w:rsidRDefault="00277042" w:rsidP="00D31C1F">
            <w:pPr>
              <w:spacing w:line="240" w:lineRule="auto"/>
              <w:jc w:val="center"/>
              <w:rPr>
                <w:rFonts w:ascii="Tahoma" w:hAnsi="Tahoma" w:cs="Tahoma"/>
                <w:b/>
                <w:sz w:val="21"/>
                <w:szCs w:val="21"/>
              </w:rPr>
            </w:pPr>
            <w:r w:rsidRPr="00902294">
              <w:rPr>
                <w:rFonts w:ascii="Tahoma" w:hAnsi="Tahoma" w:cs="Tahoma"/>
                <w:b/>
                <w:sz w:val="21"/>
                <w:szCs w:val="21"/>
              </w:rPr>
              <w:t>Water Pollutants</w:t>
            </w:r>
          </w:p>
        </w:tc>
        <w:tc>
          <w:tcPr>
            <w:tcW w:w="0" w:type="auto"/>
            <w:shd w:val="clear" w:color="auto" w:fill="auto"/>
          </w:tcPr>
          <w:p w14:paraId="62CC31F8" w14:textId="77777777" w:rsidR="00277042" w:rsidRPr="00902294" w:rsidRDefault="00277042" w:rsidP="00D31C1F">
            <w:pPr>
              <w:spacing w:line="240" w:lineRule="auto"/>
              <w:jc w:val="center"/>
              <w:rPr>
                <w:rFonts w:ascii="Tahoma" w:hAnsi="Tahoma" w:cs="Tahoma"/>
                <w:b/>
                <w:sz w:val="21"/>
                <w:szCs w:val="21"/>
              </w:rPr>
            </w:pPr>
            <w:r w:rsidRPr="00902294">
              <w:rPr>
                <w:rFonts w:ascii="Tahoma" w:hAnsi="Tahoma" w:cs="Tahoma"/>
                <w:b/>
                <w:sz w:val="21"/>
                <w:szCs w:val="21"/>
              </w:rPr>
              <w:t>Sources</w:t>
            </w:r>
          </w:p>
        </w:tc>
        <w:tc>
          <w:tcPr>
            <w:tcW w:w="0" w:type="auto"/>
            <w:shd w:val="clear" w:color="auto" w:fill="auto"/>
          </w:tcPr>
          <w:p w14:paraId="4EA5D880" w14:textId="77777777" w:rsidR="00277042" w:rsidRPr="00902294" w:rsidRDefault="00277042" w:rsidP="00D31C1F">
            <w:pPr>
              <w:spacing w:line="240" w:lineRule="auto"/>
              <w:jc w:val="center"/>
              <w:rPr>
                <w:rFonts w:ascii="Tahoma" w:hAnsi="Tahoma" w:cs="Tahoma"/>
                <w:b/>
                <w:sz w:val="21"/>
                <w:szCs w:val="21"/>
              </w:rPr>
            </w:pPr>
            <w:r w:rsidRPr="00902294">
              <w:rPr>
                <w:rFonts w:ascii="Tahoma" w:hAnsi="Tahoma" w:cs="Tahoma"/>
                <w:b/>
                <w:sz w:val="21"/>
                <w:szCs w:val="21"/>
              </w:rPr>
              <w:t>Effects</w:t>
            </w:r>
          </w:p>
        </w:tc>
      </w:tr>
      <w:tr w:rsidR="00277042" w:rsidRPr="00902294" w14:paraId="7D5A7C4F" w14:textId="77777777">
        <w:tc>
          <w:tcPr>
            <w:tcW w:w="2718" w:type="dxa"/>
            <w:shd w:val="clear" w:color="auto" w:fill="auto"/>
          </w:tcPr>
          <w:p w14:paraId="105ED27D"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(1) Sewage  </w:t>
            </w:r>
          </w:p>
        </w:tc>
        <w:tc>
          <w:tcPr>
            <w:tcW w:w="0" w:type="auto"/>
            <w:shd w:val="clear" w:color="auto" w:fill="auto"/>
          </w:tcPr>
          <w:p w14:paraId="20BDACC0"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City sewage system</w:t>
            </w:r>
          </w:p>
        </w:tc>
        <w:tc>
          <w:tcPr>
            <w:tcW w:w="0" w:type="auto"/>
            <w:shd w:val="clear" w:color="auto" w:fill="auto"/>
          </w:tcPr>
          <w:p w14:paraId="27990317"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 It supports the growth of pathogens that can cause diseases, </w:t>
            </w:r>
            <w:proofErr w:type="spellStart"/>
            <w:r w:rsidRPr="00902294">
              <w:rPr>
                <w:rFonts w:ascii="Tahoma" w:hAnsi="Tahoma" w:cs="Tahoma"/>
                <w:sz w:val="21"/>
                <w:szCs w:val="21"/>
              </w:rPr>
              <w:t>eg.</w:t>
            </w:r>
            <w:proofErr w:type="spellEnd"/>
            <w:r w:rsidRPr="00902294">
              <w:rPr>
                <w:rFonts w:ascii="Tahoma" w:hAnsi="Tahoma" w:cs="Tahoma"/>
                <w:sz w:val="21"/>
                <w:szCs w:val="21"/>
              </w:rPr>
              <w:t xml:space="preserve"> Cholera. </w:t>
            </w:r>
          </w:p>
          <w:p w14:paraId="34184BD1"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(ii). It </w:t>
            </w:r>
            <w:proofErr w:type="gramStart"/>
            <w:r w:rsidRPr="00902294">
              <w:rPr>
                <w:rFonts w:ascii="Tahoma" w:hAnsi="Tahoma" w:cs="Tahoma"/>
                <w:sz w:val="21"/>
                <w:szCs w:val="21"/>
              </w:rPr>
              <w:t>make</w:t>
            </w:r>
            <w:proofErr w:type="gramEnd"/>
            <w:r w:rsidRPr="00902294">
              <w:rPr>
                <w:rFonts w:ascii="Tahoma" w:hAnsi="Tahoma" w:cs="Tahoma"/>
                <w:sz w:val="21"/>
                <w:szCs w:val="21"/>
              </w:rPr>
              <w:t xml:space="preserve"> water unfit for human consumption. </w:t>
            </w:r>
          </w:p>
          <w:p w14:paraId="23216F30"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(iii). It can kill aquatic organisms. </w:t>
            </w:r>
          </w:p>
          <w:p w14:paraId="54B34B3E"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(iv). It produces unpleasant </w:t>
            </w:r>
            <w:proofErr w:type="spellStart"/>
            <w:r w:rsidRPr="00902294">
              <w:rPr>
                <w:rFonts w:ascii="Tahoma" w:hAnsi="Tahoma" w:cs="Tahoma"/>
                <w:sz w:val="21"/>
                <w:szCs w:val="21"/>
              </w:rPr>
              <w:t>odours</w:t>
            </w:r>
            <w:proofErr w:type="spellEnd"/>
            <w:r w:rsidRPr="00902294">
              <w:rPr>
                <w:rFonts w:ascii="Tahoma" w:hAnsi="Tahoma" w:cs="Tahoma"/>
                <w:sz w:val="21"/>
                <w:szCs w:val="21"/>
              </w:rPr>
              <w:t xml:space="preserve">. </w:t>
            </w:r>
          </w:p>
        </w:tc>
      </w:tr>
      <w:tr w:rsidR="00277042" w:rsidRPr="00902294" w14:paraId="3654F701" w14:textId="77777777">
        <w:tc>
          <w:tcPr>
            <w:tcW w:w="2718" w:type="dxa"/>
            <w:shd w:val="clear" w:color="auto" w:fill="auto"/>
          </w:tcPr>
          <w:p w14:paraId="135FED65"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(2) Pesticides and Fertilizers </w:t>
            </w:r>
          </w:p>
        </w:tc>
        <w:tc>
          <w:tcPr>
            <w:tcW w:w="0" w:type="auto"/>
            <w:shd w:val="clear" w:color="auto" w:fill="auto"/>
          </w:tcPr>
          <w:p w14:paraId="6222F78F"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Washed by erosion from farms to rivers, streams or ponds</w:t>
            </w:r>
          </w:p>
        </w:tc>
        <w:tc>
          <w:tcPr>
            <w:tcW w:w="0" w:type="auto"/>
            <w:shd w:val="clear" w:color="auto" w:fill="auto"/>
          </w:tcPr>
          <w:p w14:paraId="728007CE"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(i) It makes water unfit for human consumption.</w:t>
            </w:r>
          </w:p>
          <w:p w14:paraId="34B86864"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(ii). It leads to rapid vegetative growth of water plants which makes fishing and movement impossible, </w:t>
            </w:r>
            <w:proofErr w:type="spellStart"/>
            <w:r w:rsidRPr="00902294">
              <w:rPr>
                <w:rFonts w:ascii="Tahoma" w:hAnsi="Tahoma" w:cs="Tahoma"/>
                <w:sz w:val="21"/>
                <w:szCs w:val="21"/>
              </w:rPr>
              <w:t>eg.</w:t>
            </w:r>
            <w:proofErr w:type="spellEnd"/>
            <w:r w:rsidRPr="00902294">
              <w:rPr>
                <w:rFonts w:ascii="Tahoma" w:hAnsi="Tahoma" w:cs="Tahoma"/>
                <w:sz w:val="21"/>
                <w:szCs w:val="21"/>
              </w:rPr>
              <w:t xml:space="preserve"> Algae bloom. </w:t>
            </w:r>
          </w:p>
          <w:p w14:paraId="2189963A"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(iii). It can destroy aquatic organisms, </w:t>
            </w:r>
            <w:proofErr w:type="spellStart"/>
            <w:r w:rsidRPr="00902294">
              <w:rPr>
                <w:rFonts w:ascii="Tahoma" w:hAnsi="Tahoma" w:cs="Tahoma"/>
                <w:sz w:val="21"/>
                <w:szCs w:val="21"/>
              </w:rPr>
              <w:t>eg.</w:t>
            </w:r>
            <w:proofErr w:type="spellEnd"/>
            <w:r w:rsidRPr="00902294">
              <w:rPr>
                <w:rFonts w:ascii="Tahoma" w:hAnsi="Tahoma" w:cs="Tahoma"/>
                <w:sz w:val="21"/>
                <w:szCs w:val="21"/>
              </w:rPr>
              <w:t xml:space="preserve"> Fish and sea birds. </w:t>
            </w:r>
          </w:p>
        </w:tc>
      </w:tr>
      <w:tr w:rsidR="00277042" w:rsidRPr="00902294" w14:paraId="7CA47290" w14:textId="77777777">
        <w:tc>
          <w:tcPr>
            <w:tcW w:w="2718" w:type="dxa"/>
            <w:shd w:val="clear" w:color="auto" w:fill="auto"/>
          </w:tcPr>
          <w:p w14:paraId="7494A339"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(3) Chemical Wastes </w:t>
            </w:r>
          </w:p>
        </w:tc>
        <w:tc>
          <w:tcPr>
            <w:tcW w:w="0" w:type="auto"/>
            <w:shd w:val="clear" w:color="auto" w:fill="auto"/>
          </w:tcPr>
          <w:p w14:paraId="0546B4F3" w14:textId="77777777" w:rsidR="00277042" w:rsidRPr="00902294" w:rsidRDefault="00932850" w:rsidP="00D31C1F">
            <w:pPr>
              <w:spacing w:line="240" w:lineRule="auto"/>
              <w:rPr>
                <w:rFonts w:ascii="Tahoma" w:hAnsi="Tahoma" w:cs="Tahoma"/>
                <w:sz w:val="21"/>
                <w:szCs w:val="21"/>
              </w:rPr>
            </w:pPr>
            <w:r w:rsidRPr="00902294">
              <w:rPr>
                <w:rFonts w:ascii="Tahoma" w:hAnsi="Tahoma" w:cs="Tahoma"/>
                <w:sz w:val="21"/>
                <w:szCs w:val="21"/>
              </w:rPr>
              <w:t xml:space="preserve">Industries and ships at </w:t>
            </w:r>
            <w:proofErr w:type="spellStart"/>
            <w:r w:rsidRPr="00902294">
              <w:rPr>
                <w:rFonts w:ascii="Tahoma" w:hAnsi="Tahoma" w:cs="Tahoma"/>
                <w:sz w:val="21"/>
                <w:szCs w:val="21"/>
              </w:rPr>
              <w:t>harbours</w:t>
            </w:r>
            <w:proofErr w:type="spellEnd"/>
            <w:r w:rsidR="00277042" w:rsidRPr="00902294">
              <w:rPr>
                <w:rFonts w:ascii="Tahoma" w:hAnsi="Tahoma" w:cs="Tahoma"/>
                <w:sz w:val="21"/>
                <w:szCs w:val="21"/>
              </w:rPr>
              <w:t xml:space="preserve"> </w:t>
            </w:r>
          </w:p>
        </w:tc>
        <w:tc>
          <w:tcPr>
            <w:tcW w:w="0" w:type="auto"/>
            <w:shd w:val="clear" w:color="auto" w:fill="auto"/>
          </w:tcPr>
          <w:p w14:paraId="04988FD8"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 It can kill aquatic organisms. </w:t>
            </w:r>
          </w:p>
          <w:p w14:paraId="6BD30278"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(ii). It makes water unfit for human consumption. </w:t>
            </w:r>
          </w:p>
          <w:p w14:paraId="1912ADDB"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(iii). It can accumulate in human body and become toxic later, </w:t>
            </w:r>
            <w:proofErr w:type="spellStart"/>
            <w:r w:rsidRPr="00902294">
              <w:rPr>
                <w:rFonts w:ascii="Tahoma" w:hAnsi="Tahoma" w:cs="Tahoma"/>
                <w:sz w:val="21"/>
                <w:szCs w:val="21"/>
              </w:rPr>
              <w:t>eg.</w:t>
            </w:r>
            <w:proofErr w:type="spellEnd"/>
            <w:r w:rsidRPr="00902294">
              <w:rPr>
                <w:rFonts w:ascii="Tahoma" w:hAnsi="Tahoma" w:cs="Tahoma"/>
                <w:sz w:val="21"/>
                <w:szCs w:val="21"/>
              </w:rPr>
              <w:t xml:space="preserve">  Lead and mercury. </w:t>
            </w:r>
          </w:p>
        </w:tc>
      </w:tr>
      <w:tr w:rsidR="00277042" w:rsidRPr="00902294" w14:paraId="27273BB4" w14:textId="77777777">
        <w:tc>
          <w:tcPr>
            <w:tcW w:w="2718" w:type="dxa"/>
            <w:shd w:val="clear" w:color="auto" w:fill="auto"/>
          </w:tcPr>
          <w:p w14:paraId="4BCBED81"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(4) Excreta or </w:t>
            </w:r>
            <w:proofErr w:type="spellStart"/>
            <w:r w:rsidRPr="00902294">
              <w:rPr>
                <w:rFonts w:ascii="Tahoma" w:hAnsi="Tahoma" w:cs="Tahoma"/>
                <w:sz w:val="21"/>
                <w:szCs w:val="21"/>
              </w:rPr>
              <w:t>faeces</w:t>
            </w:r>
            <w:proofErr w:type="spellEnd"/>
            <w:r w:rsidRPr="00902294">
              <w:rPr>
                <w:rFonts w:ascii="Tahoma" w:hAnsi="Tahoma" w:cs="Tahoma"/>
                <w:sz w:val="21"/>
                <w:szCs w:val="21"/>
              </w:rPr>
              <w:t xml:space="preserve"> </w:t>
            </w:r>
          </w:p>
        </w:tc>
        <w:tc>
          <w:tcPr>
            <w:tcW w:w="0" w:type="auto"/>
            <w:shd w:val="clear" w:color="auto" w:fill="auto"/>
          </w:tcPr>
          <w:p w14:paraId="69635CFB"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Humans and animals </w:t>
            </w:r>
          </w:p>
        </w:tc>
        <w:tc>
          <w:tcPr>
            <w:tcW w:w="0" w:type="auto"/>
            <w:shd w:val="clear" w:color="auto" w:fill="auto"/>
          </w:tcPr>
          <w:p w14:paraId="23F2F156"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 It produces unpleasant </w:t>
            </w:r>
            <w:proofErr w:type="spellStart"/>
            <w:r w:rsidRPr="00902294">
              <w:rPr>
                <w:rFonts w:ascii="Tahoma" w:hAnsi="Tahoma" w:cs="Tahoma"/>
                <w:sz w:val="21"/>
                <w:szCs w:val="21"/>
              </w:rPr>
              <w:t>odour</w:t>
            </w:r>
            <w:proofErr w:type="spellEnd"/>
            <w:r w:rsidRPr="00902294">
              <w:rPr>
                <w:rFonts w:ascii="Tahoma" w:hAnsi="Tahoma" w:cs="Tahoma"/>
                <w:sz w:val="21"/>
                <w:szCs w:val="21"/>
              </w:rPr>
              <w:t xml:space="preserve"> </w:t>
            </w:r>
          </w:p>
          <w:p w14:paraId="3A213627"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(ii). It serves as a medium for the breeding of pathogens </w:t>
            </w:r>
          </w:p>
        </w:tc>
      </w:tr>
      <w:tr w:rsidR="00277042" w:rsidRPr="00902294" w14:paraId="0F424D6A" w14:textId="77777777">
        <w:tc>
          <w:tcPr>
            <w:tcW w:w="2718" w:type="dxa"/>
            <w:shd w:val="clear" w:color="auto" w:fill="auto"/>
          </w:tcPr>
          <w:p w14:paraId="272A3173"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lastRenderedPageBreak/>
              <w:t>(5). Crude oil (Oil spillage)</w:t>
            </w:r>
          </w:p>
        </w:tc>
        <w:tc>
          <w:tcPr>
            <w:tcW w:w="0" w:type="auto"/>
            <w:shd w:val="clear" w:color="auto" w:fill="auto"/>
          </w:tcPr>
          <w:p w14:paraId="18B7C014"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Oil drilling, loading and unloading of oil tankers </w:t>
            </w:r>
          </w:p>
        </w:tc>
        <w:tc>
          <w:tcPr>
            <w:tcW w:w="0" w:type="auto"/>
            <w:shd w:val="clear" w:color="auto" w:fill="auto"/>
          </w:tcPr>
          <w:p w14:paraId="5C5074B0"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(i) It destroys aquatic plants and animals.</w:t>
            </w:r>
          </w:p>
          <w:p w14:paraId="15997156"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(ii). It makes water unfit for human consumption. </w:t>
            </w:r>
          </w:p>
          <w:p w14:paraId="3A9DAB36"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(iii). Food chain is affected. </w:t>
            </w:r>
          </w:p>
          <w:p w14:paraId="4DBE0E95" w14:textId="77777777" w:rsidR="00277042" w:rsidRPr="00902294" w:rsidRDefault="00277042" w:rsidP="00D31C1F">
            <w:pPr>
              <w:spacing w:line="240" w:lineRule="auto"/>
              <w:rPr>
                <w:rFonts w:ascii="Tahoma" w:hAnsi="Tahoma" w:cs="Tahoma"/>
                <w:sz w:val="21"/>
                <w:szCs w:val="21"/>
              </w:rPr>
            </w:pPr>
            <w:r w:rsidRPr="00902294">
              <w:rPr>
                <w:rFonts w:ascii="Tahoma" w:hAnsi="Tahoma" w:cs="Tahoma"/>
                <w:sz w:val="21"/>
                <w:szCs w:val="21"/>
              </w:rPr>
              <w:t xml:space="preserve">(iv). It leads to migration of animals. </w:t>
            </w:r>
          </w:p>
        </w:tc>
      </w:tr>
    </w:tbl>
    <w:p w14:paraId="7DA08278" w14:textId="77777777" w:rsidR="00277042" w:rsidRPr="00902294" w:rsidRDefault="00277042" w:rsidP="00D31C1F">
      <w:pPr>
        <w:rPr>
          <w:rFonts w:ascii="Tahoma" w:hAnsi="Tahoma" w:cs="Tahoma"/>
          <w:sz w:val="21"/>
          <w:szCs w:val="21"/>
        </w:rPr>
      </w:pPr>
    </w:p>
    <w:p w14:paraId="11BA20D2" w14:textId="77777777" w:rsidR="00277042" w:rsidRPr="00902294" w:rsidRDefault="00277042" w:rsidP="00D31C1F">
      <w:pPr>
        <w:rPr>
          <w:rFonts w:ascii="Tahoma" w:hAnsi="Tahoma" w:cs="Tahoma"/>
          <w:color w:val="000000"/>
          <w:sz w:val="21"/>
          <w:szCs w:val="21"/>
        </w:rPr>
      </w:pPr>
    </w:p>
    <w:p w14:paraId="2C89C912" w14:textId="77777777" w:rsidR="00277042"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Control of Water Pollution</w:t>
      </w:r>
      <w:r w:rsidRPr="00902294">
        <w:rPr>
          <w:rFonts w:ascii="Tahoma" w:hAnsi="Tahoma" w:cs="Tahoma"/>
          <w:color w:val="000000"/>
          <w:sz w:val="21"/>
          <w:szCs w:val="21"/>
        </w:rPr>
        <w:t xml:space="preserve"> </w:t>
      </w:r>
    </w:p>
    <w:p w14:paraId="3CF37488" w14:textId="77777777" w:rsidR="00277042" w:rsidRPr="00902294" w:rsidRDefault="00C46091" w:rsidP="00D31C1F">
      <w:pPr>
        <w:rPr>
          <w:rFonts w:ascii="Tahoma" w:hAnsi="Tahoma" w:cs="Tahoma"/>
          <w:color w:val="000000"/>
          <w:sz w:val="21"/>
          <w:szCs w:val="21"/>
        </w:rPr>
      </w:pPr>
      <w:r w:rsidRPr="00902294">
        <w:rPr>
          <w:rFonts w:ascii="Tahoma" w:hAnsi="Tahoma" w:cs="Tahoma"/>
          <w:color w:val="000000"/>
          <w:sz w:val="21"/>
          <w:szCs w:val="21"/>
        </w:rPr>
        <w:t>(I) T</w:t>
      </w:r>
      <w:r w:rsidR="00277042" w:rsidRPr="00902294">
        <w:rPr>
          <w:rFonts w:ascii="Tahoma" w:hAnsi="Tahoma" w:cs="Tahoma"/>
          <w:color w:val="000000"/>
          <w:sz w:val="21"/>
          <w:szCs w:val="21"/>
        </w:rPr>
        <w:t>here should b</w:t>
      </w:r>
      <w:r w:rsidRPr="00902294">
        <w:rPr>
          <w:rFonts w:ascii="Tahoma" w:hAnsi="Tahoma" w:cs="Tahoma"/>
          <w:color w:val="000000"/>
          <w:sz w:val="21"/>
          <w:szCs w:val="21"/>
        </w:rPr>
        <w:t xml:space="preserve">e efficient and proper sewage </w:t>
      </w:r>
      <w:r w:rsidR="00277042" w:rsidRPr="00902294">
        <w:rPr>
          <w:rFonts w:ascii="Tahoma" w:hAnsi="Tahoma" w:cs="Tahoma"/>
          <w:color w:val="000000"/>
          <w:sz w:val="21"/>
          <w:szCs w:val="21"/>
        </w:rPr>
        <w:t>disposal system.</w:t>
      </w:r>
    </w:p>
    <w:p w14:paraId="62CA59B3"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 Dumping of refuse or petro-chemical byproducts into rivers, streams or seas should be avoided.</w:t>
      </w:r>
    </w:p>
    <w:p w14:paraId="07E00F22"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(iii) There should be efficient techniques to deal with or prevent oil spillage.</w:t>
      </w:r>
    </w:p>
    <w:p w14:paraId="39B13C6E"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(iv) Industries should be sited far away from residential areas.</w:t>
      </w:r>
    </w:p>
    <w:p w14:paraId="5F6820D3"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(v) Government or local authorities should strictly monitor all industrial wastes. </w:t>
      </w:r>
    </w:p>
    <w:p w14:paraId="38C028D4"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(vi) There should be public enlightenment on waste disposal. </w:t>
      </w:r>
    </w:p>
    <w:p w14:paraId="3EEB0F41"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(vii) Industrial effluents should be recycled. </w:t>
      </w:r>
    </w:p>
    <w:p w14:paraId="5AB4F9F7" w14:textId="77777777" w:rsidR="00277042"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Methods of Purifying Water</w:t>
      </w:r>
      <w:r w:rsidRPr="00902294">
        <w:rPr>
          <w:rFonts w:ascii="Tahoma" w:hAnsi="Tahoma" w:cs="Tahoma"/>
          <w:color w:val="000000"/>
          <w:sz w:val="21"/>
          <w:szCs w:val="21"/>
        </w:rPr>
        <w:t xml:space="preserve"> </w:t>
      </w:r>
    </w:p>
    <w:p w14:paraId="6BE67243"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Methods involved in purifying water include: (i) Boiling (ii) Addition of chemicals, e.g. alum or chlorine (iii) Filtration (iv) Distillation (v) Sterilization using UV light (vi) Boiling (vii) Sedimentation </w:t>
      </w:r>
    </w:p>
    <w:p w14:paraId="02BA6603" w14:textId="77777777" w:rsidR="00277042" w:rsidRPr="00902294" w:rsidRDefault="00277042" w:rsidP="00D31C1F">
      <w:pPr>
        <w:rPr>
          <w:rFonts w:ascii="Tahoma" w:hAnsi="Tahoma" w:cs="Tahoma"/>
          <w:sz w:val="21"/>
          <w:szCs w:val="21"/>
        </w:rPr>
      </w:pPr>
    </w:p>
    <w:p w14:paraId="43E82355" w14:textId="77777777" w:rsidR="00277042" w:rsidRPr="00902294" w:rsidRDefault="00277042" w:rsidP="00D31C1F">
      <w:pPr>
        <w:rPr>
          <w:rFonts w:ascii="Tahoma" w:hAnsi="Tahoma" w:cs="Tahoma"/>
          <w:b/>
          <w:sz w:val="21"/>
          <w:szCs w:val="21"/>
        </w:rPr>
      </w:pPr>
      <w:r w:rsidRPr="00902294">
        <w:rPr>
          <w:rFonts w:ascii="Tahoma" w:hAnsi="Tahoma" w:cs="Tahoma"/>
          <w:b/>
          <w:sz w:val="21"/>
          <w:szCs w:val="21"/>
        </w:rPr>
        <w:t>General Evaluation</w:t>
      </w:r>
    </w:p>
    <w:p w14:paraId="3BA04E18" w14:textId="77777777" w:rsidR="00277042" w:rsidRPr="00902294" w:rsidRDefault="00C46091" w:rsidP="00D31C1F">
      <w:pPr>
        <w:rPr>
          <w:rFonts w:ascii="Tahoma" w:hAnsi="Tahoma" w:cs="Tahoma"/>
          <w:sz w:val="21"/>
          <w:szCs w:val="21"/>
        </w:rPr>
      </w:pPr>
      <w:r w:rsidRPr="00902294">
        <w:rPr>
          <w:rFonts w:ascii="Tahoma" w:hAnsi="Tahoma" w:cs="Tahoma"/>
          <w:sz w:val="21"/>
          <w:szCs w:val="21"/>
        </w:rPr>
        <w:t xml:space="preserve">1. Define the term </w:t>
      </w:r>
      <w:r w:rsidR="00277042" w:rsidRPr="00902294">
        <w:rPr>
          <w:rFonts w:ascii="Tahoma" w:hAnsi="Tahoma" w:cs="Tahoma"/>
          <w:sz w:val="21"/>
          <w:szCs w:val="21"/>
        </w:rPr>
        <w:t>pollution.</w:t>
      </w:r>
    </w:p>
    <w:p w14:paraId="0FE0D3E0" w14:textId="77777777" w:rsidR="00277042" w:rsidRPr="00902294" w:rsidRDefault="00277042" w:rsidP="00D31C1F">
      <w:pPr>
        <w:rPr>
          <w:rFonts w:ascii="Tahoma" w:hAnsi="Tahoma" w:cs="Tahoma"/>
          <w:sz w:val="21"/>
          <w:szCs w:val="21"/>
        </w:rPr>
      </w:pPr>
      <w:r w:rsidRPr="00902294">
        <w:rPr>
          <w:rFonts w:ascii="Tahoma" w:hAnsi="Tahoma" w:cs="Tahoma"/>
          <w:sz w:val="21"/>
          <w:szCs w:val="21"/>
        </w:rPr>
        <w:t>2. State four types of pollution.</w:t>
      </w:r>
    </w:p>
    <w:p w14:paraId="3F2CF418" w14:textId="77777777" w:rsidR="00277042" w:rsidRPr="00902294" w:rsidRDefault="00277042" w:rsidP="00D31C1F">
      <w:pPr>
        <w:rPr>
          <w:rFonts w:ascii="Tahoma" w:hAnsi="Tahoma" w:cs="Tahoma"/>
          <w:sz w:val="21"/>
          <w:szCs w:val="21"/>
        </w:rPr>
      </w:pPr>
      <w:r w:rsidRPr="00902294">
        <w:rPr>
          <w:rFonts w:ascii="Tahoma" w:hAnsi="Tahoma" w:cs="Tahoma"/>
          <w:sz w:val="21"/>
          <w:szCs w:val="21"/>
        </w:rPr>
        <w:t>3. Mention three air and noise pollution.</w:t>
      </w:r>
    </w:p>
    <w:p w14:paraId="3A9D0DA4" w14:textId="77777777" w:rsidR="00277042" w:rsidRPr="00902294" w:rsidRDefault="00277042" w:rsidP="00D31C1F">
      <w:pPr>
        <w:rPr>
          <w:rFonts w:ascii="Tahoma" w:hAnsi="Tahoma" w:cs="Tahoma"/>
          <w:sz w:val="21"/>
          <w:szCs w:val="21"/>
        </w:rPr>
      </w:pPr>
      <w:r w:rsidRPr="00902294">
        <w:rPr>
          <w:rFonts w:ascii="Tahoma" w:hAnsi="Tahoma" w:cs="Tahoma"/>
          <w:sz w:val="21"/>
          <w:szCs w:val="21"/>
        </w:rPr>
        <w:t>4. State the effect of air and land pollution.</w:t>
      </w:r>
    </w:p>
    <w:p w14:paraId="36212D03" w14:textId="77777777" w:rsidR="00277042" w:rsidRPr="00902294" w:rsidRDefault="00277042" w:rsidP="00D31C1F">
      <w:pPr>
        <w:rPr>
          <w:rFonts w:ascii="Tahoma" w:hAnsi="Tahoma" w:cs="Tahoma"/>
          <w:sz w:val="21"/>
          <w:szCs w:val="21"/>
        </w:rPr>
      </w:pPr>
      <w:r w:rsidRPr="00902294">
        <w:rPr>
          <w:rFonts w:ascii="Tahoma" w:hAnsi="Tahoma" w:cs="Tahoma"/>
          <w:sz w:val="21"/>
          <w:szCs w:val="21"/>
        </w:rPr>
        <w:t xml:space="preserve">5. What is sewage? </w:t>
      </w:r>
    </w:p>
    <w:p w14:paraId="31C89D2A" w14:textId="77777777" w:rsidR="00277042" w:rsidRPr="00902294" w:rsidRDefault="00277042" w:rsidP="00D31C1F">
      <w:pPr>
        <w:rPr>
          <w:rFonts w:ascii="Tahoma" w:hAnsi="Tahoma" w:cs="Tahoma"/>
          <w:sz w:val="21"/>
          <w:szCs w:val="21"/>
        </w:rPr>
      </w:pPr>
    </w:p>
    <w:p w14:paraId="78421C43" w14:textId="77777777" w:rsidR="00277042" w:rsidRPr="00902294" w:rsidRDefault="00277042" w:rsidP="00D31C1F">
      <w:pPr>
        <w:rPr>
          <w:rFonts w:ascii="Tahoma" w:hAnsi="Tahoma" w:cs="Tahoma"/>
          <w:b/>
          <w:sz w:val="21"/>
          <w:szCs w:val="21"/>
        </w:rPr>
      </w:pPr>
      <w:r w:rsidRPr="00902294">
        <w:rPr>
          <w:rFonts w:ascii="Tahoma" w:hAnsi="Tahoma" w:cs="Tahoma"/>
          <w:b/>
          <w:sz w:val="21"/>
          <w:szCs w:val="21"/>
        </w:rPr>
        <w:t xml:space="preserve">Weekend Assignment </w:t>
      </w:r>
    </w:p>
    <w:p w14:paraId="1B432589" w14:textId="77777777" w:rsidR="00277042" w:rsidRPr="00902294" w:rsidRDefault="00277042" w:rsidP="00D31C1F">
      <w:pPr>
        <w:rPr>
          <w:rFonts w:ascii="Tahoma" w:hAnsi="Tahoma" w:cs="Tahoma"/>
          <w:sz w:val="21"/>
          <w:szCs w:val="21"/>
        </w:rPr>
      </w:pPr>
      <w:r w:rsidRPr="00902294">
        <w:rPr>
          <w:rFonts w:ascii="Tahoma" w:hAnsi="Tahoma" w:cs="Tahoma"/>
          <w:sz w:val="21"/>
          <w:szCs w:val="21"/>
        </w:rPr>
        <w:t xml:space="preserve">1. The unfavorable alteration of environment due to the addition of impurities is A.  pollution B.  pollutant C. global warming D.  poisoning </w:t>
      </w:r>
    </w:p>
    <w:p w14:paraId="7A03C186" w14:textId="77777777" w:rsidR="00277042" w:rsidRPr="00902294" w:rsidRDefault="00277042" w:rsidP="00D31C1F">
      <w:pPr>
        <w:rPr>
          <w:rFonts w:ascii="Tahoma" w:hAnsi="Tahoma" w:cs="Tahoma"/>
          <w:sz w:val="21"/>
          <w:szCs w:val="21"/>
        </w:rPr>
      </w:pPr>
      <w:r w:rsidRPr="00902294">
        <w:rPr>
          <w:rFonts w:ascii="Tahoma" w:hAnsi="Tahoma" w:cs="Tahoma"/>
          <w:sz w:val="21"/>
          <w:szCs w:val="21"/>
        </w:rPr>
        <w:t xml:space="preserve">2. These are causes of water pollution except A. Insects B. Fertilizers C. Sewage D.  Petroleum. </w:t>
      </w:r>
    </w:p>
    <w:p w14:paraId="7D2419D4" w14:textId="77777777" w:rsidR="00277042" w:rsidRPr="00902294" w:rsidRDefault="00277042" w:rsidP="00D31C1F">
      <w:pPr>
        <w:rPr>
          <w:rFonts w:ascii="Tahoma" w:hAnsi="Tahoma" w:cs="Tahoma"/>
          <w:sz w:val="21"/>
          <w:szCs w:val="21"/>
        </w:rPr>
      </w:pPr>
      <w:r w:rsidRPr="00902294">
        <w:rPr>
          <w:rFonts w:ascii="Tahoma" w:hAnsi="Tahoma" w:cs="Tahoma"/>
          <w:sz w:val="21"/>
          <w:szCs w:val="21"/>
        </w:rPr>
        <w:t xml:space="preserve">3. Which of the following air pollutant depletes the ozone layer?  A.  Oxides of </w:t>
      </w:r>
      <w:proofErr w:type="spellStart"/>
      <w:r w:rsidRPr="00902294">
        <w:rPr>
          <w:rFonts w:ascii="Tahoma" w:hAnsi="Tahoma" w:cs="Tahoma"/>
          <w:sz w:val="21"/>
          <w:szCs w:val="21"/>
        </w:rPr>
        <w:t>sulphur</w:t>
      </w:r>
      <w:proofErr w:type="spellEnd"/>
      <w:r w:rsidRPr="00902294">
        <w:rPr>
          <w:rFonts w:ascii="Tahoma" w:hAnsi="Tahoma" w:cs="Tahoma"/>
          <w:sz w:val="21"/>
          <w:szCs w:val="21"/>
        </w:rPr>
        <w:t xml:space="preserve"> B.  Carbon dioxide C.  Dust D.  Chlorofluorocarbons (CFC)</w:t>
      </w:r>
    </w:p>
    <w:p w14:paraId="6CFFC66F" w14:textId="77777777" w:rsidR="00277042" w:rsidRPr="00902294" w:rsidRDefault="00277042" w:rsidP="00D31C1F">
      <w:pPr>
        <w:rPr>
          <w:rFonts w:ascii="Tahoma" w:hAnsi="Tahoma" w:cs="Tahoma"/>
          <w:sz w:val="21"/>
          <w:szCs w:val="21"/>
        </w:rPr>
      </w:pPr>
      <w:r w:rsidRPr="00902294">
        <w:rPr>
          <w:rFonts w:ascii="Tahoma" w:hAnsi="Tahoma" w:cs="Tahoma"/>
          <w:sz w:val="21"/>
          <w:szCs w:val="21"/>
        </w:rPr>
        <w:t>4. These are the effects of noise except A.  Calmness B. Anxiety C.  Short temper D.  High blood pressure.</w:t>
      </w:r>
    </w:p>
    <w:p w14:paraId="2B6C8A3C" w14:textId="77777777" w:rsidR="00277042" w:rsidRPr="00902294" w:rsidRDefault="00277042" w:rsidP="00D31C1F">
      <w:pPr>
        <w:rPr>
          <w:rFonts w:ascii="Tahoma" w:hAnsi="Tahoma" w:cs="Tahoma"/>
          <w:sz w:val="21"/>
          <w:szCs w:val="21"/>
        </w:rPr>
      </w:pPr>
      <w:r w:rsidRPr="00902294">
        <w:rPr>
          <w:rFonts w:ascii="Tahoma" w:hAnsi="Tahoma" w:cs="Tahoma"/>
          <w:sz w:val="21"/>
          <w:szCs w:val="21"/>
        </w:rPr>
        <w:t>5. Which of the following pollutants cause suffocation?  A. CO2 B. No2 C. CFC D. sewage.</w:t>
      </w:r>
    </w:p>
    <w:p w14:paraId="7DFFE7A6" w14:textId="77777777" w:rsidR="00277042" w:rsidRPr="00902294" w:rsidRDefault="00277042" w:rsidP="00D31C1F">
      <w:pPr>
        <w:rPr>
          <w:rFonts w:ascii="Tahoma" w:hAnsi="Tahoma" w:cs="Tahoma"/>
          <w:sz w:val="21"/>
          <w:szCs w:val="21"/>
        </w:rPr>
      </w:pPr>
      <w:r w:rsidRPr="00902294">
        <w:rPr>
          <w:rFonts w:ascii="Tahoma" w:hAnsi="Tahoma" w:cs="Tahoma"/>
          <w:b/>
          <w:sz w:val="21"/>
          <w:szCs w:val="21"/>
        </w:rPr>
        <w:t>Theory</w:t>
      </w:r>
      <w:r w:rsidRPr="00902294">
        <w:rPr>
          <w:rFonts w:ascii="Tahoma" w:hAnsi="Tahoma" w:cs="Tahoma"/>
          <w:sz w:val="21"/>
          <w:szCs w:val="21"/>
        </w:rPr>
        <w:t xml:space="preserve"> </w:t>
      </w:r>
    </w:p>
    <w:p w14:paraId="5D66D2EC" w14:textId="77777777" w:rsidR="00277042" w:rsidRPr="00902294" w:rsidRDefault="00277042" w:rsidP="00D31C1F">
      <w:pPr>
        <w:numPr>
          <w:ilvl w:val="0"/>
          <w:numId w:val="82"/>
        </w:numPr>
        <w:rPr>
          <w:rFonts w:ascii="Tahoma" w:hAnsi="Tahoma" w:cs="Tahoma"/>
          <w:sz w:val="21"/>
          <w:szCs w:val="21"/>
        </w:rPr>
      </w:pPr>
      <w:r w:rsidRPr="00902294">
        <w:rPr>
          <w:rFonts w:ascii="Tahoma" w:hAnsi="Tahoma" w:cs="Tahoma"/>
          <w:sz w:val="21"/>
          <w:szCs w:val="21"/>
        </w:rPr>
        <w:t>What are the effects of the</w:t>
      </w:r>
      <w:r w:rsidR="00C94B57" w:rsidRPr="00902294">
        <w:rPr>
          <w:rFonts w:ascii="Tahoma" w:hAnsi="Tahoma" w:cs="Tahoma"/>
          <w:sz w:val="21"/>
          <w:szCs w:val="21"/>
        </w:rPr>
        <w:t xml:space="preserve"> following pollution on man? </w:t>
      </w:r>
      <w:r w:rsidR="0058617C" w:rsidRPr="00902294">
        <w:rPr>
          <w:rFonts w:ascii="Tahoma" w:hAnsi="Tahoma" w:cs="Tahoma"/>
          <w:sz w:val="21"/>
          <w:szCs w:val="21"/>
        </w:rPr>
        <w:t>(a) carbon monoxide (b) dust (c</w:t>
      </w:r>
      <w:r w:rsidR="00C94B57" w:rsidRPr="00902294">
        <w:rPr>
          <w:rFonts w:ascii="Tahoma" w:hAnsi="Tahoma" w:cs="Tahoma"/>
          <w:sz w:val="21"/>
          <w:szCs w:val="21"/>
        </w:rPr>
        <w:t xml:space="preserve">) </w:t>
      </w:r>
      <w:r w:rsidRPr="00902294">
        <w:rPr>
          <w:rFonts w:ascii="Tahoma" w:hAnsi="Tahoma" w:cs="Tahoma"/>
          <w:sz w:val="21"/>
          <w:szCs w:val="21"/>
        </w:rPr>
        <w:t>sewage</w:t>
      </w:r>
    </w:p>
    <w:p w14:paraId="4CB69F3F" w14:textId="77777777" w:rsidR="00277042" w:rsidRPr="00902294" w:rsidRDefault="00277042" w:rsidP="00D31C1F">
      <w:pPr>
        <w:numPr>
          <w:ilvl w:val="0"/>
          <w:numId w:val="82"/>
        </w:numPr>
        <w:rPr>
          <w:rFonts w:ascii="Tahoma" w:hAnsi="Tahoma" w:cs="Tahoma"/>
          <w:sz w:val="21"/>
          <w:szCs w:val="21"/>
        </w:rPr>
      </w:pPr>
      <w:r w:rsidRPr="00902294">
        <w:rPr>
          <w:rFonts w:ascii="Tahoma" w:hAnsi="Tahoma" w:cs="Tahoma"/>
          <w:sz w:val="21"/>
          <w:szCs w:val="21"/>
        </w:rPr>
        <w:t xml:space="preserve">Highlight five dangers of water pollution. </w:t>
      </w:r>
    </w:p>
    <w:p w14:paraId="150802DD" w14:textId="77777777" w:rsidR="00277042" w:rsidRPr="00902294" w:rsidRDefault="00C94B57" w:rsidP="00D31C1F">
      <w:pPr>
        <w:tabs>
          <w:tab w:val="left" w:pos="3045"/>
        </w:tabs>
        <w:rPr>
          <w:rFonts w:ascii="Tahoma" w:hAnsi="Tahoma" w:cs="Tahoma"/>
          <w:sz w:val="21"/>
          <w:szCs w:val="21"/>
        </w:rPr>
      </w:pPr>
      <w:r w:rsidRPr="00902294">
        <w:rPr>
          <w:rFonts w:ascii="Tahoma" w:hAnsi="Tahoma" w:cs="Tahoma"/>
          <w:sz w:val="21"/>
          <w:szCs w:val="21"/>
        </w:rPr>
        <w:tab/>
      </w:r>
    </w:p>
    <w:p w14:paraId="6F629CFE" w14:textId="77777777" w:rsidR="00277042" w:rsidRPr="00902294" w:rsidRDefault="00277042" w:rsidP="00D31C1F">
      <w:pPr>
        <w:rPr>
          <w:rFonts w:ascii="Tahoma" w:hAnsi="Tahoma" w:cs="Tahoma"/>
          <w:color w:val="000000"/>
          <w:sz w:val="21"/>
          <w:szCs w:val="21"/>
        </w:rPr>
      </w:pPr>
      <w:r w:rsidRPr="00902294">
        <w:rPr>
          <w:rFonts w:ascii="Tahoma" w:hAnsi="Tahoma" w:cs="Tahoma"/>
          <w:b/>
          <w:color w:val="000000"/>
          <w:sz w:val="21"/>
          <w:szCs w:val="21"/>
        </w:rPr>
        <w:t>Reading Assignment</w:t>
      </w:r>
      <w:r w:rsidRPr="00902294">
        <w:rPr>
          <w:rFonts w:ascii="Tahoma" w:hAnsi="Tahoma" w:cs="Tahoma"/>
          <w:color w:val="000000"/>
          <w:sz w:val="21"/>
          <w:szCs w:val="21"/>
        </w:rPr>
        <w:t xml:space="preserve">: College Biology by </w:t>
      </w:r>
      <w:proofErr w:type="spellStart"/>
      <w:r w:rsidRPr="00902294">
        <w:rPr>
          <w:rFonts w:ascii="Tahoma" w:hAnsi="Tahoma" w:cs="Tahoma"/>
          <w:color w:val="000000"/>
          <w:sz w:val="21"/>
          <w:szCs w:val="21"/>
        </w:rPr>
        <w:t>idodo</w:t>
      </w:r>
      <w:proofErr w:type="spellEnd"/>
      <w:r w:rsidRPr="00902294">
        <w:rPr>
          <w:rFonts w:ascii="Tahoma" w:hAnsi="Tahoma" w:cs="Tahoma"/>
          <w:color w:val="000000"/>
          <w:sz w:val="21"/>
          <w:szCs w:val="21"/>
        </w:rPr>
        <w:t xml:space="preserve"> </w:t>
      </w:r>
      <w:proofErr w:type="spellStart"/>
      <w:r w:rsidRPr="00902294">
        <w:rPr>
          <w:rFonts w:ascii="Tahoma" w:hAnsi="Tahoma" w:cs="Tahoma"/>
          <w:color w:val="000000"/>
          <w:sz w:val="21"/>
          <w:szCs w:val="21"/>
        </w:rPr>
        <w:t>Umeh</w:t>
      </w:r>
      <w:proofErr w:type="spellEnd"/>
      <w:r w:rsidRPr="00902294">
        <w:rPr>
          <w:rFonts w:ascii="Tahoma" w:hAnsi="Tahoma" w:cs="Tahoma"/>
          <w:color w:val="000000"/>
          <w:sz w:val="21"/>
          <w:szCs w:val="21"/>
        </w:rPr>
        <w:t>. Chapter 24 page 565-572</w:t>
      </w:r>
    </w:p>
    <w:p w14:paraId="352DABC5" w14:textId="77777777" w:rsidR="00277042" w:rsidRPr="00902294" w:rsidRDefault="00277042" w:rsidP="00D31C1F">
      <w:pPr>
        <w:rPr>
          <w:rFonts w:ascii="Tahoma" w:hAnsi="Tahoma" w:cs="Tahoma"/>
          <w:sz w:val="21"/>
          <w:szCs w:val="21"/>
        </w:rPr>
      </w:pPr>
    </w:p>
    <w:p w14:paraId="342362D5" w14:textId="77777777" w:rsidR="00277042" w:rsidRPr="00902294" w:rsidRDefault="00277042" w:rsidP="00D31C1F">
      <w:pPr>
        <w:rPr>
          <w:rFonts w:ascii="Tahoma" w:hAnsi="Tahoma" w:cs="Tahoma"/>
          <w:sz w:val="21"/>
          <w:szCs w:val="21"/>
        </w:rPr>
      </w:pPr>
    </w:p>
    <w:p w14:paraId="4C935D0B" w14:textId="77777777" w:rsidR="00E71D6F" w:rsidRPr="00902294" w:rsidRDefault="00E71D6F" w:rsidP="00D31C1F">
      <w:pPr>
        <w:rPr>
          <w:rFonts w:ascii="Tahoma" w:hAnsi="Tahoma" w:cs="Tahoma"/>
          <w:b/>
          <w:bCs/>
          <w:color w:val="000000"/>
          <w:sz w:val="21"/>
          <w:szCs w:val="21"/>
        </w:rPr>
      </w:pPr>
      <w:r w:rsidRPr="00902294">
        <w:rPr>
          <w:rFonts w:ascii="Tahoma" w:hAnsi="Tahoma" w:cs="Tahoma"/>
          <w:b/>
          <w:bCs/>
          <w:color w:val="000000"/>
          <w:sz w:val="21"/>
          <w:szCs w:val="21"/>
        </w:rPr>
        <w:t xml:space="preserve">                    </w:t>
      </w:r>
    </w:p>
    <w:p w14:paraId="4C655CC4" w14:textId="77777777" w:rsidR="002B3EBC" w:rsidRPr="00902294" w:rsidRDefault="002B3EBC" w:rsidP="00D31C1F">
      <w:pPr>
        <w:rPr>
          <w:rFonts w:ascii="Tahoma" w:hAnsi="Tahoma" w:cs="Tahoma"/>
          <w:b/>
          <w:bCs/>
          <w:color w:val="000000"/>
          <w:sz w:val="21"/>
          <w:szCs w:val="21"/>
        </w:rPr>
      </w:pPr>
    </w:p>
    <w:p w14:paraId="67A4A903" w14:textId="77777777" w:rsidR="002B3EBC" w:rsidRPr="00902294" w:rsidRDefault="002B3EBC" w:rsidP="00D31C1F">
      <w:pPr>
        <w:rPr>
          <w:rFonts w:ascii="Tahoma" w:hAnsi="Tahoma" w:cs="Tahoma"/>
          <w:b/>
          <w:bCs/>
          <w:color w:val="000000"/>
          <w:sz w:val="21"/>
          <w:szCs w:val="21"/>
        </w:rPr>
      </w:pPr>
    </w:p>
    <w:p w14:paraId="32F4C1D1" w14:textId="77777777" w:rsidR="002B3EBC" w:rsidRPr="00902294" w:rsidRDefault="002B3EBC" w:rsidP="00D31C1F">
      <w:pPr>
        <w:rPr>
          <w:rFonts w:ascii="Tahoma" w:hAnsi="Tahoma" w:cs="Tahoma"/>
          <w:b/>
          <w:bCs/>
          <w:color w:val="000000"/>
          <w:sz w:val="21"/>
          <w:szCs w:val="21"/>
        </w:rPr>
      </w:pPr>
    </w:p>
    <w:p w14:paraId="72BC2DB7" w14:textId="77777777" w:rsidR="002B3EBC" w:rsidRPr="00902294" w:rsidRDefault="002B3EBC" w:rsidP="00D31C1F">
      <w:pPr>
        <w:rPr>
          <w:rFonts w:ascii="Tahoma" w:hAnsi="Tahoma" w:cs="Tahoma"/>
          <w:b/>
          <w:bCs/>
          <w:color w:val="000000"/>
          <w:sz w:val="21"/>
          <w:szCs w:val="21"/>
        </w:rPr>
      </w:pPr>
    </w:p>
    <w:p w14:paraId="3832A790" w14:textId="77777777" w:rsidR="002B3EBC" w:rsidRPr="00902294" w:rsidRDefault="002B3EBC" w:rsidP="00D31C1F">
      <w:pPr>
        <w:rPr>
          <w:rFonts w:ascii="Tahoma" w:hAnsi="Tahoma" w:cs="Tahoma"/>
          <w:b/>
          <w:bCs/>
          <w:color w:val="000000"/>
          <w:sz w:val="21"/>
          <w:szCs w:val="21"/>
        </w:rPr>
      </w:pPr>
    </w:p>
    <w:p w14:paraId="0A531050" w14:textId="77777777" w:rsidR="002B3EBC" w:rsidRPr="00902294" w:rsidRDefault="002B3EBC" w:rsidP="00D31C1F">
      <w:pPr>
        <w:rPr>
          <w:rFonts w:ascii="Tahoma" w:hAnsi="Tahoma" w:cs="Tahoma"/>
          <w:b/>
          <w:bCs/>
          <w:color w:val="000000"/>
          <w:sz w:val="21"/>
          <w:szCs w:val="21"/>
        </w:rPr>
      </w:pPr>
    </w:p>
    <w:p w14:paraId="2FA58E1A" w14:textId="77777777" w:rsidR="00277042" w:rsidRPr="00902294" w:rsidRDefault="00E71D6F" w:rsidP="00D31C1F">
      <w:pPr>
        <w:rPr>
          <w:rFonts w:ascii="Tahoma" w:hAnsi="Tahoma" w:cs="Tahoma"/>
          <w:b/>
          <w:bCs/>
          <w:color w:val="000000"/>
          <w:sz w:val="21"/>
          <w:szCs w:val="21"/>
        </w:rPr>
      </w:pPr>
      <w:r w:rsidRPr="00902294">
        <w:rPr>
          <w:rFonts w:ascii="Tahoma" w:hAnsi="Tahoma" w:cs="Tahoma"/>
          <w:b/>
          <w:bCs/>
          <w:color w:val="000000"/>
          <w:sz w:val="21"/>
          <w:szCs w:val="21"/>
        </w:rPr>
        <w:t xml:space="preserve">                         </w:t>
      </w:r>
      <w:r w:rsidR="00277042" w:rsidRPr="00902294">
        <w:rPr>
          <w:rFonts w:ascii="Tahoma" w:hAnsi="Tahoma" w:cs="Tahoma"/>
          <w:b/>
          <w:bCs/>
          <w:color w:val="000000"/>
          <w:sz w:val="21"/>
          <w:szCs w:val="21"/>
        </w:rPr>
        <w:t>WEEK SEVEN</w:t>
      </w:r>
      <w:r w:rsidR="00B75265" w:rsidRPr="00902294">
        <w:rPr>
          <w:rFonts w:ascii="Tahoma" w:hAnsi="Tahoma" w:cs="Tahoma"/>
          <w:b/>
          <w:bCs/>
          <w:color w:val="000000"/>
          <w:sz w:val="21"/>
          <w:szCs w:val="21"/>
        </w:rPr>
        <w:t xml:space="preserve">                  </w:t>
      </w:r>
    </w:p>
    <w:p w14:paraId="7D494865" w14:textId="77777777" w:rsidR="003E00A9" w:rsidRPr="00902294" w:rsidRDefault="003E00A9" w:rsidP="00D31C1F">
      <w:pPr>
        <w:rPr>
          <w:rFonts w:ascii="Tahoma" w:hAnsi="Tahoma" w:cs="Tahoma"/>
          <w:b/>
          <w:color w:val="000000"/>
          <w:sz w:val="21"/>
          <w:szCs w:val="21"/>
        </w:rPr>
      </w:pPr>
    </w:p>
    <w:p w14:paraId="7F6B396F" w14:textId="77777777" w:rsidR="003E00A9" w:rsidRPr="00902294" w:rsidRDefault="00E71D6F" w:rsidP="00D31C1F">
      <w:pPr>
        <w:shd w:val="clear" w:color="auto" w:fill="B6DDE8"/>
        <w:rPr>
          <w:rFonts w:ascii="Tahoma" w:hAnsi="Tahoma" w:cs="Tahoma"/>
          <w:b/>
          <w:color w:val="000000"/>
          <w:sz w:val="21"/>
          <w:szCs w:val="21"/>
        </w:rPr>
      </w:pPr>
      <w:r w:rsidRPr="00902294">
        <w:rPr>
          <w:rFonts w:ascii="Tahoma" w:hAnsi="Tahoma" w:cs="Tahoma"/>
          <w:b/>
          <w:bCs/>
          <w:color w:val="000000"/>
          <w:sz w:val="21"/>
          <w:szCs w:val="21"/>
        </w:rPr>
        <w:t xml:space="preserve">               </w:t>
      </w:r>
      <w:r w:rsidR="00B75265" w:rsidRPr="00902294">
        <w:rPr>
          <w:rFonts w:ascii="Tahoma" w:hAnsi="Tahoma" w:cs="Tahoma"/>
          <w:b/>
          <w:bCs/>
          <w:color w:val="000000"/>
          <w:sz w:val="21"/>
          <w:szCs w:val="21"/>
        </w:rPr>
        <w:t xml:space="preserve">   </w:t>
      </w:r>
      <w:r w:rsidR="003E00A9" w:rsidRPr="00902294">
        <w:rPr>
          <w:rFonts w:ascii="Tahoma" w:hAnsi="Tahoma" w:cs="Tahoma"/>
          <w:b/>
          <w:bCs/>
          <w:color w:val="000000"/>
          <w:sz w:val="21"/>
          <w:szCs w:val="21"/>
        </w:rPr>
        <w:t>CONSERVATION OF NATURAL RESOURCES</w:t>
      </w:r>
    </w:p>
    <w:p w14:paraId="4F874325" w14:textId="77777777" w:rsidR="00277042" w:rsidRPr="00902294" w:rsidRDefault="00B75265" w:rsidP="00D31C1F">
      <w:pPr>
        <w:tabs>
          <w:tab w:val="left" w:pos="4020"/>
        </w:tabs>
        <w:rPr>
          <w:rFonts w:ascii="Tahoma" w:hAnsi="Tahoma" w:cs="Tahoma"/>
          <w:color w:val="000000"/>
          <w:sz w:val="21"/>
          <w:szCs w:val="21"/>
        </w:rPr>
      </w:pPr>
      <w:r w:rsidRPr="00902294">
        <w:rPr>
          <w:rFonts w:ascii="Tahoma" w:hAnsi="Tahoma" w:cs="Tahoma"/>
          <w:color w:val="000000"/>
          <w:sz w:val="21"/>
          <w:szCs w:val="21"/>
        </w:rPr>
        <w:tab/>
      </w:r>
    </w:p>
    <w:p w14:paraId="1327CAF8" w14:textId="77777777" w:rsidR="00A2185D" w:rsidRPr="00902294" w:rsidRDefault="00A2185D" w:rsidP="00D31C1F">
      <w:pPr>
        <w:rPr>
          <w:rFonts w:ascii="Tahoma" w:hAnsi="Tahoma" w:cs="Tahoma"/>
          <w:b/>
          <w:color w:val="000000"/>
          <w:sz w:val="21"/>
          <w:szCs w:val="21"/>
        </w:rPr>
      </w:pPr>
      <w:r w:rsidRPr="00902294">
        <w:rPr>
          <w:rFonts w:ascii="Tahoma" w:hAnsi="Tahoma" w:cs="Tahoma"/>
          <w:b/>
          <w:color w:val="000000"/>
          <w:sz w:val="21"/>
          <w:szCs w:val="21"/>
        </w:rPr>
        <w:t>CONTENT</w:t>
      </w:r>
      <w:r w:rsidR="00277042" w:rsidRPr="00902294">
        <w:rPr>
          <w:rFonts w:ascii="Tahoma" w:hAnsi="Tahoma" w:cs="Tahoma"/>
          <w:b/>
          <w:color w:val="000000"/>
          <w:sz w:val="21"/>
          <w:szCs w:val="21"/>
        </w:rPr>
        <w:t xml:space="preserve"> </w:t>
      </w:r>
      <w:r w:rsidR="005A09E5" w:rsidRPr="00902294">
        <w:rPr>
          <w:rFonts w:ascii="Tahoma" w:hAnsi="Tahoma" w:cs="Tahoma"/>
          <w:b/>
          <w:color w:val="000000"/>
          <w:sz w:val="21"/>
          <w:szCs w:val="21"/>
        </w:rPr>
        <w:t xml:space="preserve"> </w:t>
      </w:r>
    </w:p>
    <w:p w14:paraId="78A24E7A" w14:textId="77777777" w:rsidR="00277042" w:rsidRPr="00902294" w:rsidRDefault="00277042" w:rsidP="00D31C1F">
      <w:pPr>
        <w:numPr>
          <w:ilvl w:val="0"/>
          <w:numId w:val="83"/>
        </w:numPr>
        <w:rPr>
          <w:rFonts w:ascii="Tahoma" w:hAnsi="Tahoma" w:cs="Tahoma"/>
          <w:color w:val="000000"/>
          <w:sz w:val="21"/>
          <w:szCs w:val="21"/>
        </w:rPr>
      </w:pPr>
      <w:r w:rsidRPr="00902294">
        <w:rPr>
          <w:rFonts w:ascii="Tahoma" w:hAnsi="Tahoma" w:cs="Tahoma"/>
          <w:color w:val="000000"/>
          <w:sz w:val="21"/>
          <w:szCs w:val="21"/>
        </w:rPr>
        <w:t xml:space="preserve">Definition </w:t>
      </w:r>
    </w:p>
    <w:p w14:paraId="05A99BFB" w14:textId="77777777" w:rsidR="00277042" w:rsidRPr="00902294" w:rsidRDefault="00277042" w:rsidP="00D31C1F">
      <w:pPr>
        <w:numPr>
          <w:ilvl w:val="0"/>
          <w:numId w:val="83"/>
        </w:numPr>
        <w:rPr>
          <w:rFonts w:ascii="Tahoma" w:hAnsi="Tahoma" w:cs="Tahoma"/>
          <w:color w:val="000000"/>
          <w:sz w:val="21"/>
          <w:szCs w:val="21"/>
        </w:rPr>
      </w:pPr>
      <w:r w:rsidRPr="00902294">
        <w:rPr>
          <w:rFonts w:ascii="Tahoma" w:hAnsi="Tahoma" w:cs="Tahoma"/>
          <w:color w:val="000000"/>
          <w:sz w:val="21"/>
          <w:szCs w:val="21"/>
        </w:rPr>
        <w:t xml:space="preserve">Need for Conservation </w:t>
      </w:r>
    </w:p>
    <w:p w14:paraId="56D190D3" w14:textId="77777777" w:rsidR="00277042" w:rsidRPr="00902294" w:rsidRDefault="00277042" w:rsidP="00D31C1F">
      <w:pPr>
        <w:numPr>
          <w:ilvl w:val="0"/>
          <w:numId w:val="83"/>
        </w:numPr>
        <w:rPr>
          <w:rFonts w:ascii="Tahoma" w:hAnsi="Tahoma" w:cs="Tahoma"/>
          <w:color w:val="000000"/>
          <w:sz w:val="21"/>
          <w:szCs w:val="21"/>
        </w:rPr>
      </w:pPr>
      <w:r w:rsidRPr="00902294">
        <w:rPr>
          <w:rFonts w:ascii="Tahoma" w:hAnsi="Tahoma" w:cs="Tahoma"/>
          <w:color w:val="000000"/>
          <w:sz w:val="21"/>
          <w:szCs w:val="21"/>
        </w:rPr>
        <w:t xml:space="preserve">Natural Resources that Needs to be Conserved </w:t>
      </w:r>
    </w:p>
    <w:p w14:paraId="40ADC1AC" w14:textId="77777777" w:rsidR="00277042" w:rsidRPr="00902294" w:rsidRDefault="00277042" w:rsidP="00D31C1F">
      <w:pPr>
        <w:numPr>
          <w:ilvl w:val="0"/>
          <w:numId w:val="83"/>
        </w:numPr>
        <w:rPr>
          <w:rFonts w:ascii="Tahoma" w:hAnsi="Tahoma" w:cs="Tahoma"/>
          <w:color w:val="000000"/>
          <w:sz w:val="21"/>
          <w:szCs w:val="21"/>
        </w:rPr>
      </w:pPr>
      <w:r w:rsidRPr="00902294">
        <w:rPr>
          <w:rFonts w:ascii="Tahoma" w:hAnsi="Tahoma" w:cs="Tahoma"/>
          <w:color w:val="000000"/>
          <w:sz w:val="21"/>
          <w:szCs w:val="21"/>
        </w:rPr>
        <w:t xml:space="preserve">Methods of Conserving Natural Resources </w:t>
      </w:r>
    </w:p>
    <w:p w14:paraId="64EBC736" w14:textId="77777777" w:rsidR="00277042" w:rsidRPr="00902294" w:rsidRDefault="00277042" w:rsidP="00D31C1F">
      <w:pPr>
        <w:numPr>
          <w:ilvl w:val="0"/>
          <w:numId w:val="83"/>
        </w:numPr>
        <w:rPr>
          <w:rFonts w:ascii="Tahoma" w:hAnsi="Tahoma" w:cs="Tahoma"/>
          <w:color w:val="000000"/>
          <w:sz w:val="21"/>
          <w:szCs w:val="21"/>
        </w:rPr>
      </w:pPr>
      <w:r w:rsidRPr="00902294">
        <w:rPr>
          <w:rFonts w:ascii="Tahoma" w:hAnsi="Tahoma" w:cs="Tahoma"/>
          <w:color w:val="000000"/>
          <w:sz w:val="21"/>
          <w:szCs w:val="21"/>
        </w:rPr>
        <w:t xml:space="preserve">Importance of Conservation of Natural Resources </w:t>
      </w:r>
    </w:p>
    <w:p w14:paraId="444659C1" w14:textId="77777777" w:rsidR="00277042" w:rsidRPr="00902294" w:rsidRDefault="00277042" w:rsidP="00D31C1F">
      <w:pPr>
        <w:numPr>
          <w:ilvl w:val="0"/>
          <w:numId w:val="83"/>
        </w:numPr>
        <w:rPr>
          <w:rFonts w:ascii="Tahoma" w:hAnsi="Tahoma" w:cs="Tahoma"/>
          <w:color w:val="000000"/>
          <w:sz w:val="21"/>
          <w:szCs w:val="21"/>
        </w:rPr>
      </w:pPr>
      <w:r w:rsidRPr="00902294">
        <w:rPr>
          <w:rFonts w:ascii="Tahoma" w:hAnsi="Tahoma" w:cs="Tahoma"/>
          <w:color w:val="000000"/>
          <w:sz w:val="21"/>
          <w:szCs w:val="21"/>
        </w:rPr>
        <w:t>Ways of Ensuring the Conservation of Natural Resources</w:t>
      </w:r>
    </w:p>
    <w:p w14:paraId="59EE139C" w14:textId="77777777" w:rsidR="00277042" w:rsidRPr="00902294" w:rsidRDefault="00277042" w:rsidP="00D31C1F">
      <w:pPr>
        <w:rPr>
          <w:rFonts w:ascii="Tahoma" w:hAnsi="Tahoma" w:cs="Tahoma"/>
          <w:color w:val="000000"/>
          <w:sz w:val="21"/>
          <w:szCs w:val="21"/>
        </w:rPr>
      </w:pPr>
    </w:p>
    <w:p w14:paraId="1D7320FD" w14:textId="77777777" w:rsidR="00B75265" w:rsidRPr="00902294" w:rsidRDefault="00B75265" w:rsidP="00D31C1F">
      <w:pPr>
        <w:rPr>
          <w:rFonts w:ascii="Tahoma" w:hAnsi="Tahoma" w:cs="Tahoma"/>
          <w:b/>
          <w:bCs/>
          <w:color w:val="000000"/>
          <w:sz w:val="21"/>
          <w:szCs w:val="21"/>
        </w:rPr>
      </w:pPr>
    </w:p>
    <w:p w14:paraId="64C5512A" w14:textId="77777777" w:rsidR="00277042" w:rsidRPr="00902294" w:rsidRDefault="00277042" w:rsidP="00D31C1F">
      <w:pPr>
        <w:rPr>
          <w:rFonts w:ascii="Tahoma" w:hAnsi="Tahoma" w:cs="Tahoma"/>
          <w:b/>
          <w:bCs/>
          <w:color w:val="000000"/>
          <w:sz w:val="21"/>
          <w:szCs w:val="21"/>
        </w:rPr>
      </w:pPr>
      <w:r w:rsidRPr="00902294">
        <w:rPr>
          <w:rFonts w:ascii="Tahoma" w:hAnsi="Tahoma" w:cs="Tahoma"/>
          <w:b/>
          <w:bCs/>
          <w:color w:val="000000"/>
          <w:sz w:val="21"/>
          <w:szCs w:val="21"/>
        </w:rPr>
        <w:t>CONSERVATION OF NATURAL RESOURCES</w:t>
      </w:r>
    </w:p>
    <w:p w14:paraId="00C7AE80" w14:textId="77777777" w:rsidR="00277042"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Definition</w:t>
      </w:r>
      <w:r w:rsidRPr="00902294">
        <w:rPr>
          <w:rFonts w:ascii="Tahoma" w:hAnsi="Tahoma" w:cs="Tahoma"/>
          <w:color w:val="000000"/>
          <w:sz w:val="21"/>
          <w:szCs w:val="21"/>
        </w:rPr>
        <w:t>: Conservation is defined as the planned, control exploitation or judicious use of natural resources to ensure their continuous availability and to preserve the quality or original nature of the environment. In other words, conservation is the preservation of natural resources from loss, waste or exploitation through rational use and to ensure their continued use or availability and preserve the quality or original nature of the natural resources</w:t>
      </w:r>
    </w:p>
    <w:p w14:paraId="077E09BE"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Natural</w:t>
      </w:r>
      <w:r w:rsidR="005A09E5" w:rsidRPr="00902294">
        <w:rPr>
          <w:rFonts w:ascii="Tahoma" w:hAnsi="Tahoma" w:cs="Tahoma"/>
          <w:color w:val="000000"/>
          <w:sz w:val="21"/>
          <w:szCs w:val="21"/>
        </w:rPr>
        <w:t xml:space="preserve"> resources can be renewable or </w:t>
      </w:r>
      <w:r w:rsidRPr="00902294">
        <w:rPr>
          <w:rFonts w:ascii="Tahoma" w:hAnsi="Tahoma" w:cs="Tahoma"/>
          <w:color w:val="000000"/>
          <w:sz w:val="21"/>
          <w:szCs w:val="21"/>
        </w:rPr>
        <w:t>non-renewable.</w:t>
      </w:r>
    </w:p>
    <w:p w14:paraId="09487C12" w14:textId="77777777" w:rsidR="00277042" w:rsidRPr="00902294" w:rsidRDefault="00277042" w:rsidP="00D31C1F">
      <w:pPr>
        <w:rPr>
          <w:rFonts w:ascii="Tahoma" w:hAnsi="Tahoma" w:cs="Tahoma"/>
          <w:color w:val="000000"/>
          <w:sz w:val="21"/>
          <w:szCs w:val="21"/>
        </w:rPr>
      </w:pPr>
      <w:r w:rsidRPr="00902294">
        <w:rPr>
          <w:rFonts w:ascii="Tahoma" w:hAnsi="Tahoma" w:cs="Tahoma"/>
          <w:b/>
          <w:color w:val="000000"/>
          <w:sz w:val="21"/>
          <w:szCs w:val="21"/>
        </w:rPr>
        <w:t xml:space="preserve">(i) </w:t>
      </w:r>
      <w:r w:rsidRPr="00902294">
        <w:rPr>
          <w:rFonts w:ascii="Tahoma" w:hAnsi="Tahoma" w:cs="Tahoma"/>
          <w:b/>
          <w:bCs/>
          <w:color w:val="000000"/>
          <w:sz w:val="21"/>
          <w:szCs w:val="21"/>
        </w:rPr>
        <w:t>Renewable natural resources</w:t>
      </w:r>
      <w:r w:rsidRPr="00902294">
        <w:rPr>
          <w:rFonts w:ascii="Tahoma" w:hAnsi="Tahoma" w:cs="Tahoma"/>
          <w:color w:val="000000"/>
          <w:sz w:val="21"/>
          <w:szCs w:val="21"/>
        </w:rPr>
        <w:t>: These are natural resources that are recoverable.  Examples are rain, animals, plants, water, and food and soil.</w:t>
      </w:r>
    </w:p>
    <w:p w14:paraId="3CCC6670" w14:textId="77777777" w:rsidR="00277042"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(ii)Non-renewable natural resources</w:t>
      </w:r>
      <w:r w:rsidRPr="00902294">
        <w:rPr>
          <w:rFonts w:ascii="Tahoma" w:hAnsi="Tahoma" w:cs="Tahoma"/>
          <w:color w:val="000000"/>
          <w:sz w:val="21"/>
          <w:szCs w:val="21"/>
        </w:rPr>
        <w:t>: These are resources which when exhausted cannot be replaced or recovered. Examples are mainly mineral resources like petroleum, coal, tin, copper etc.</w:t>
      </w:r>
    </w:p>
    <w:p w14:paraId="0882B91C" w14:textId="77777777" w:rsidR="00277042" w:rsidRPr="00902294" w:rsidRDefault="00277042" w:rsidP="00D31C1F">
      <w:pPr>
        <w:rPr>
          <w:rFonts w:ascii="Tahoma" w:hAnsi="Tahoma" w:cs="Tahoma"/>
          <w:b/>
          <w:bCs/>
          <w:color w:val="000000"/>
          <w:sz w:val="21"/>
          <w:szCs w:val="21"/>
        </w:rPr>
      </w:pPr>
    </w:p>
    <w:p w14:paraId="1A041DDF" w14:textId="77777777" w:rsidR="00277042" w:rsidRPr="00902294" w:rsidRDefault="00277042" w:rsidP="00D31C1F">
      <w:pPr>
        <w:rPr>
          <w:rFonts w:ascii="Tahoma" w:hAnsi="Tahoma" w:cs="Tahoma"/>
          <w:b/>
          <w:bCs/>
          <w:color w:val="000000"/>
          <w:sz w:val="21"/>
          <w:szCs w:val="21"/>
        </w:rPr>
      </w:pPr>
      <w:r w:rsidRPr="00902294">
        <w:rPr>
          <w:rFonts w:ascii="Tahoma" w:hAnsi="Tahoma" w:cs="Tahoma"/>
          <w:b/>
          <w:bCs/>
          <w:color w:val="000000"/>
          <w:sz w:val="21"/>
          <w:szCs w:val="21"/>
        </w:rPr>
        <w:t>Need or Reasons for Conservation</w:t>
      </w:r>
    </w:p>
    <w:p w14:paraId="2AFABE6B"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 To prevent destruction of natural environment or to allow for continued use of natural resources for man's benefits</w:t>
      </w:r>
    </w:p>
    <w:p w14:paraId="7067D081"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 To preserve rare and valuable species of plants and animals for the future generation or to save them from extinction or permanent destruction.</w:t>
      </w:r>
    </w:p>
    <w:p w14:paraId="59B6E98F"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(iii) To preserve naturally beautiful sceneries for their aesthetic values</w:t>
      </w:r>
    </w:p>
    <w:p w14:paraId="592B0729"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(iv) To promote the recycling of some scarce mineral resources, e.g. water</w:t>
      </w:r>
    </w:p>
    <w:p w14:paraId="62BEA588"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 To prevent the destruction of natural ecosystem; this will allow the organisms in the ecosystem to survive.</w:t>
      </w:r>
    </w:p>
    <w:p w14:paraId="46E132FD"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(vi) Forest which provides medicinal materials must be conserved to ensure easy availability and continued existence.</w:t>
      </w:r>
    </w:p>
    <w:p w14:paraId="486DF2EB"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(vii) Natural resources, e.g. wild life, forest, minerals etc provide basis for research purposes.</w:t>
      </w:r>
    </w:p>
    <w:p w14:paraId="3D0D0780" w14:textId="77777777" w:rsidR="00277042" w:rsidRPr="00902294" w:rsidRDefault="00277042" w:rsidP="00D31C1F">
      <w:pPr>
        <w:rPr>
          <w:rFonts w:ascii="Tahoma" w:hAnsi="Tahoma" w:cs="Tahoma"/>
          <w:color w:val="000000"/>
          <w:sz w:val="21"/>
          <w:szCs w:val="21"/>
        </w:rPr>
      </w:pPr>
    </w:p>
    <w:p w14:paraId="37E58315" w14:textId="77777777" w:rsidR="00277042" w:rsidRPr="00902294" w:rsidRDefault="00277042" w:rsidP="00D31C1F">
      <w:pPr>
        <w:rPr>
          <w:rFonts w:ascii="Tahoma" w:hAnsi="Tahoma" w:cs="Tahoma"/>
          <w:b/>
          <w:bCs/>
          <w:color w:val="000000"/>
          <w:sz w:val="21"/>
          <w:szCs w:val="21"/>
        </w:rPr>
      </w:pPr>
      <w:r w:rsidRPr="00902294">
        <w:rPr>
          <w:rFonts w:ascii="Tahoma" w:hAnsi="Tahoma" w:cs="Tahoma"/>
          <w:b/>
          <w:bCs/>
          <w:color w:val="000000"/>
          <w:sz w:val="21"/>
          <w:szCs w:val="21"/>
        </w:rPr>
        <w:t>Natural Resources that Need to be Conserved</w:t>
      </w:r>
    </w:p>
    <w:p w14:paraId="7AE27E56" w14:textId="77777777" w:rsidR="003E00A9" w:rsidRPr="00902294" w:rsidRDefault="00277042" w:rsidP="00D31C1F">
      <w:pPr>
        <w:rPr>
          <w:rFonts w:ascii="Tahoma" w:hAnsi="Tahoma" w:cs="Tahoma"/>
          <w:color w:val="000000"/>
          <w:sz w:val="21"/>
          <w:szCs w:val="21"/>
        </w:rPr>
      </w:pPr>
      <w:r w:rsidRPr="00902294">
        <w:rPr>
          <w:rFonts w:ascii="Tahoma" w:hAnsi="Tahoma" w:cs="Tahoma"/>
          <w:color w:val="000000"/>
          <w:sz w:val="21"/>
          <w:szCs w:val="21"/>
        </w:rPr>
        <w:t>Natural resources that need to be conserved include wildlife, water, forest, soil, air and mineral resources.</w:t>
      </w:r>
    </w:p>
    <w:p w14:paraId="5E15B4E8" w14:textId="77777777" w:rsidR="005A09E5" w:rsidRPr="00902294" w:rsidRDefault="005A09E5" w:rsidP="00D31C1F">
      <w:pPr>
        <w:rPr>
          <w:rFonts w:ascii="Tahoma" w:hAnsi="Tahoma" w:cs="Tahoma"/>
          <w:b/>
          <w:color w:val="000000"/>
          <w:sz w:val="21"/>
          <w:szCs w:val="21"/>
        </w:rPr>
      </w:pPr>
    </w:p>
    <w:p w14:paraId="01CA184E" w14:textId="77777777" w:rsidR="00277042" w:rsidRPr="00902294" w:rsidRDefault="00277042" w:rsidP="00D31C1F">
      <w:pPr>
        <w:rPr>
          <w:rFonts w:ascii="Tahoma" w:hAnsi="Tahoma" w:cs="Tahoma"/>
          <w:sz w:val="21"/>
          <w:szCs w:val="21"/>
        </w:rPr>
      </w:pPr>
      <w:r w:rsidRPr="00902294">
        <w:rPr>
          <w:rFonts w:ascii="Tahoma" w:hAnsi="Tahoma" w:cs="Tahoma"/>
          <w:b/>
          <w:color w:val="000000"/>
          <w:sz w:val="21"/>
          <w:szCs w:val="21"/>
        </w:rPr>
        <w:t>Evaluation</w:t>
      </w:r>
      <w:r w:rsidRPr="00902294">
        <w:rPr>
          <w:rFonts w:ascii="Tahoma" w:hAnsi="Tahoma" w:cs="Tahoma"/>
          <w:color w:val="000000"/>
          <w:sz w:val="21"/>
          <w:szCs w:val="21"/>
        </w:rPr>
        <w:t xml:space="preserve"> </w:t>
      </w:r>
    </w:p>
    <w:p w14:paraId="41130AA7" w14:textId="77777777" w:rsidR="00277042" w:rsidRPr="00902294" w:rsidRDefault="00277042" w:rsidP="00D31C1F">
      <w:pPr>
        <w:rPr>
          <w:rFonts w:ascii="Tahoma" w:hAnsi="Tahoma" w:cs="Tahoma"/>
          <w:sz w:val="21"/>
          <w:szCs w:val="21"/>
        </w:rPr>
      </w:pPr>
      <w:r w:rsidRPr="00902294">
        <w:rPr>
          <w:rFonts w:ascii="Tahoma" w:hAnsi="Tahoma" w:cs="Tahoma"/>
          <w:color w:val="000000"/>
          <w:sz w:val="21"/>
          <w:szCs w:val="21"/>
        </w:rPr>
        <w:t>1. What is conservation of natural resources?</w:t>
      </w:r>
    </w:p>
    <w:p w14:paraId="128C89DB" w14:textId="77777777" w:rsidR="00277042" w:rsidRPr="00902294" w:rsidRDefault="00277042" w:rsidP="00D31C1F">
      <w:pPr>
        <w:rPr>
          <w:rFonts w:ascii="Tahoma" w:hAnsi="Tahoma" w:cs="Tahoma"/>
          <w:b/>
          <w:bCs/>
          <w:color w:val="000000"/>
          <w:sz w:val="21"/>
          <w:szCs w:val="21"/>
        </w:rPr>
      </w:pPr>
      <w:r w:rsidRPr="00902294">
        <w:rPr>
          <w:rFonts w:ascii="Tahoma" w:hAnsi="Tahoma" w:cs="Tahoma"/>
          <w:color w:val="000000"/>
          <w:sz w:val="21"/>
          <w:szCs w:val="21"/>
        </w:rPr>
        <w:t>2. State five needs for conservation.</w:t>
      </w:r>
    </w:p>
    <w:p w14:paraId="3491513A" w14:textId="77777777" w:rsidR="00277042" w:rsidRPr="00902294" w:rsidRDefault="00277042" w:rsidP="00D31C1F">
      <w:pPr>
        <w:rPr>
          <w:rFonts w:ascii="Tahoma" w:hAnsi="Tahoma" w:cs="Tahoma"/>
          <w:b/>
          <w:bCs/>
          <w:color w:val="000000"/>
          <w:sz w:val="21"/>
          <w:szCs w:val="21"/>
        </w:rPr>
      </w:pPr>
    </w:p>
    <w:p w14:paraId="45E60087" w14:textId="77777777" w:rsidR="00277042" w:rsidRPr="00902294" w:rsidRDefault="00277042" w:rsidP="00D31C1F">
      <w:pPr>
        <w:rPr>
          <w:rFonts w:ascii="Tahoma" w:hAnsi="Tahoma" w:cs="Tahoma"/>
          <w:b/>
          <w:bCs/>
          <w:color w:val="000000"/>
          <w:sz w:val="21"/>
          <w:szCs w:val="21"/>
        </w:rPr>
      </w:pPr>
      <w:r w:rsidRPr="00902294">
        <w:rPr>
          <w:rFonts w:ascii="Tahoma" w:hAnsi="Tahoma" w:cs="Tahoma"/>
          <w:b/>
          <w:bCs/>
          <w:color w:val="000000"/>
          <w:sz w:val="21"/>
          <w:szCs w:val="21"/>
        </w:rPr>
        <w:t>Methods of Conserving Natural Resources</w:t>
      </w:r>
    </w:p>
    <w:p w14:paraId="23AF0872" w14:textId="77777777" w:rsidR="00277042" w:rsidRPr="00902294" w:rsidRDefault="00277042" w:rsidP="00D31C1F">
      <w:pPr>
        <w:rPr>
          <w:rFonts w:ascii="Tahoma" w:hAnsi="Tahoma" w:cs="Tahoma"/>
          <w:color w:val="000000"/>
          <w:sz w:val="21"/>
          <w:szCs w:val="21"/>
        </w:rPr>
      </w:pPr>
    </w:p>
    <w:p w14:paraId="0CE3C93F"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1. </w:t>
      </w:r>
      <w:r w:rsidRPr="00902294">
        <w:rPr>
          <w:rFonts w:ascii="Tahoma" w:hAnsi="Tahoma" w:cs="Tahoma"/>
          <w:b/>
          <w:bCs/>
          <w:color w:val="000000"/>
          <w:sz w:val="21"/>
          <w:szCs w:val="21"/>
        </w:rPr>
        <w:t>Methods of Conserving Wildlife</w:t>
      </w:r>
    </w:p>
    <w:p w14:paraId="19AC2279"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 Establishment of game or forest reserves</w:t>
      </w:r>
    </w:p>
    <w:p w14:paraId="7BB3325A"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 Establishment of zoological gardens.</w:t>
      </w:r>
    </w:p>
    <w:p w14:paraId="249FA1F4"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iii) Control of hunting to prevent extinction of some animal species</w:t>
      </w:r>
    </w:p>
    <w:p w14:paraId="1B14DFD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iv) Prohibition of killing or poaching of animals in game reserves.</w:t>
      </w:r>
    </w:p>
    <w:p w14:paraId="0ADBF88D"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 Prohibition of bush burning as this may lead to migration or displacement of wildlife.</w:t>
      </w:r>
    </w:p>
    <w:p w14:paraId="33DAEA9A"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vi) Prohibition of deforestation and encouragement of afforestation or </w:t>
      </w:r>
      <w:proofErr w:type="spellStart"/>
      <w:r w:rsidRPr="00902294">
        <w:rPr>
          <w:rFonts w:ascii="Tahoma" w:hAnsi="Tahoma" w:cs="Tahoma"/>
          <w:color w:val="000000"/>
          <w:sz w:val="21"/>
          <w:szCs w:val="21"/>
        </w:rPr>
        <w:t>reafforestation</w:t>
      </w:r>
      <w:proofErr w:type="spellEnd"/>
      <w:r w:rsidRPr="00902294">
        <w:rPr>
          <w:rFonts w:ascii="Tahoma" w:hAnsi="Tahoma" w:cs="Tahoma"/>
          <w:color w:val="000000"/>
          <w:sz w:val="21"/>
          <w:szCs w:val="21"/>
        </w:rPr>
        <w:t>.</w:t>
      </w:r>
    </w:p>
    <w:p w14:paraId="7066E451"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lastRenderedPageBreak/>
        <w:t>vii) Creation of awareness on the values of wildlife.</w:t>
      </w:r>
    </w:p>
    <w:p w14:paraId="3651F77B"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(viii) Prevention of pollution to prevent the destruction of aquatic life.</w:t>
      </w:r>
    </w:p>
    <w:p w14:paraId="018FED7F" w14:textId="77777777" w:rsidR="00277042" w:rsidRPr="00902294" w:rsidRDefault="00277042" w:rsidP="00D31C1F">
      <w:pPr>
        <w:rPr>
          <w:rFonts w:ascii="Tahoma" w:hAnsi="Tahoma" w:cs="Tahoma"/>
          <w:color w:val="000000"/>
          <w:sz w:val="21"/>
          <w:szCs w:val="21"/>
        </w:rPr>
      </w:pPr>
    </w:p>
    <w:p w14:paraId="0996E361"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2. </w:t>
      </w:r>
      <w:r w:rsidRPr="00902294">
        <w:rPr>
          <w:rFonts w:ascii="Tahoma" w:hAnsi="Tahoma" w:cs="Tahoma"/>
          <w:b/>
          <w:bCs/>
          <w:color w:val="000000"/>
          <w:sz w:val="21"/>
          <w:szCs w:val="21"/>
        </w:rPr>
        <w:t>Methods of Conserving Forest</w:t>
      </w:r>
    </w:p>
    <w:p w14:paraId="7C9DA33A"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 Cutting of trees without destroying the undergrowth</w:t>
      </w:r>
    </w:p>
    <w:p w14:paraId="468BED1B"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ii) </w:t>
      </w:r>
      <w:proofErr w:type="spellStart"/>
      <w:r w:rsidRPr="00902294">
        <w:rPr>
          <w:rFonts w:ascii="Tahoma" w:hAnsi="Tahoma" w:cs="Tahoma"/>
          <w:color w:val="000000"/>
          <w:sz w:val="21"/>
          <w:szCs w:val="21"/>
        </w:rPr>
        <w:t>Reafforestation</w:t>
      </w:r>
      <w:proofErr w:type="spellEnd"/>
      <w:r w:rsidRPr="00902294">
        <w:rPr>
          <w:rFonts w:ascii="Tahoma" w:hAnsi="Tahoma" w:cs="Tahoma"/>
          <w:color w:val="000000"/>
          <w:sz w:val="21"/>
          <w:szCs w:val="21"/>
        </w:rPr>
        <w:t xml:space="preserve"> or encouraging the planting of trees.</w:t>
      </w:r>
    </w:p>
    <w:p w14:paraId="0113FECD"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iii) Prevention of </w:t>
      </w:r>
      <w:proofErr w:type="gramStart"/>
      <w:r w:rsidRPr="00902294">
        <w:rPr>
          <w:rFonts w:ascii="Tahoma" w:hAnsi="Tahoma" w:cs="Tahoma"/>
          <w:color w:val="000000"/>
          <w:sz w:val="21"/>
          <w:szCs w:val="21"/>
        </w:rPr>
        <w:t>bush  burning</w:t>
      </w:r>
      <w:proofErr w:type="gramEnd"/>
      <w:r w:rsidRPr="00902294">
        <w:rPr>
          <w:rFonts w:ascii="Tahoma" w:hAnsi="Tahoma" w:cs="Tahoma"/>
          <w:color w:val="000000"/>
          <w:sz w:val="21"/>
          <w:szCs w:val="21"/>
        </w:rPr>
        <w:t xml:space="preserve"> or careless forest fires.</w:t>
      </w:r>
    </w:p>
    <w:p w14:paraId="7722B7B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iv) Prevention of plant pests and diseases.</w:t>
      </w:r>
    </w:p>
    <w:p w14:paraId="09EEDEFF"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 Establishment of forest reserves.</w:t>
      </w:r>
    </w:p>
    <w:p w14:paraId="2BED90DD"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vi) Educating the public on the value of forests and the importance of conservation.</w:t>
      </w:r>
    </w:p>
    <w:p w14:paraId="53DB38EA" w14:textId="77777777" w:rsidR="00277042" w:rsidRPr="00902294" w:rsidRDefault="00277042" w:rsidP="00D31C1F">
      <w:pPr>
        <w:rPr>
          <w:rFonts w:ascii="Tahoma" w:hAnsi="Tahoma" w:cs="Tahoma"/>
          <w:color w:val="000000"/>
          <w:sz w:val="21"/>
          <w:szCs w:val="21"/>
        </w:rPr>
      </w:pPr>
    </w:p>
    <w:p w14:paraId="1C233F8D"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3. </w:t>
      </w:r>
      <w:r w:rsidRPr="00902294">
        <w:rPr>
          <w:rFonts w:ascii="Tahoma" w:hAnsi="Tahoma" w:cs="Tahoma"/>
          <w:b/>
          <w:bCs/>
          <w:color w:val="000000"/>
          <w:sz w:val="21"/>
          <w:szCs w:val="21"/>
        </w:rPr>
        <w:t>Methods of Conserving Soil</w:t>
      </w:r>
    </w:p>
    <w:p w14:paraId="0F49D633"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 Prevention of overgrazing which may cause soil erosion.</w:t>
      </w:r>
    </w:p>
    <w:p w14:paraId="1EAB0B11"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ii) Prevention of </w:t>
      </w:r>
      <w:proofErr w:type="gramStart"/>
      <w:r w:rsidRPr="00902294">
        <w:rPr>
          <w:rFonts w:ascii="Tahoma" w:hAnsi="Tahoma" w:cs="Tahoma"/>
          <w:color w:val="000000"/>
          <w:sz w:val="21"/>
          <w:szCs w:val="21"/>
        </w:rPr>
        <w:t>indiscriminate  felling</w:t>
      </w:r>
      <w:proofErr w:type="gramEnd"/>
      <w:r w:rsidRPr="00902294">
        <w:rPr>
          <w:rFonts w:ascii="Tahoma" w:hAnsi="Tahoma" w:cs="Tahoma"/>
          <w:color w:val="000000"/>
          <w:sz w:val="21"/>
          <w:szCs w:val="21"/>
        </w:rPr>
        <w:t xml:space="preserve"> of trees or deforestation which exposes the soil to erosion.</w:t>
      </w:r>
    </w:p>
    <w:p w14:paraId="22D448EB"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iii) Adoption of better farming practices, e.g. crop rotation so as to prevent erosion, leaching, water logging or acidity.</w:t>
      </w:r>
    </w:p>
    <w:p w14:paraId="44FE2C9F"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iv) Prevention of pollution of land so as not to destroy useful soil organisms</w:t>
      </w:r>
    </w:p>
    <w:p w14:paraId="6602B404"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 Avoidance of clean clearing which may expose the soil to</w:t>
      </w:r>
    </w:p>
    <w:p w14:paraId="10C0D8A5"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 erosion</w:t>
      </w:r>
    </w:p>
    <w:p w14:paraId="5143E79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(VI) Prevention of bush burning which may expose the soil to erosion</w:t>
      </w:r>
      <w:r w:rsidR="0058617C" w:rsidRPr="00902294">
        <w:rPr>
          <w:rFonts w:ascii="Tahoma" w:hAnsi="Tahoma" w:cs="Tahoma"/>
          <w:color w:val="000000"/>
          <w:sz w:val="21"/>
          <w:szCs w:val="21"/>
        </w:rPr>
        <w:t>.</w:t>
      </w:r>
    </w:p>
    <w:p w14:paraId="351867CB" w14:textId="77777777" w:rsidR="00277042"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4. Methods of Conserving Air</w:t>
      </w:r>
    </w:p>
    <w:p w14:paraId="0452ABB8"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 Prevention of effluents from factories or factory chimneys which may pollute the air or cause acid rain</w:t>
      </w:r>
    </w:p>
    <w:p w14:paraId="72926491"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 Prevention of fumes from automobile or thermal plants which may affect aerial life</w:t>
      </w:r>
    </w:p>
    <w:p w14:paraId="75290DC0"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iii) Proper treatment and disposal of sewage </w:t>
      </w:r>
    </w:p>
    <w:p w14:paraId="4301815A"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iv) Proper burning of wastes so as to prevent smoke or soot from polluting the air</w:t>
      </w:r>
    </w:p>
    <w:p w14:paraId="2BCC2440" w14:textId="77777777" w:rsidR="00B87051" w:rsidRPr="00902294" w:rsidRDefault="00B87051" w:rsidP="00D31C1F">
      <w:pPr>
        <w:rPr>
          <w:rFonts w:ascii="Tahoma" w:hAnsi="Tahoma" w:cs="Tahoma"/>
          <w:color w:val="000000"/>
          <w:sz w:val="21"/>
          <w:szCs w:val="21"/>
        </w:rPr>
      </w:pPr>
    </w:p>
    <w:p w14:paraId="51977AD3" w14:textId="77777777" w:rsidR="00277042"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5. Methods of Conserving Mineral</w:t>
      </w:r>
    </w:p>
    <w:p w14:paraId="3B4FC6BF"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Mineral resources, unlike other resources are non-renewable resources because once they are exhausted, they cannot be replaced hence the need to conserve. The methods of conserving mineral resources are:</w:t>
      </w:r>
    </w:p>
    <w:p w14:paraId="7E885BE8"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1. There should be legislation against indiscriminate mining of mineral resources.</w:t>
      </w:r>
    </w:p>
    <w:p w14:paraId="503AE145"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2. Effective and efficient extraction of mineral should be adopted to prevent wastages.</w:t>
      </w:r>
    </w:p>
    <w:p w14:paraId="7DE0F5FF"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3. There should be effective and efficient utilization of available mineral resources for man's use.</w:t>
      </w:r>
    </w:p>
    <w:p w14:paraId="3A4A20FD"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4. Over dependence on a particular mineral resource should be discouraged as this can lead to the depletion of such mineral resource.</w:t>
      </w:r>
    </w:p>
    <w:p w14:paraId="48E04C5F"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5. There should be proper pricing of mineral resources and their by-products to ensure maximum value for the mineral products.</w:t>
      </w:r>
    </w:p>
    <w:p w14:paraId="5FDEB6C5" w14:textId="77777777" w:rsidR="00277042" w:rsidRPr="00902294" w:rsidRDefault="00277042" w:rsidP="00D31C1F">
      <w:pPr>
        <w:rPr>
          <w:rFonts w:ascii="Tahoma" w:hAnsi="Tahoma" w:cs="Tahoma"/>
          <w:b/>
          <w:bCs/>
          <w:color w:val="000000"/>
          <w:sz w:val="21"/>
          <w:szCs w:val="21"/>
        </w:rPr>
      </w:pPr>
    </w:p>
    <w:p w14:paraId="7E1690BC" w14:textId="77777777" w:rsidR="00277042" w:rsidRPr="00902294" w:rsidRDefault="00277042" w:rsidP="00D31C1F">
      <w:pPr>
        <w:rPr>
          <w:rFonts w:ascii="Tahoma" w:hAnsi="Tahoma" w:cs="Tahoma"/>
          <w:b/>
          <w:bCs/>
          <w:color w:val="000000"/>
          <w:sz w:val="21"/>
          <w:szCs w:val="21"/>
        </w:rPr>
      </w:pPr>
      <w:r w:rsidRPr="00902294">
        <w:rPr>
          <w:rFonts w:ascii="Tahoma" w:hAnsi="Tahoma" w:cs="Tahoma"/>
          <w:b/>
          <w:bCs/>
          <w:color w:val="000000"/>
          <w:sz w:val="21"/>
          <w:szCs w:val="21"/>
        </w:rPr>
        <w:t xml:space="preserve">Evaluation </w:t>
      </w:r>
    </w:p>
    <w:p w14:paraId="42BB6F16" w14:textId="77777777" w:rsidR="00277042" w:rsidRPr="00902294" w:rsidRDefault="00277042" w:rsidP="00D31C1F">
      <w:pPr>
        <w:rPr>
          <w:rFonts w:ascii="Tahoma" w:hAnsi="Tahoma" w:cs="Tahoma"/>
          <w:bCs/>
          <w:color w:val="000000"/>
          <w:sz w:val="21"/>
          <w:szCs w:val="21"/>
        </w:rPr>
      </w:pPr>
      <w:r w:rsidRPr="00902294">
        <w:rPr>
          <w:rFonts w:ascii="Tahoma" w:hAnsi="Tahoma" w:cs="Tahoma"/>
          <w:bCs/>
          <w:color w:val="000000"/>
          <w:sz w:val="21"/>
          <w:szCs w:val="21"/>
        </w:rPr>
        <w:t xml:space="preserve">1. State five methods of conserving forest. </w:t>
      </w:r>
    </w:p>
    <w:p w14:paraId="2BA18353" w14:textId="77777777" w:rsidR="00277042" w:rsidRPr="00902294" w:rsidRDefault="00277042" w:rsidP="00D31C1F">
      <w:pPr>
        <w:rPr>
          <w:rFonts w:ascii="Tahoma" w:hAnsi="Tahoma" w:cs="Tahoma"/>
          <w:bCs/>
          <w:color w:val="000000"/>
          <w:sz w:val="21"/>
          <w:szCs w:val="21"/>
        </w:rPr>
      </w:pPr>
      <w:r w:rsidRPr="00902294">
        <w:rPr>
          <w:rFonts w:ascii="Tahoma" w:hAnsi="Tahoma" w:cs="Tahoma"/>
          <w:bCs/>
          <w:color w:val="000000"/>
          <w:sz w:val="21"/>
          <w:szCs w:val="21"/>
        </w:rPr>
        <w:t xml:space="preserve">2. Suggest five ways of preventing </w:t>
      </w:r>
      <w:r w:rsidR="003E00A9" w:rsidRPr="00902294">
        <w:rPr>
          <w:rFonts w:ascii="Tahoma" w:hAnsi="Tahoma" w:cs="Tahoma"/>
          <w:bCs/>
          <w:color w:val="000000"/>
          <w:sz w:val="21"/>
          <w:szCs w:val="21"/>
        </w:rPr>
        <w:t xml:space="preserve">depletion </w:t>
      </w:r>
      <w:r w:rsidRPr="00902294">
        <w:rPr>
          <w:rFonts w:ascii="Tahoma" w:hAnsi="Tahoma" w:cs="Tahoma"/>
          <w:bCs/>
          <w:color w:val="000000"/>
          <w:sz w:val="21"/>
          <w:szCs w:val="21"/>
        </w:rPr>
        <w:t xml:space="preserve">of soil. </w:t>
      </w:r>
    </w:p>
    <w:p w14:paraId="6E37C2F1" w14:textId="77777777" w:rsidR="00277042" w:rsidRPr="00902294" w:rsidRDefault="00277042" w:rsidP="00D31C1F">
      <w:pPr>
        <w:rPr>
          <w:rFonts w:ascii="Tahoma" w:hAnsi="Tahoma" w:cs="Tahoma"/>
          <w:bCs/>
          <w:color w:val="000000"/>
          <w:sz w:val="21"/>
          <w:szCs w:val="21"/>
        </w:rPr>
      </w:pPr>
    </w:p>
    <w:p w14:paraId="6C3E95CD" w14:textId="77777777" w:rsidR="00277042" w:rsidRPr="00902294" w:rsidRDefault="00277042" w:rsidP="00D31C1F">
      <w:pPr>
        <w:rPr>
          <w:rFonts w:ascii="Tahoma" w:hAnsi="Tahoma" w:cs="Tahoma"/>
          <w:b/>
          <w:bCs/>
          <w:color w:val="000000"/>
          <w:sz w:val="21"/>
          <w:szCs w:val="21"/>
        </w:rPr>
      </w:pPr>
      <w:r w:rsidRPr="00902294">
        <w:rPr>
          <w:rFonts w:ascii="Tahoma" w:hAnsi="Tahoma" w:cs="Tahoma"/>
          <w:b/>
          <w:bCs/>
          <w:color w:val="000000"/>
          <w:sz w:val="21"/>
          <w:szCs w:val="21"/>
        </w:rPr>
        <w:t xml:space="preserve">Importance or Benefits of Conservation </w:t>
      </w:r>
      <w:proofErr w:type="gramStart"/>
      <w:r w:rsidRPr="00902294">
        <w:rPr>
          <w:rFonts w:ascii="Tahoma" w:hAnsi="Tahoma" w:cs="Tahoma"/>
          <w:b/>
          <w:bCs/>
          <w:color w:val="000000"/>
          <w:sz w:val="21"/>
          <w:szCs w:val="21"/>
        </w:rPr>
        <w:t>Of</w:t>
      </w:r>
      <w:proofErr w:type="gramEnd"/>
      <w:r w:rsidRPr="00902294">
        <w:rPr>
          <w:rFonts w:ascii="Tahoma" w:hAnsi="Tahoma" w:cs="Tahoma"/>
          <w:b/>
          <w:bCs/>
          <w:color w:val="000000"/>
          <w:sz w:val="21"/>
          <w:szCs w:val="21"/>
        </w:rPr>
        <w:t xml:space="preserve"> Natural Resources</w:t>
      </w:r>
    </w:p>
    <w:p w14:paraId="3805DC39" w14:textId="77777777" w:rsidR="00184BCB" w:rsidRPr="00902294" w:rsidRDefault="00184BCB" w:rsidP="00D31C1F">
      <w:pPr>
        <w:rPr>
          <w:rFonts w:ascii="Tahoma" w:hAnsi="Tahoma" w:cs="Tahoma"/>
          <w:b/>
          <w:color w:val="000000"/>
          <w:sz w:val="21"/>
          <w:szCs w:val="21"/>
        </w:rPr>
      </w:pPr>
    </w:p>
    <w:p w14:paraId="53DE4F32" w14:textId="77777777" w:rsidR="00277042" w:rsidRPr="00902294" w:rsidRDefault="00277042" w:rsidP="00D31C1F">
      <w:pPr>
        <w:rPr>
          <w:rFonts w:ascii="Tahoma" w:hAnsi="Tahoma" w:cs="Tahoma"/>
          <w:b/>
          <w:color w:val="000000"/>
          <w:sz w:val="21"/>
          <w:szCs w:val="21"/>
        </w:rPr>
      </w:pPr>
      <w:r w:rsidRPr="00902294">
        <w:rPr>
          <w:rFonts w:ascii="Tahoma" w:hAnsi="Tahoma" w:cs="Tahoma"/>
          <w:b/>
          <w:color w:val="000000"/>
          <w:sz w:val="21"/>
          <w:szCs w:val="21"/>
        </w:rPr>
        <w:t>Benefits of Wildlife Resources</w:t>
      </w:r>
      <w:r w:rsidR="00184BCB" w:rsidRPr="00902294">
        <w:rPr>
          <w:rFonts w:ascii="Tahoma" w:hAnsi="Tahoma" w:cs="Tahoma"/>
          <w:b/>
          <w:color w:val="000000"/>
          <w:sz w:val="21"/>
          <w:szCs w:val="21"/>
        </w:rPr>
        <w:t xml:space="preserve"> </w:t>
      </w:r>
      <w:r w:rsidRPr="00902294">
        <w:rPr>
          <w:rFonts w:ascii="Tahoma" w:hAnsi="Tahoma" w:cs="Tahoma"/>
          <w:b/>
          <w:color w:val="000000"/>
          <w:sz w:val="21"/>
          <w:szCs w:val="21"/>
        </w:rPr>
        <w:t>Conservation</w:t>
      </w:r>
    </w:p>
    <w:p w14:paraId="12911EDD"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1. It provides food for human consumption</w:t>
      </w:r>
    </w:p>
    <w:p w14:paraId="6459B4C3"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2. It can serve as tourist </w:t>
      </w:r>
      <w:proofErr w:type="spellStart"/>
      <w:r w:rsidRPr="00902294">
        <w:rPr>
          <w:rFonts w:ascii="Tahoma" w:hAnsi="Tahoma" w:cs="Tahoma"/>
          <w:color w:val="000000"/>
          <w:sz w:val="21"/>
          <w:szCs w:val="21"/>
        </w:rPr>
        <w:t>centres</w:t>
      </w:r>
      <w:proofErr w:type="spellEnd"/>
      <w:r w:rsidRPr="00902294">
        <w:rPr>
          <w:rFonts w:ascii="Tahoma" w:hAnsi="Tahoma" w:cs="Tahoma"/>
          <w:color w:val="000000"/>
          <w:sz w:val="21"/>
          <w:szCs w:val="21"/>
        </w:rPr>
        <w:t xml:space="preserve"> for pleasure and relaxation.</w:t>
      </w:r>
    </w:p>
    <w:p w14:paraId="60788AAF"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3. It serves as sources of food supply, e.g. fish, prawns, crayfish etc.</w:t>
      </w:r>
    </w:p>
    <w:p w14:paraId="0B6D405B"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4. It is used for Hydro-Electric Power (H.E.P.) generation which provides electricity, e.g. </w:t>
      </w:r>
      <w:proofErr w:type="spellStart"/>
      <w:r w:rsidRPr="00902294">
        <w:rPr>
          <w:rFonts w:ascii="Tahoma" w:hAnsi="Tahoma" w:cs="Tahoma"/>
          <w:color w:val="000000"/>
          <w:sz w:val="21"/>
          <w:szCs w:val="21"/>
        </w:rPr>
        <w:t>Kainji</w:t>
      </w:r>
      <w:proofErr w:type="spellEnd"/>
      <w:r w:rsidRPr="00902294">
        <w:rPr>
          <w:rFonts w:ascii="Tahoma" w:hAnsi="Tahoma" w:cs="Tahoma"/>
          <w:color w:val="000000"/>
          <w:sz w:val="21"/>
          <w:szCs w:val="21"/>
        </w:rPr>
        <w:t xml:space="preserve"> dam.</w:t>
      </w:r>
    </w:p>
    <w:p w14:paraId="794AA24B"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5. Water is useful for agricultural purposes, i.e., irrigation.</w:t>
      </w:r>
    </w:p>
    <w:p w14:paraId="3F412323"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6. Water serves as a medium of transportation in rivers, lakes and oceans.</w:t>
      </w:r>
    </w:p>
    <w:p w14:paraId="40EDD459"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7. Water is important for domestic and industrial uses, e.g. drinking, washing, cooking etc.</w:t>
      </w:r>
    </w:p>
    <w:p w14:paraId="7EF843FA"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8. Water can be used for recreational and tourist purposes.</w:t>
      </w:r>
    </w:p>
    <w:p w14:paraId="1554D25F"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lastRenderedPageBreak/>
        <w:t>9. Water provides employment for people, e.g. fishermen, canoe or ship builders etc.</w:t>
      </w:r>
    </w:p>
    <w:p w14:paraId="7217466C" w14:textId="77777777" w:rsidR="00277042" w:rsidRPr="00902294" w:rsidRDefault="00277042" w:rsidP="00D31C1F">
      <w:pPr>
        <w:rPr>
          <w:rFonts w:ascii="Tahoma" w:hAnsi="Tahoma" w:cs="Tahoma"/>
          <w:b/>
          <w:bCs/>
          <w:color w:val="000000"/>
          <w:sz w:val="21"/>
          <w:szCs w:val="21"/>
        </w:rPr>
      </w:pPr>
    </w:p>
    <w:p w14:paraId="01F59B1E" w14:textId="77777777" w:rsidR="00277042" w:rsidRPr="00902294" w:rsidRDefault="00277042" w:rsidP="00D31C1F">
      <w:pPr>
        <w:rPr>
          <w:rFonts w:ascii="Tahoma" w:hAnsi="Tahoma" w:cs="Tahoma"/>
          <w:b/>
          <w:bCs/>
          <w:color w:val="000000"/>
          <w:sz w:val="21"/>
          <w:szCs w:val="21"/>
        </w:rPr>
      </w:pPr>
      <w:r w:rsidRPr="00902294">
        <w:rPr>
          <w:rFonts w:ascii="Tahoma" w:hAnsi="Tahoma" w:cs="Tahoma"/>
          <w:b/>
          <w:bCs/>
          <w:color w:val="000000"/>
          <w:sz w:val="21"/>
          <w:szCs w:val="21"/>
        </w:rPr>
        <w:t>Benefits of Forest Resources Conservation</w:t>
      </w:r>
    </w:p>
    <w:p w14:paraId="464C875E"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1. Forests are sources of food supply, e.g. fruit, vegetables, meat etc.</w:t>
      </w:r>
    </w:p>
    <w:p w14:paraId="00F20735"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2. Forests are sources of timber for construction purposes.</w:t>
      </w:r>
    </w:p>
    <w:p w14:paraId="600B2F81"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3. Forests provide medicinal herbs.</w:t>
      </w:r>
    </w:p>
    <w:p w14:paraId="282A4AFF"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4. They are sources of firewood used for cooking.</w:t>
      </w:r>
    </w:p>
    <w:p w14:paraId="798BE37D"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5. Forests are the home or habitat of wild animals which can serve as game reserves. </w:t>
      </w:r>
    </w:p>
    <w:p w14:paraId="06A31DDC"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6. Forests provide employment for some people, e.g. forest guards, lumbermen and hunters.</w:t>
      </w:r>
    </w:p>
    <w:p w14:paraId="3ABD46AE"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7. Forest provides raw materials for industries, e.g. cotton, rubber, ropes and twine, latex, timber, etc.</w:t>
      </w:r>
    </w:p>
    <w:p w14:paraId="0A4D5F2D"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8. Forests can serve as centers of tourism.</w:t>
      </w:r>
    </w:p>
    <w:p w14:paraId="5548EC48"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9. Forests can also serve as wind break.</w:t>
      </w:r>
    </w:p>
    <w:p w14:paraId="699D6311" w14:textId="77777777" w:rsidR="00277042" w:rsidRPr="00902294" w:rsidRDefault="00277042" w:rsidP="00D31C1F">
      <w:pPr>
        <w:rPr>
          <w:rFonts w:ascii="Tahoma" w:hAnsi="Tahoma" w:cs="Tahoma"/>
          <w:b/>
          <w:bCs/>
          <w:color w:val="000000"/>
          <w:sz w:val="21"/>
          <w:szCs w:val="21"/>
        </w:rPr>
      </w:pPr>
    </w:p>
    <w:p w14:paraId="55EE6601" w14:textId="77777777" w:rsidR="002B3EBC" w:rsidRPr="00902294" w:rsidRDefault="002B3EBC" w:rsidP="00D31C1F">
      <w:pPr>
        <w:rPr>
          <w:rFonts w:ascii="Tahoma" w:hAnsi="Tahoma" w:cs="Tahoma"/>
          <w:b/>
          <w:bCs/>
          <w:color w:val="000000"/>
          <w:sz w:val="21"/>
          <w:szCs w:val="21"/>
        </w:rPr>
      </w:pPr>
    </w:p>
    <w:p w14:paraId="35CC249B" w14:textId="77777777" w:rsidR="00277042" w:rsidRPr="00902294" w:rsidRDefault="00277042" w:rsidP="00D31C1F">
      <w:pPr>
        <w:rPr>
          <w:rFonts w:ascii="Tahoma" w:hAnsi="Tahoma" w:cs="Tahoma"/>
          <w:b/>
          <w:bCs/>
          <w:color w:val="000000"/>
          <w:sz w:val="21"/>
          <w:szCs w:val="21"/>
        </w:rPr>
      </w:pPr>
      <w:r w:rsidRPr="00902294">
        <w:rPr>
          <w:rFonts w:ascii="Tahoma" w:hAnsi="Tahoma" w:cs="Tahoma"/>
          <w:b/>
          <w:bCs/>
          <w:color w:val="000000"/>
          <w:sz w:val="21"/>
          <w:szCs w:val="21"/>
        </w:rPr>
        <w:t>Benefits of Soil Resources Conservation</w:t>
      </w:r>
    </w:p>
    <w:p w14:paraId="73A52BE4"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1. Soil supports agricultural or farming.</w:t>
      </w:r>
    </w:p>
    <w:p w14:paraId="2291C503"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2. It supports the growth of valuable wood for building and furniture making. </w:t>
      </w:r>
    </w:p>
    <w:p w14:paraId="4D3FCF3E"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3. Buildings are erected on the soil.</w:t>
      </w:r>
    </w:p>
    <w:p w14:paraId="23FE5E7C"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4. Mineral resources are obtained from the soil. </w:t>
      </w:r>
    </w:p>
    <w:p w14:paraId="707B702B" w14:textId="77777777" w:rsidR="00277042" w:rsidRPr="00902294" w:rsidRDefault="00277042" w:rsidP="00D31C1F">
      <w:pPr>
        <w:rPr>
          <w:rFonts w:ascii="Tahoma" w:hAnsi="Tahoma" w:cs="Tahoma"/>
          <w:color w:val="000000"/>
          <w:sz w:val="21"/>
          <w:szCs w:val="21"/>
        </w:rPr>
      </w:pPr>
    </w:p>
    <w:p w14:paraId="4A8B1982" w14:textId="77777777" w:rsidR="00277042"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Benefits of Air Resources Conservation</w:t>
      </w:r>
    </w:p>
    <w:p w14:paraId="555E5BAE"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1. Air provides oxygen used in respiration </w:t>
      </w:r>
      <w:proofErr w:type="gramStart"/>
      <w:r w:rsidRPr="00902294">
        <w:rPr>
          <w:rFonts w:ascii="Tahoma" w:hAnsi="Tahoma" w:cs="Tahoma"/>
          <w:color w:val="000000"/>
          <w:sz w:val="21"/>
          <w:szCs w:val="21"/>
        </w:rPr>
        <w:t>by  plants</w:t>
      </w:r>
      <w:proofErr w:type="gramEnd"/>
      <w:r w:rsidRPr="00902294">
        <w:rPr>
          <w:rFonts w:ascii="Tahoma" w:hAnsi="Tahoma" w:cs="Tahoma"/>
          <w:color w:val="000000"/>
          <w:sz w:val="21"/>
          <w:szCs w:val="21"/>
        </w:rPr>
        <w:t xml:space="preserve"> and animals.</w:t>
      </w:r>
    </w:p>
    <w:p w14:paraId="1FEFF8AE"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2. It provides carbon dioxide used by plants for photosynthesis.</w:t>
      </w:r>
    </w:p>
    <w:p w14:paraId="5423F63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3. Air also provides gaseous nitrogen used by plant to manufacture proteins.</w:t>
      </w:r>
      <w:r w:rsidRPr="00902294">
        <w:rPr>
          <w:rFonts w:ascii="Tahoma" w:hAnsi="Tahoma" w:cs="Tahoma"/>
          <w:color w:val="000000"/>
          <w:sz w:val="21"/>
          <w:szCs w:val="21"/>
        </w:rPr>
        <w:tab/>
        <w:t xml:space="preserve"> </w:t>
      </w:r>
    </w:p>
    <w:p w14:paraId="02A96F01"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4. Air is the habitat of most organisms, e.g. birds, insects etc.</w:t>
      </w:r>
    </w:p>
    <w:p w14:paraId="391436BB"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5. It makes life more meaningful and comfortable.</w:t>
      </w:r>
    </w:p>
    <w:p w14:paraId="578474B5" w14:textId="77777777" w:rsidR="00277042" w:rsidRPr="00902294" w:rsidRDefault="00277042" w:rsidP="00D31C1F">
      <w:pPr>
        <w:rPr>
          <w:rFonts w:ascii="Tahoma" w:hAnsi="Tahoma" w:cs="Tahoma"/>
          <w:color w:val="000000"/>
          <w:sz w:val="21"/>
          <w:szCs w:val="21"/>
        </w:rPr>
      </w:pPr>
    </w:p>
    <w:p w14:paraId="0F7E2D42" w14:textId="77777777" w:rsidR="00277042" w:rsidRPr="00902294" w:rsidRDefault="00277042" w:rsidP="00D31C1F">
      <w:pPr>
        <w:rPr>
          <w:rFonts w:ascii="Tahoma" w:hAnsi="Tahoma" w:cs="Tahoma"/>
          <w:b/>
          <w:bCs/>
          <w:color w:val="000000"/>
          <w:sz w:val="21"/>
          <w:szCs w:val="21"/>
        </w:rPr>
      </w:pPr>
      <w:r w:rsidRPr="00902294">
        <w:rPr>
          <w:rFonts w:ascii="Tahoma" w:hAnsi="Tahoma" w:cs="Tahoma"/>
          <w:b/>
          <w:bCs/>
          <w:color w:val="000000"/>
          <w:sz w:val="21"/>
          <w:szCs w:val="21"/>
        </w:rPr>
        <w:t>Benefits of Mineral Resources</w:t>
      </w:r>
      <w:r w:rsidR="00184BCB" w:rsidRPr="00902294">
        <w:rPr>
          <w:rFonts w:ascii="Tahoma" w:hAnsi="Tahoma" w:cs="Tahoma"/>
          <w:b/>
          <w:bCs/>
          <w:color w:val="000000"/>
          <w:sz w:val="21"/>
          <w:szCs w:val="21"/>
        </w:rPr>
        <w:t xml:space="preserve"> </w:t>
      </w:r>
      <w:r w:rsidRPr="00902294">
        <w:rPr>
          <w:rFonts w:ascii="Tahoma" w:hAnsi="Tahoma" w:cs="Tahoma"/>
          <w:b/>
          <w:bCs/>
          <w:color w:val="000000"/>
          <w:sz w:val="21"/>
          <w:szCs w:val="21"/>
        </w:rPr>
        <w:t>Conservation</w:t>
      </w:r>
    </w:p>
    <w:p w14:paraId="769AE6DC"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1. Mineral resources provide fuel, e.g. coal, petroleum and natural gas, for use.</w:t>
      </w:r>
    </w:p>
    <w:p w14:paraId="2F97745E"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2. They are used for construction purposes, e.g. iron, zinc, </w:t>
      </w:r>
      <w:proofErr w:type="spellStart"/>
      <w:r w:rsidRPr="00902294">
        <w:rPr>
          <w:rFonts w:ascii="Tahoma" w:hAnsi="Tahoma" w:cs="Tahoma"/>
          <w:color w:val="000000"/>
          <w:sz w:val="21"/>
          <w:szCs w:val="21"/>
        </w:rPr>
        <w:t>aluminium</w:t>
      </w:r>
      <w:proofErr w:type="spellEnd"/>
      <w:r w:rsidRPr="00902294">
        <w:rPr>
          <w:rFonts w:ascii="Tahoma" w:hAnsi="Tahoma" w:cs="Tahoma"/>
          <w:color w:val="000000"/>
          <w:sz w:val="21"/>
          <w:szCs w:val="21"/>
        </w:rPr>
        <w:t>.</w:t>
      </w:r>
    </w:p>
    <w:p w14:paraId="60580A18"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3. Some are used for industrial development, e.g. diamond, iron, copper, silver etc.</w:t>
      </w:r>
    </w:p>
    <w:p w14:paraId="2C8833A8"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4. Some are sources of ornaments, e.g. gold, silver, bronze etc.</w:t>
      </w:r>
    </w:p>
    <w:p w14:paraId="00326DF4"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5. Minerals are sources of foreign exchange.</w:t>
      </w:r>
    </w:p>
    <w:p w14:paraId="29B0ECC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6. They also provide employment, e.g. miners, drillers, marketers etc. </w:t>
      </w:r>
    </w:p>
    <w:p w14:paraId="03785E8C" w14:textId="77777777" w:rsidR="00277042" w:rsidRPr="00902294" w:rsidRDefault="00277042" w:rsidP="00D31C1F">
      <w:pPr>
        <w:rPr>
          <w:rFonts w:ascii="Tahoma" w:hAnsi="Tahoma" w:cs="Tahoma"/>
          <w:color w:val="000000"/>
          <w:sz w:val="21"/>
          <w:szCs w:val="21"/>
        </w:rPr>
      </w:pPr>
    </w:p>
    <w:p w14:paraId="3BCFD0F7" w14:textId="77777777" w:rsidR="00277042" w:rsidRPr="00902294" w:rsidRDefault="00277042" w:rsidP="00D31C1F">
      <w:pPr>
        <w:rPr>
          <w:rFonts w:ascii="Tahoma" w:hAnsi="Tahoma" w:cs="Tahoma"/>
          <w:color w:val="000000"/>
          <w:sz w:val="21"/>
          <w:szCs w:val="21"/>
        </w:rPr>
      </w:pPr>
      <w:r w:rsidRPr="00902294">
        <w:rPr>
          <w:rFonts w:ascii="Tahoma" w:hAnsi="Tahoma" w:cs="Tahoma"/>
          <w:b/>
          <w:color w:val="000000"/>
          <w:sz w:val="21"/>
          <w:szCs w:val="21"/>
        </w:rPr>
        <w:t>Evaluation</w:t>
      </w:r>
      <w:r w:rsidRPr="00902294">
        <w:rPr>
          <w:rFonts w:ascii="Tahoma" w:hAnsi="Tahoma" w:cs="Tahoma"/>
          <w:color w:val="000000"/>
          <w:sz w:val="21"/>
          <w:szCs w:val="21"/>
        </w:rPr>
        <w:t xml:space="preserve"> </w:t>
      </w:r>
    </w:p>
    <w:p w14:paraId="2E905EBC" w14:textId="77777777" w:rsidR="00277042" w:rsidRPr="00902294" w:rsidRDefault="00277042" w:rsidP="00D31C1F">
      <w:pPr>
        <w:rPr>
          <w:rFonts w:ascii="Tahoma" w:hAnsi="Tahoma" w:cs="Tahoma"/>
          <w:bCs/>
          <w:color w:val="000000"/>
          <w:sz w:val="21"/>
          <w:szCs w:val="21"/>
        </w:rPr>
      </w:pPr>
      <w:r w:rsidRPr="00902294">
        <w:rPr>
          <w:rFonts w:ascii="Tahoma" w:hAnsi="Tahoma" w:cs="Tahoma"/>
          <w:b/>
          <w:bCs/>
          <w:color w:val="000000"/>
          <w:sz w:val="21"/>
          <w:szCs w:val="21"/>
        </w:rPr>
        <w:t xml:space="preserve">1. </w:t>
      </w:r>
      <w:r w:rsidRPr="00902294">
        <w:rPr>
          <w:rFonts w:ascii="Tahoma" w:hAnsi="Tahoma" w:cs="Tahoma"/>
          <w:bCs/>
          <w:color w:val="000000"/>
          <w:sz w:val="21"/>
          <w:szCs w:val="21"/>
        </w:rPr>
        <w:t xml:space="preserve">State three benefits of conserving soil. </w:t>
      </w:r>
    </w:p>
    <w:p w14:paraId="738F2551" w14:textId="77777777" w:rsidR="00277042" w:rsidRPr="00902294" w:rsidRDefault="00277042" w:rsidP="00D31C1F">
      <w:pPr>
        <w:rPr>
          <w:rFonts w:ascii="Tahoma" w:hAnsi="Tahoma" w:cs="Tahoma"/>
          <w:bCs/>
          <w:color w:val="000000"/>
          <w:sz w:val="21"/>
          <w:szCs w:val="21"/>
        </w:rPr>
      </w:pPr>
      <w:r w:rsidRPr="00902294">
        <w:rPr>
          <w:rFonts w:ascii="Tahoma" w:hAnsi="Tahoma" w:cs="Tahoma"/>
          <w:bCs/>
          <w:color w:val="000000"/>
          <w:sz w:val="21"/>
          <w:szCs w:val="21"/>
        </w:rPr>
        <w:t xml:space="preserve">2. Mention two benefits of conserving petroleum in Nigeria. </w:t>
      </w:r>
    </w:p>
    <w:p w14:paraId="55977828" w14:textId="77777777" w:rsidR="00277042" w:rsidRPr="00902294" w:rsidRDefault="00277042" w:rsidP="00D31C1F">
      <w:pPr>
        <w:rPr>
          <w:rFonts w:ascii="Tahoma" w:hAnsi="Tahoma" w:cs="Tahoma"/>
          <w:bCs/>
          <w:color w:val="000000"/>
          <w:sz w:val="21"/>
          <w:szCs w:val="21"/>
        </w:rPr>
      </w:pPr>
    </w:p>
    <w:p w14:paraId="2EE96761" w14:textId="77777777" w:rsidR="00277042" w:rsidRPr="00902294" w:rsidRDefault="00277042" w:rsidP="00D31C1F">
      <w:pPr>
        <w:rPr>
          <w:rFonts w:ascii="Tahoma" w:hAnsi="Tahoma" w:cs="Tahoma"/>
          <w:b/>
          <w:bCs/>
          <w:color w:val="000000"/>
          <w:sz w:val="21"/>
          <w:szCs w:val="21"/>
        </w:rPr>
      </w:pPr>
      <w:r w:rsidRPr="00902294">
        <w:rPr>
          <w:rFonts w:ascii="Tahoma" w:hAnsi="Tahoma" w:cs="Tahoma"/>
          <w:b/>
          <w:bCs/>
          <w:color w:val="000000"/>
          <w:sz w:val="21"/>
          <w:szCs w:val="21"/>
        </w:rPr>
        <w:t>Ways of Ensuring the Conservation of Natural Resources</w:t>
      </w:r>
    </w:p>
    <w:p w14:paraId="4B2FCDB4"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(1) Establishment of agencies for conservation: Agencies are established ensure that these natural resources are conserved, e.g. preservation of wildlife forest resources, water resources, air, soil and mineral resources.  Agencies for conservation are:</w:t>
      </w:r>
    </w:p>
    <w:p w14:paraId="03F3479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 Nigerian Conservation Foundation.</w:t>
      </w:r>
    </w:p>
    <w:p w14:paraId="270E0D20"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 Federal Environmental Protection Agency (FEPA)</w:t>
      </w:r>
    </w:p>
    <w:p w14:paraId="611A50FA"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(iii) River Basin Development Authorities (RBDA).</w:t>
      </w:r>
    </w:p>
    <w:p w14:paraId="49A1642E"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(iv) Ministries of Agricultural.</w:t>
      </w:r>
    </w:p>
    <w:p w14:paraId="4F8D1EFD"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 Department of wildlife Conservation.</w:t>
      </w:r>
    </w:p>
    <w:p w14:paraId="73EAA76C" w14:textId="77777777" w:rsidR="00277042" w:rsidRPr="00902294" w:rsidRDefault="00277042" w:rsidP="00D31C1F">
      <w:pPr>
        <w:rPr>
          <w:rFonts w:ascii="Tahoma" w:hAnsi="Tahoma" w:cs="Tahoma"/>
          <w:color w:val="000000"/>
          <w:sz w:val="21"/>
          <w:szCs w:val="21"/>
        </w:rPr>
      </w:pPr>
    </w:p>
    <w:p w14:paraId="0C25E06F"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(2) </w:t>
      </w:r>
      <w:r w:rsidRPr="00902294">
        <w:rPr>
          <w:rFonts w:ascii="Tahoma" w:hAnsi="Tahoma" w:cs="Tahoma"/>
          <w:b/>
          <w:color w:val="000000"/>
          <w:sz w:val="21"/>
          <w:szCs w:val="21"/>
        </w:rPr>
        <w:t>Establishment of Game Reserves or National Parks</w:t>
      </w:r>
      <w:r w:rsidRPr="00902294">
        <w:rPr>
          <w:rFonts w:ascii="Tahoma" w:hAnsi="Tahoma" w:cs="Tahoma"/>
          <w:color w:val="000000"/>
          <w:sz w:val="21"/>
          <w:szCs w:val="21"/>
        </w:rPr>
        <w:t>: The game reserves or national parks serve for the protection of wildlife, rare</w:t>
      </w:r>
      <w:r w:rsidR="00184BCB" w:rsidRPr="00902294">
        <w:rPr>
          <w:rFonts w:ascii="Tahoma" w:hAnsi="Tahoma" w:cs="Tahoma"/>
          <w:color w:val="000000"/>
          <w:sz w:val="21"/>
          <w:szCs w:val="21"/>
        </w:rPr>
        <w:t xml:space="preserve"> or endangered species and for </w:t>
      </w:r>
      <w:r w:rsidRPr="00902294">
        <w:rPr>
          <w:rFonts w:ascii="Tahoma" w:hAnsi="Tahoma" w:cs="Tahoma"/>
          <w:color w:val="000000"/>
          <w:sz w:val="21"/>
          <w:szCs w:val="21"/>
        </w:rPr>
        <w:t>recreational purposes as well as scientific purposes.</w:t>
      </w:r>
    </w:p>
    <w:p w14:paraId="241FC21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Some game reserves in Nigeria include:</w:t>
      </w:r>
    </w:p>
    <w:p w14:paraId="7165B5EF"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lastRenderedPageBreak/>
        <w:t xml:space="preserve">(i) </w:t>
      </w:r>
      <w:proofErr w:type="spellStart"/>
      <w:r w:rsidRPr="00902294">
        <w:rPr>
          <w:rFonts w:ascii="Tahoma" w:hAnsi="Tahoma" w:cs="Tahoma"/>
          <w:color w:val="000000"/>
          <w:sz w:val="21"/>
          <w:szCs w:val="21"/>
        </w:rPr>
        <w:t>Yankari</w:t>
      </w:r>
      <w:proofErr w:type="spellEnd"/>
      <w:r w:rsidRPr="00902294">
        <w:rPr>
          <w:rFonts w:ascii="Tahoma" w:hAnsi="Tahoma" w:cs="Tahoma"/>
          <w:color w:val="000000"/>
          <w:sz w:val="21"/>
          <w:szCs w:val="21"/>
        </w:rPr>
        <w:t xml:space="preserve"> game reserve in Bauchi.</w:t>
      </w:r>
    </w:p>
    <w:p w14:paraId="660179E6"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(ii) </w:t>
      </w:r>
      <w:proofErr w:type="spellStart"/>
      <w:r w:rsidRPr="00902294">
        <w:rPr>
          <w:rFonts w:ascii="Tahoma" w:hAnsi="Tahoma" w:cs="Tahoma"/>
          <w:color w:val="000000"/>
          <w:sz w:val="21"/>
          <w:szCs w:val="21"/>
        </w:rPr>
        <w:t>Borgu</w:t>
      </w:r>
      <w:proofErr w:type="spellEnd"/>
      <w:r w:rsidRPr="00902294">
        <w:rPr>
          <w:rFonts w:ascii="Tahoma" w:hAnsi="Tahoma" w:cs="Tahoma"/>
          <w:color w:val="000000"/>
          <w:sz w:val="21"/>
          <w:szCs w:val="21"/>
        </w:rPr>
        <w:t xml:space="preserve"> game reserve in Niger State.</w:t>
      </w:r>
    </w:p>
    <w:p w14:paraId="61AE51EE"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(iii) </w:t>
      </w:r>
      <w:proofErr w:type="spellStart"/>
      <w:r w:rsidRPr="00902294">
        <w:rPr>
          <w:rFonts w:ascii="Tahoma" w:hAnsi="Tahoma" w:cs="Tahoma"/>
          <w:color w:val="000000"/>
          <w:sz w:val="21"/>
          <w:szCs w:val="21"/>
        </w:rPr>
        <w:t>Shasha</w:t>
      </w:r>
      <w:proofErr w:type="spellEnd"/>
      <w:r w:rsidRPr="00902294">
        <w:rPr>
          <w:rFonts w:ascii="Tahoma" w:hAnsi="Tahoma" w:cs="Tahoma"/>
          <w:color w:val="000000"/>
          <w:sz w:val="21"/>
          <w:szCs w:val="21"/>
        </w:rPr>
        <w:t xml:space="preserve"> river forest in Ogun State.</w:t>
      </w:r>
    </w:p>
    <w:p w14:paraId="778A0E72"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(iv) </w:t>
      </w:r>
      <w:proofErr w:type="spellStart"/>
      <w:r w:rsidRPr="00902294">
        <w:rPr>
          <w:rFonts w:ascii="Tahoma" w:hAnsi="Tahoma" w:cs="Tahoma"/>
          <w:color w:val="000000"/>
          <w:sz w:val="21"/>
          <w:szCs w:val="21"/>
        </w:rPr>
        <w:t>Olomu</w:t>
      </w:r>
      <w:proofErr w:type="spellEnd"/>
      <w:r w:rsidRPr="00902294">
        <w:rPr>
          <w:rFonts w:ascii="Tahoma" w:hAnsi="Tahoma" w:cs="Tahoma"/>
          <w:color w:val="000000"/>
          <w:sz w:val="21"/>
          <w:szCs w:val="21"/>
        </w:rPr>
        <w:t xml:space="preserve"> forest reserve in Kwara State.</w:t>
      </w:r>
    </w:p>
    <w:p w14:paraId="0659165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(v) </w:t>
      </w:r>
      <w:proofErr w:type="spellStart"/>
      <w:r w:rsidRPr="00902294">
        <w:rPr>
          <w:rFonts w:ascii="Tahoma" w:hAnsi="Tahoma" w:cs="Tahoma"/>
          <w:color w:val="000000"/>
          <w:sz w:val="21"/>
          <w:szCs w:val="21"/>
        </w:rPr>
        <w:t>Mamu</w:t>
      </w:r>
      <w:proofErr w:type="spellEnd"/>
      <w:r w:rsidRPr="00902294">
        <w:rPr>
          <w:rFonts w:ascii="Tahoma" w:hAnsi="Tahoma" w:cs="Tahoma"/>
          <w:color w:val="000000"/>
          <w:sz w:val="21"/>
          <w:szCs w:val="21"/>
        </w:rPr>
        <w:t xml:space="preserve"> river forest reserve in Anambra State.</w:t>
      </w:r>
    </w:p>
    <w:p w14:paraId="22BAC2E0"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(vi) Zamfara forest reserve in Zamfara State.</w:t>
      </w:r>
    </w:p>
    <w:p w14:paraId="71D2D8D9" w14:textId="77777777" w:rsidR="00277042" w:rsidRPr="00902294" w:rsidRDefault="00277042" w:rsidP="00D31C1F">
      <w:pPr>
        <w:rPr>
          <w:rFonts w:ascii="Tahoma" w:hAnsi="Tahoma" w:cs="Tahoma"/>
          <w:color w:val="000000"/>
          <w:sz w:val="21"/>
          <w:szCs w:val="21"/>
        </w:rPr>
      </w:pPr>
    </w:p>
    <w:p w14:paraId="40D5F5FE" w14:textId="77777777" w:rsidR="00277042" w:rsidRPr="00902294" w:rsidRDefault="00277042" w:rsidP="00D31C1F">
      <w:pPr>
        <w:rPr>
          <w:rFonts w:ascii="Tahoma" w:hAnsi="Tahoma" w:cs="Tahoma"/>
          <w:b/>
          <w:bCs/>
          <w:color w:val="000000"/>
          <w:sz w:val="21"/>
          <w:szCs w:val="21"/>
        </w:rPr>
      </w:pPr>
      <w:r w:rsidRPr="00902294">
        <w:rPr>
          <w:rFonts w:ascii="Tahoma" w:hAnsi="Tahoma" w:cs="Tahoma"/>
          <w:color w:val="000000"/>
          <w:sz w:val="21"/>
          <w:szCs w:val="21"/>
        </w:rPr>
        <w:t xml:space="preserve">(3) </w:t>
      </w:r>
      <w:r w:rsidRPr="00902294">
        <w:rPr>
          <w:rFonts w:ascii="Tahoma" w:hAnsi="Tahoma" w:cs="Tahoma"/>
          <w:b/>
          <w:bCs/>
          <w:color w:val="000000"/>
          <w:sz w:val="21"/>
          <w:szCs w:val="21"/>
        </w:rPr>
        <w:t>Making of conservation laws, edicts or decrees</w:t>
      </w:r>
      <w:r w:rsidRPr="00902294">
        <w:rPr>
          <w:rFonts w:ascii="Tahoma" w:hAnsi="Tahoma" w:cs="Tahoma"/>
          <w:color w:val="000000"/>
          <w:sz w:val="21"/>
          <w:szCs w:val="21"/>
        </w:rPr>
        <w:t>: These laws, edicts or decrees are made by</w:t>
      </w:r>
      <w:r w:rsidR="008B4CF6" w:rsidRPr="00902294">
        <w:rPr>
          <w:rFonts w:ascii="Tahoma" w:hAnsi="Tahoma" w:cs="Tahoma"/>
          <w:b/>
          <w:bCs/>
          <w:color w:val="000000"/>
          <w:sz w:val="21"/>
          <w:szCs w:val="21"/>
        </w:rPr>
        <w:t xml:space="preserve"> </w:t>
      </w:r>
      <w:r w:rsidRPr="00902294">
        <w:rPr>
          <w:rFonts w:ascii="Tahoma" w:hAnsi="Tahoma" w:cs="Tahoma"/>
          <w:color w:val="000000"/>
          <w:sz w:val="21"/>
          <w:szCs w:val="21"/>
        </w:rPr>
        <w:t>government to regulate the felling of tre</w:t>
      </w:r>
      <w:r w:rsidR="008B4CF6" w:rsidRPr="00902294">
        <w:rPr>
          <w:rFonts w:ascii="Tahoma" w:hAnsi="Tahoma" w:cs="Tahoma"/>
          <w:color w:val="000000"/>
          <w:sz w:val="21"/>
          <w:szCs w:val="21"/>
        </w:rPr>
        <w:t xml:space="preserve">es, hunting or exploitation of </w:t>
      </w:r>
      <w:r w:rsidRPr="00902294">
        <w:rPr>
          <w:rFonts w:ascii="Tahoma" w:hAnsi="Tahoma" w:cs="Tahoma"/>
          <w:color w:val="000000"/>
          <w:sz w:val="21"/>
          <w:szCs w:val="21"/>
        </w:rPr>
        <w:t>endangered species or indiscriminate exploitat</w:t>
      </w:r>
      <w:r w:rsidR="008B4CF6" w:rsidRPr="00902294">
        <w:rPr>
          <w:rFonts w:ascii="Tahoma" w:hAnsi="Tahoma" w:cs="Tahoma"/>
          <w:color w:val="000000"/>
          <w:sz w:val="21"/>
          <w:szCs w:val="21"/>
        </w:rPr>
        <w:t>ion of mineral resources. These</w:t>
      </w:r>
      <w:r w:rsidRPr="00902294">
        <w:rPr>
          <w:rFonts w:ascii="Tahoma" w:hAnsi="Tahoma" w:cs="Tahoma"/>
          <w:color w:val="000000"/>
          <w:sz w:val="21"/>
          <w:szCs w:val="21"/>
        </w:rPr>
        <w:t xml:space="preserve"> laws must be obeyed. </w:t>
      </w:r>
    </w:p>
    <w:p w14:paraId="6B4AE02C" w14:textId="77777777" w:rsidR="00277042" w:rsidRPr="00902294" w:rsidRDefault="00277042" w:rsidP="00D31C1F">
      <w:pPr>
        <w:rPr>
          <w:rFonts w:ascii="Tahoma" w:hAnsi="Tahoma" w:cs="Tahoma"/>
          <w:b/>
          <w:bCs/>
          <w:color w:val="000000"/>
          <w:sz w:val="21"/>
          <w:szCs w:val="21"/>
        </w:rPr>
      </w:pPr>
    </w:p>
    <w:p w14:paraId="3286DC17" w14:textId="77777777" w:rsidR="00277042" w:rsidRPr="00902294" w:rsidRDefault="00277042" w:rsidP="00D31C1F">
      <w:pPr>
        <w:rPr>
          <w:rFonts w:ascii="Tahoma" w:hAnsi="Tahoma" w:cs="Tahoma"/>
          <w:b/>
          <w:bCs/>
          <w:color w:val="000000"/>
          <w:sz w:val="21"/>
          <w:szCs w:val="21"/>
        </w:rPr>
      </w:pPr>
      <w:r w:rsidRPr="00902294">
        <w:rPr>
          <w:rFonts w:ascii="Tahoma" w:hAnsi="Tahoma" w:cs="Tahoma"/>
          <w:b/>
          <w:bCs/>
          <w:color w:val="000000"/>
          <w:sz w:val="21"/>
          <w:szCs w:val="21"/>
        </w:rPr>
        <w:t>(4) Conservation education</w:t>
      </w:r>
      <w:r w:rsidRPr="00902294">
        <w:rPr>
          <w:rFonts w:ascii="Tahoma" w:hAnsi="Tahoma" w:cs="Tahoma"/>
          <w:color w:val="000000"/>
          <w:sz w:val="21"/>
          <w:szCs w:val="21"/>
        </w:rPr>
        <w:t>: Conservation</w:t>
      </w:r>
      <w:r w:rsidR="008B4CF6" w:rsidRPr="00902294">
        <w:rPr>
          <w:rFonts w:ascii="Tahoma" w:hAnsi="Tahoma" w:cs="Tahoma"/>
          <w:color w:val="000000"/>
          <w:sz w:val="21"/>
          <w:szCs w:val="21"/>
        </w:rPr>
        <w:t xml:space="preserve"> </w:t>
      </w:r>
      <w:r w:rsidRPr="00902294">
        <w:rPr>
          <w:rFonts w:ascii="Tahoma" w:hAnsi="Tahoma" w:cs="Tahoma"/>
          <w:color w:val="000000"/>
          <w:sz w:val="21"/>
          <w:szCs w:val="21"/>
        </w:rPr>
        <w:t xml:space="preserve">education serves to inform the populace about the need to conserve natural resources and the consequences of extermination or exhaustion of such resources like trees, wildlife and minerals. </w:t>
      </w:r>
    </w:p>
    <w:p w14:paraId="7AB62B9A" w14:textId="77777777" w:rsidR="008B4CF6" w:rsidRPr="00902294" w:rsidRDefault="008B4CF6" w:rsidP="00D31C1F">
      <w:pPr>
        <w:rPr>
          <w:rFonts w:ascii="Tahoma" w:hAnsi="Tahoma" w:cs="Tahoma"/>
          <w:b/>
          <w:bCs/>
          <w:color w:val="000000"/>
          <w:sz w:val="21"/>
          <w:szCs w:val="21"/>
        </w:rPr>
      </w:pPr>
    </w:p>
    <w:p w14:paraId="39B3BD90" w14:textId="77777777" w:rsidR="00277042" w:rsidRPr="00902294" w:rsidRDefault="00277042" w:rsidP="00D31C1F">
      <w:pPr>
        <w:rPr>
          <w:rFonts w:ascii="Tahoma" w:hAnsi="Tahoma" w:cs="Tahoma"/>
          <w:b/>
          <w:bCs/>
          <w:color w:val="000000"/>
          <w:sz w:val="21"/>
          <w:szCs w:val="21"/>
        </w:rPr>
      </w:pPr>
      <w:r w:rsidRPr="00902294">
        <w:rPr>
          <w:rFonts w:ascii="Tahoma" w:hAnsi="Tahoma" w:cs="Tahoma"/>
          <w:b/>
          <w:bCs/>
          <w:color w:val="000000"/>
          <w:sz w:val="21"/>
          <w:szCs w:val="21"/>
        </w:rPr>
        <w:t>Problems Associated with Conservation</w:t>
      </w:r>
      <w:r w:rsidRPr="00902294">
        <w:rPr>
          <w:rFonts w:ascii="Tahoma" w:hAnsi="Tahoma" w:cs="Tahoma"/>
          <w:color w:val="000000"/>
          <w:sz w:val="21"/>
          <w:szCs w:val="21"/>
        </w:rPr>
        <w:t xml:space="preserve"> </w:t>
      </w:r>
    </w:p>
    <w:p w14:paraId="3F7C18A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The following are challenges</w:t>
      </w:r>
      <w:r w:rsidR="008B4CF6" w:rsidRPr="00902294">
        <w:rPr>
          <w:rFonts w:ascii="Tahoma" w:hAnsi="Tahoma" w:cs="Tahoma"/>
          <w:color w:val="000000"/>
          <w:sz w:val="21"/>
          <w:szCs w:val="21"/>
        </w:rPr>
        <w:t xml:space="preserve"> </w:t>
      </w:r>
      <w:r w:rsidRPr="00902294">
        <w:rPr>
          <w:rFonts w:ascii="Tahoma" w:hAnsi="Tahoma" w:cs="Tahoma"/>
          <w:color w:val="000000"/>
          <w:sz w:val="21"/>
          <w:szCs w:val="21"/>
        </w:rPr>
        <w:t>encountered in the process of conserving resources:</w:t>
      </w:r>
      <w:r w:rsidRPr="00902294">
        <w:rPr>
          <w:rFonts w:ascii="Tahoma" w:hAnsi="Tahoma" w:cs="Tahoma"/>
          <w:color w:val="000000"/>
          <w:sz w:val="21"/>
          <w:szCs w:val="21"/>
        </w:rPr>
        <w:tab/>
        <w:t xml:space="preserve"> </w:t>
      </w:r>
    </w:p>
    <w:p w14:paraId="16CA8242"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 Soil erosion caused by natural wind, rainfall and run-offs.</w:t>
      </w:r>
    </w:p>
    <w:p w14:paraId="71F3CB4E"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 Land, air and water pollution.</w:t>
      </w:r>
    </w:p>
    <w:p w14:paraId="30CB6B6B"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(iii) Occurrence of natural disaster such as earthquakes and floods.</w:t>
      </w:r>
    </w:p>
    <w:p w14:paraId="06E4B9EC"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(iv) Overgrazing caused by domestic livestock.</w:t>
      </w:r>
    </w:p>
    <w:p w14:paraId="0FBD423E"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 Indiscriminate hunting leading to wildlife disappearance.</w:t>
      </w:r>
    </w:p>
    <w:p w14:paraId="6AA2FE24"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(vi) Indiscriminate bush burning and felling of timber leading to disappearance of wild plants and animals.</w:t>
      </w:r>
    </w:p>
    <w:p w14:paraId="09FC9F12"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(vii)</w:t>
      </w:r>
      <w:r w:rsidR="008B4CF6" w:rsidRPr="00902294">
        <w:rPr>
          <w:rFonts w:ascii="Tahoma" w:hAnsi="Tahoma" w:cs="Tahoma"/>
          <w:color w:val="000000"/>
          <w:sz w:val="21"/>
          <w:szCs w:val="21"/>
        </w:rPr>
        <w:t xml:space="preserve"> </w:t>
      </w:r>
      <w:r w:rsidRPr="00902294">
        <w:rPr>
          <w:rFonts w:ascii="Tahoma" w:hAnsi="Tahoma" w:cs="Tahoma"/>
          <w:color w:val="000000"/>
          <w:sz w:val="21"/>
          <w:szCs w:val="21"/>
        </w:rPr>
        <w:t>indiscriminate fishing leading to depletion of aquatic life.</w:t>
      </w:r>
      <w:r w:rsidR="00184BCB" w:rsidRPr="00902294">
        <w:rPr>
          <w:rFonts w:ascii="Tahoma" w:hAnsi="Tahoma" w:cs="Tahoma"/>
          <w:color w:val="000000"/>
          <w:sz w:val="21"/>
          <w:szCs w:val="21"/>
        </w:rPr>
        <w:t>;</w:t>
      </w:r>
    </w:p>
    <w:p w14:paraId="3B6F2FE9"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(viii)</w:t>
      </w:r>
      <w:r w:rsidR="008B4CF6" w:rsidRPr="00902294">
        <w:rPr>
          <w:rFonts w:ascii="Tahoma" w:hAnsi="Tahoma" w:cs="Tahoma"/>
          <w:color w:val="000000"/>
          <w:sz w:val="21"/>
          <w:szCs w:val="21"/>
        </w:rPr>
        <w:t xml:space="preserve"> </w:t>
      </w:r>
      <w:r w:rsidRPr="00902294">
        <w:rPr>
          <w:rFonts w:ascii="Tahoma" w:hAnsi="Tahoma" w:cs="Tahoma"/>
          <w:color w:val="000000"/>
          <w:sz w:val="21"/>
          <w:szCs w:val="21"/>
        </w:rPr>
        <w:t>Adoption of poor farming methods, e.g. bush fallowing, shifting cultivation and continuous cropping which leads to depletion of soil nutrients.</w:t>
      </w:r>
    </w:p>
    <w:p w14:paraId="338DC43A"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(ix) Problem of oil spillage which leads to loss of terrestrial and aquatic life.</w:t>
      </w:r>
    </w:p>
    <w:p w14:paraId="60ADC2F4" w14:textId="77777777" w:rsidR="00277042" w:rsidRPr="00902294" w:rsidRDefault="00277042" w:rsidP="00D31C1F">
      <w:pPr>
        <w:rPr>
          <w:rFonts w:ascii="Tahoma" w:hAnsi="Tahoma" w:cs="Tahoma"/>
          <w:color w:val="000000"/>
          <w:sz w:val="21"/>
          <w:szCs w:val="21"/>
        </w:rPr>
      </w:pPr>
    </w:p>
    <w:p w14:paraId="051CFB56" w14:textId="77777777" w:rsidR="00277042" w:rsidRPr="00902294" w:rsidRDefault="00277042" w:rsidP="00D31C1F">
      <w:pPr>
        <w:rPr>
          <w:rFonts w:ascii="Tahoma" w:hAnsi="Tahoma" w:cs="Tahoma"/>
          <w:b/>
          <w:color w:val="000000"/>
          <w:sz w:val="21"/>
          <w:szCs w:val="21"/>
        </w:rPr>
      </w:pPr>
      <w:r w:rsidRPr="00902294">
        <w:rPr>
          <w:rFonts w:ascii="Tahoma" w:hAnsi="Tahoma" w:cs="Tahoma"/>
          <w:b/>
          <w:color w:val="000000"/>
          <w:sz w:val="21"/>
          <w:szCs w:val="21"/>
        </w:rPr>
        <w:t xml:space="preserve">General Evaluation </w:t>
      </w:r>
    </w:p>
    <w:p w14:paraId="43E2CCE9"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1. What is conservation?</w:t>
      </w:r>
    </w:p>
    <w:p w14:paraId="6EDBE919"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2. Mention five factors affecting conservation of natural resources.</w:t>
      </w:r>
    </w:p>
    <w:p w14:paraId="058A57DA"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3. List five conservation agencies in Nigeria. </w:t>
      </w:r>
    </w:p>
    <w:p w14:paraId="2758EBBC"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4. State five benefits of conserving resources.</w:t>
      </w:r>
    </w:p>
    <w:p w14:paraId="1958653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5. Give f</w:t>
      </w:r>
      <w:r w:rsidR="00184BCB" w:rsidRPr="00902294">
        <w:rPr>
          <w:rFonts w:ascii="Tahoma" w:hAnsi="Tahoma" w:cs="Tahoma"/>
          <w:color w:val="000000"/>
          <w:sz w:val="21"/>
          <w:szCs w:val="21"/>
        </w:rPr>
        <w:t>ive natural resources that need</w:t>
      </w:r>
      <w:r w:rsidRPr="00902294">
        <w:rPr>
          <w:rFonts w:ascii="Tahoma" w:hAnsi="Tahoma" w:cs="Tahoma"/>
          <w:color w:val="000000"/>
          <w:sz w:val="21"/>
          <w:szCs w:val="21"/>
        </w:rPr>
        <w:t xml:space="preserve"> to be conserved.</w:t>
      </w:r>
    </w:p>
    <w:p w14:paraId="6F2FA141" w14:textId="77777777" w:rsidR="00277042" w:rsidRPr="00902294" w:rsidRDefault="00277042" w:rsidP="00D31C1F">
      <w:pPr>
        <w:rPr>
          <w:rFonts w:ascii="Tahoma" w:hAnsi="Tahoma" w:cs="Tahoma"/>
          <w:color w:val="000000"/>
          <w:sz w:val="21"/>
          <w:szCs w:val="21"/>
        </w:rPr>
      </w:pPr>
    </w:p>
    <w:p w14:paraId="114A3640" w14:textId="77777777" w:rsidR="0058617C" w:rsidRPr="00902294" w:rsidRDefault="0058617C" w:rsidP="00D31C1F">
      <w:pPr>
        <w:rPr>
          <w:rFonts w:ascii="Tahoma" w:hAnsi="Tahoma" w:cs="Tahoma"/>
          <w:b/>
          <w:bCs/>
          <w:color w:val="000000"/>
          <w:sz w:val="21"/>
          <w:szCs w:val="21"/>
        </w:rPr>
      </w:pPr>
    </w:p>
    <w:p w14:paraId="670FDDA2" w14:textId="77777777" w:rsidR="00277042"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Weekend Assignment</w:t>
      </w:r>
      <w:r w:rsidRPr="00902294">
        <w:rPr>
          <w:rFonts w:ascii="Tahoma" w:hAnsi="Tahoma" w:cs="Tahoma"/>
          <w:color w:val="000000"/>
          <w:sz w:val="21"/>
          <w:szCs w:val="21"/>
        </w:rPr>
        <w:t xml:space="preserve"> </w:t>
      </w:r>
    </w:p>
    <w:p w14:paraId="66B68C61"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1. The planned use of natural resources to ensure the continuous availability </w:t>
      </w:r>
      <w:proofErr w:type="gramStart"/>
      <w:r w:rsidRPr="00902294">
        <w:rPr>
          <w:rFonts w:ascii="Tahoma" w:hAnsi="Tahoma" w:cs="Tahoma"/>
          <w:color w:val="000000"/>
          <w:sz w:val="21"/>
          <w:szCs w:val="21"/>
        </w:rPr>
        <w:t>is</w:t>
      </w:r>
      <w:r w:rsidR="00184BCB" w:rsidRPr="00902294">
        <w:rPr>
          <w:rFonts w:ascii="Tahoma" w:hAnsi="Tahoma" w:cs="Tahoma"/>
          <w:color w:val="000000"/>
          <w:sz w:val="21"/>
          <w:szCs w:val="21"/>
        </w:rPr>
        <w:t xml:space="preserve"> </w:t>
      </w:r>
      <w:r w:rsidRPr="00902294">
        <w:rPr>
          <w:rFonts w:ascii="Tahoma" w:hAnsi="Tahoma" w:cs="Tahoma"/>
          <w:color w:val="000000"/>
          <w:sz w:val="21"/>
          <w:szCs w:val="21"/>
        </w:rPr>
        <w:t xml:space="preserve"> A.</w:t>
      </w:r>
      <w:proofErr w:type="gramEnd"/>
      <w:r w:rsidRPr="00902294">
        <w:rPr>
          <w:rFonts w:ascii="Tahoma" w:hAnsi="Tahoma" w:cs="Tahoma"/>
          <w:color w:val="000000"/>
          <w:sz w:val="21"/>
          <w:szCs w:val="21"/>
        </w:rPr>
        <w:t xml:space="preserve"> </w:t>
      </w:r>
      <w:r w:rsidR="00184BCB" w:rsidRPr="00902294">
        <w:rPr>
          <w:rFonts w:ascii="Tahoma" w:hAnsi="Tahoma" w:cs="Tahoma"/>
          <w:color w:val="000000"/>
          <w:sz w:val="21"/>
          <w:szCs w:val="21"/>
        </w:rPr>
        <w:t xml:space="preserve"> </w:t>
      </w:r>
      <w:r w:rsidRPr="00902294">
        <w:rPr>
          <w:rFonts w:ascii="Tahoma" w:hAnsi="Tahoma" w:cs="Tahoma"/>
          <w:color w:val="000000"/>
          <w:sz w:val="21"/>
          <w:szCs w:val="21"/>
        </w:rPr>
        <w:t>Preservation B. Conservation C. Storage D. Exploitation.</w:t>
      </w:r>
    </w:p>
    <w:p w14:paraId="04346119"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2. These are examples of renewable natural resources except A. Rain B. Petroleum C. Plants D. Soil</w:t>
      </w:r>
    </w:p>
    <w:p w14:paraId="687DB939" w14:textId="77777777" w:rsidR="00277042" w:rsidRPr="00902294" w:rsidRDefault="008B4CF6" w:rsidP="00D31C1F">
      <w:pPr>
        <w:rPr>
          <w:rFonts w:ascii="Tahoma" w:hAnsi="Tahoma" w:cs="Tahoma"/>
          <w:color w:val="000000"/>
          <w:sz w:val="21"/>
          <w:szCs w:val="21"/>
        </w:rPr>
      </w:pPr>
      <w:r w:rsidRPr="00902294">
        <w:rPr>
          <w:rFonts w:ascii="Tahoma" w:hAnsi="Tahoma" w:cs="Tahoma"/>
          <w:color w:val="000000"/>
          <w:sz w:val="21"/>
          <w:szCs w:val="21"/>
        </w:rPr>
        <w:t xml:space="preserve">3. The following are agencies </w:t>
      </w:r>
      <w:r w:rsidR="00277042" w:rsidRPr="00902294">
        <w:rPr>
          <w:rFonts w:ascii="Tahoma" w:hAnsi="Tahoma" w:cs="Tahoma"/>
          <w:color w:val="000000"/>
          <w:sz w:val="21"/>
          <w:szCs w:val="21"/>
        </w:rPr>
        <w:t>for conservation except A. FEPA B. RBDA C. Ministry of Agriculture D. VMA</w:t>
      </w:r>
    </w:p>
    <w:p w14:paraId="3A37A1F0"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4. </w:t>
      </w:r>
      <w:proofErr w:type="spellStart"/>
      <w:r w:rsidRPr="00902294">
        <w:rPr>
          <w:rFonts w:ascii="Tahoma" w:hAnsi="Tahoma" w:cs="Tahoma"/>
          <w:color w:val="000000"/>
          <w:sz w:val="21"/>
          <w:szCs w:val="21"/>
        </w:rPr>
        <w:t>Borgu</w:t>
      </w:r>
      <w:proofErr w:type="spellEnd"/>
      <w:r w:rsidRPr="00902294">
        <w:rPr>
          <w:rFonts w:ascii="Tahoma" w:hAnsi="Tahoma" w:cs="Tahoma"/>
          <w:color w:val="000000"/>
          <w:sz w:val="21"/>
          <w:szCs w:val="21"/>
        </w:rPr>
        <w:t xml:space="preserve"> game reserve can be found </w:t>
      </w:r>
      <w:proofErr w:type="gramStart"/>
      <w:r w:rsidRPr="00902294">
        <w:rPr>
          <w:rFonts w:ascii="Tahoma" w:hAnsi="Tahoma" w:cs="Tahoma"/>
          <w:color w:val="000000"/>
          <w:sz w:val="21"/>
          <w:szCs w:val="21"/>
        </w:rPr>
        <w:t xml:space="preserve">in </w:t>
      </w:r>
      <w:r w:rsidR="00184BCB" w:rsidRPr="00902294">
        <w:rPr>
          <w:rFonts w:ascii="Tahoma" w:hAnsi="Tahoma" w:cs="Tahoma"/>
          <w:color w:val="000000"/>
          <w:sz w:val="21"/>
          <w:szCs w:val="21"/>
        </w:rPr>
        <w:t xml:space="preserve"> </w:t>
      </w:r>
      <w:r w:rsidRPr="00902294">
        <w:rPr>
          <w:rFonts w:ascii="Tahoma" w:hAnsi="Tahoma" w:cs="Tahoma"/>
          <w:color w:val="000000"/>
          <w:sz w:val="21"/>
          <w:szCs w:val="21"/>
        </w:rPr>
        <w:t>A.</w:t>
      </w:r>
      <w:proofErr w:type="gramEnd"/>
      <w:r w:rsidRPr="00902294">
        <w:rPr>
          <w:rFonts w:ascii="Tahoma" w:hAnsi="Tahoma" w:cs="Tahoma"/>
          <w:color w:val="000000"/>
          <w:sz w:val="21"/>
          <w:szCs w:val="21"/>
        </w:rPr>
        <w:t xml:space="preserve"> </w:t>
      </w:r>
      <w:proofErr w:type="spellStart"/>
      <w:r w:rsidRPr="00902294">
        <w:rPr>
          <w:rFonts w:ascii="Tahoma" w:hAnsi="Tahoma" w:cs="Tahoma"/>
          <w:color w:val="000000"/>
          <w:sz w:val="21"/>
          <w:szCs w:val="21"/>
        </w:rPr>
        <w:t>Abia</w:t>
      </w:r>
      <w:proofErr w:type="spellEnd"/>
      <w:r w:rsidRPr="00902294">
        <w:rPr>
          <w:rFonts w:ascii="Tahoma" w:hAnsi="Tahoma" w:cs="Tahoma"/>
          <w:color w:val="000000"/>
          <w:sz w:val="21"/>
          <w:szCs w:val="21"/>
        </w:rPr>
        <w:t xml:space="preserve"> B. Benue C. Niger D. Anambra</w:t>
      </w:r>
    </w:p>
    <w:p w14:paraId="034C530D"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5. The following farm practices lead to depletion of soil nutrients except A. Bush fallowing B. Shifting cultivation C. Continuous cropping D. Crop rotation</w:t>
      </w:r>
    </w:p>
    <w:p w14:paraId="221ACB8D" w14:textId="77777777" w:rsidR="00277042" w:rsidRPr="00902294" w:rsidRDefault="00277042" w:rsidP="00D31C1F">
      <w:pPr>
        <w:rPr>
          <w:rFonts w:ascii="Tahoma" w:hAnsi="Tahoma" w:cs="Tahoma"/>
          <w:b/>
          <w:bCs/>
          <w:color w:val="000000"/>
          <w:sz w:val="21"/>
          <w:szCs w:val="21"/>
        </w:rPr>
      </w:pPr>
      <w:r w:rsidRPr="00902294">
        <w:rPr>
          <w:rFonts w:ascii="Tahoma" w:hAnsi="Tahoma" w:cs="Tahoma"/>
          <w:color w:val="000000"/>
          <w:sz w:val="21"/>
          <w:szCs w:val="21"/>
        </w:rPr>
        <w:t xml:space="preserve">  </w:t>
      </w:r>
      <w:r w:rsidRPr="00902294">
        <w:rPr>
          <w:rFonts w:ascii="Tahoma" w:hAnsi="Tahoma" w:cs="Tahoma"/>
          <w:b/>
          <w:bCs/>
          <w:color w:val="000000"/>
          <w:sz w:val="21"/>
          <w:szCs w:val="21"/>
        </w:rPr>
        <w:t>Theory</w:t>
      </w:r>
    </w:p>
    <w:p w14:paraId="78FFB20B"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1. (a) Define the term "Conservation".</w:t>
      </w:r>
    </w:p>
    <w:p w14:paraId="045E4E54"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(b) State three reasons for conservation.</w:t>
      </w:r>
    </w:p>
    <w:p w14:paraId="30EFA995"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2. List two methods of con</w:t>
      </w:r>
      <w:r w:rsidR="0058617C" w:rsidRPr="00902294">
        <w:rPr>
          <w:rFonts w:ascii="Tahoma" w:hAnsi="Tahoma" w:cs="Tahoma"/>
          <w:color w:val="000000"/>
          <w:sz w:val="21"/>
          <w:szCs w:val="21"/>
        </w:rPr>
        <w:t>serving each of the following (a) Water (b) wildlife (c</w:t>
      </w:r>
      <w:r w:rsidRPr="00902294">
        <w:rPr>
          <w:rFonts w:ascii="Tahoma" w:hAnsi="Tahoma" w:cs="Tahoma"/>
          <w:color w:val="000000"/>
          <w:sz w:val="21"/>
          <w:szCs w:val="21"/>
        </w:rPr>
        <w:t>) forest</w:t>
      </w:r>
    </w:p>
    <w:p w14:paraId="75499463" w14:textId="77777777" w:rsidR="00277042" w:rsidRPr="00902294" w:rsidRDefault="00277042" w:rsidP="00D31C1F">
      <w:pPr>
        <w:rPr>
          <w:rFonts w:ascii="Tahoma" w:hAnsi="Tahoma" w:cs="Tahoma"/>
          <w:color w:val="000000"/>
          <w:sz w:val="21"/>
          <w:szCs w:val="21"/>
        </w:rPr>
      </w:pPr>
    </w:p>
    <w:p w14:paraId="22CEA34F" w14:textId="77777777" w:rsidR="0058617C"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Reading Assignment</w:t>
      </w:r>
    </w:p>
    <w:p w14:paraId="6C5BE596"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College Biology by </w:t>
      </w:r>
      <w:proofErr w:type="spellStart"/>
      <w:r w:rsidRPr="00902294">
        <w:rPr>
          <w:rFonts w:ascii="Tahoma" w:hAnsi="Tahoma" w:cs="Tahoma"/>
          <w:color w:val="000000"/>
          <w:sz w:val="21"/>
          <w:szCs w:val="21"/>
        </w:rPr>
        <w:t>idodo</w:t>
      </w:r>
      <w:proofErr w:type="spellEnd"/>
      <w:r w:rsidRPr="00902294">
        <w:rPr>
          <w:rFonts w:ascii="Tahoma" w:hAnsi="Tahoma" w:cs="Tahoma"/>
          <w:color w:val="000000"/>
          <w:sz w:val="21"/>
          <w:szCs w:val="21"/>
        </w:rPr>
        <w:t xml:space="preserve"> </w:t>
      </w:r>
      <w:proofErr w:type="spellStart"/>
      <w:r w:rsidRPr="00902294">
        <w:rPr>
          <w:rFonts w:ascii="Tahoma" w:hAnsi="Tahoma" w:cs="Tahoma"/>
          <w:color w:val="000000"/>
          <w:sz w:val="21"/>
          <w:szCs w:val="21"/>
        </w:rPr>
        <w:t>Umeh</w:t>
      </w:r>
      <w:proofErr w:type="spellEnd"/>
      <w:r w:rsidRPr="00902294">
        <w:rPr>
          <w:rFonts w:ascii="Tahoma" w:hAnsi="Tahoma" w:cs="Tahoma"/>
          <w:color w:val="000000"/>
          <w:sz w:val="21"/>
          <w:szCs w:val="21"/>
        </w:rPr>
        <w:t>. Chapter 25, page 573-576</w:t>
      </w:r>
    </w:p>
    <w:p w14:paraId="1C83AE2B" w14:textId="77777777" w:rsidR="00184BCB" w:rsidRPr="00902294" w:rsidRDefault="00184BCB" w:rsidP="00D31C1F">
      <w:pPr>
        <w:jc w:val="center"/>
        <w:rPr>
          <w:rFonts w:ascii="Tahoma" w:hAnsi="Tahoma" w:cs="Tahoma"/>
          <w:b/>
          <w:bCs/>
          <w:color w:val="000000"/>
          <w:sz w:val="21"/>
          <w:szCs w:val="21"/>
        </w:rPr>
      </w:pPr>
    </w:p>
    <w:p w14:paraId="02BD7912" w14:textId="77777777" w:rsidR="00184BCB" w:rsidRPr="00902294" w:rsidRDefault="00184BCB" w:rsidP="00D31C1F">
      <w:pPr>
        <w:rPr>
          <w:rFonts w:ascii="Tahoma" w:hAnsi="Tahoma" w:cs="Tahoma"/>
          <w:b/>
          <w:bCs/>
          <w:color w:val="000000"/>
          <w:sz w:val="21"/>
          <w:szCs w:val="21"/>
        </w:rPr>
      </w:pPr>
    </w:p>
    <w:p w14:paraId="39DA6C06" w14:textId="77777777" w:rsidR="00184BCB" w:rsidRPr="00902294" w:rsidRDefault="00184BCB" w:rsidP="00D31C1F">
      <w:pPr>
        <w:rPr>
          <w:rFonts w:ascii="Tahoma" w:hAnsi="Tahoma" w:cs="Tahoma"/>
          <w:b/>
          <w:bCs/>
          <w:color w:val="000000"/>
          <w:sz w:val="21"/>
          <w:szCs w:val="21"/>
        </w:rPr>
      </w:pPr>
    </w:p>
    <w:p w14:paraId="0B6EFCC6" w14:textId="77777777" w:rsidR="0058617C" w:rsidRPr="00902294" w:rsidRDefault="00184BCB" w:rsidP="00D31C1F">
      <w:pPr>
        <w:rPr>
          <w:rFonts w:ascii="Tahoma" w:hAnsi="Tahoma" w:cs="Tahoma"/>
          <w:b/>
          <w:bCs/>
          <w:color w:val="000000"/>
          <w:sz w:val="21"/>
          <w:szCs w:val="21"/>
        </w:rPr>
      </w:pPr>
      <w:r w:rsidRPr="00902294">
        <w:rPr>
          <w:rFonts w:ascii="Tahoma" w:hAnsi="Tahoma" w:cs="Tahoma"/>
          <w:b/>
          <w:bCs/>
          <w:color w:val="000000"/>
          <w:sz w:val="21"/>
          <w:szCs w:val="21"/>
        </w:rPr>
        <w:t xml:space="preserve">                 </w:t>
      </w:r>
    </w:p>
    <w:p w14:paraId="3BE3F333" w14:textId="77777777" w:rsidR="00277042" w:rsidRPr="00902294" w:rsidRDefault="0058617C" w:rsidP="00D31C1F">
      <w:pPr>
        <w:rPr>
          <w:rFonts w:ascii="Tahoma" w:hAnsi="Tahoma" w:cs="Tahoma"/>
          <w:b/>
          <w:bCs/>
          <w:color w:val="000000"/>
          <w:sz w:val="21"/>
          <w:szCs w:val="21"/>
        </w:rPr>
      </w:pPr>
      <w:r w:rsidRPr="00902294">
        <w:rPr>
          <w:rFonts w:ascii="Tahoma" w:hAnsi="Tahoma" w:cs="Tahoma"/>
          <w:b/>
          <w:bCs/>
          <w:color w:val="000000"/>
          <w:sz w:val="21"/>
          <w:szCs w:val="21"/>
        </w:rPr>
        <w:t xml:space="preserve">                </w:t>
      </w:r>
      <w:r w:rsidR="00184BCB" w:rsidRPr="00902294">
        <w:rPr>
          <w:rFonts w:ascii="Tahoma" w:hAnsi="Tahoma" w:cs="Tahoma"/>
          <w:b/>
          <w:bCs/>
          <w:color w:val="000000"/>
          <w:sz w:val="21"/>
          <w:szCs w:val="21"/>
        </w:rPr>
        <w:t xml:space="preserve">    </w:t>
      </w:r>
      <w:r w:rsidR="00A2185D" w:rsidRPr="00902294">
        <w:rPr>
          <w:rFonts w:ascii="Tahoma" w:hAnsi="Tahoma" w:cs="Tahoma"/>
          <w:b/>
          <w:bCs/>
          <w:color w:val="000000"/>
          <w:sz w:val="21"/>
          <w:szCs w:val="21"/>
        </w:rPr>
        <w:t xml:space="preserve">  </w:t>
      </w:r>
      <w:r w:rsidR="00B75265" w:rsidRPr="00902294">
        <w:rPr>
          <w:rFonts w:ascii="Tahoma" w:hAnsi="Tahoma" w:cs="Tahoma"/>
          <w:b/>
          <w:bCs/>
          <w:color w:val="000000"/>
          <w:sz w:val="21"/>
          <w:szCs w:val="21"/>
        </w:rPr>
        <w:t xml:space="preserve"> </w:t>
      </w:r>
      <w:r w:rsidR="00184BCB" w:rsidRPr="00902294">
        <w:rPr>
          <w:rFonts w:ascii="Tahoma" w:hAnsi="Tahoma" w:cs="Tahoma"/>
          <w:b/>
          <w:bCs/>
          <w:color w:val="000000"/>
          <w:sz w:val="21"/>
          <w:szCs w:val="21"/>
        </w:rPr>
        <w:t xml:space="preserve"> </w:t>
      </w:r>
      <w:r w:rsidR="00277042" w:rsidRPr="00902294">
        <w:rPr>
          <w:rFonts w:ascii="Tahoma" w:hAnsi="Tahoma" w:cs="Tahoma"/>
          <w:b/>
          <w:bCs/>
          <w:color w:val="000000"/>
          <w:sz w:val="21"/>
          <w:szCs w:val="21"/>
        </w:rPr>
        <w:t>WEEK 8</w:t>
      </w:r>
      <w:r w:rsidR="00184BCB" w:rsidRPr="00902294">
        <w:rPr>
          <w:rFonts w:ascii="Tahoma" w:hAnsi="Tahoma" w:cs="Tahoma"/>
          <w:b/>
          <w:bCs/>
          <w:color w:val="000000"/>
          <w:sz w:val="21"/>
          <w:szCs w:val="21"/>
        </w:rPr>
        <w:t xml:space="preserve">                     </w:t>
      </w:r>
    </w:p>
    <w:p w14:paraId="32F5B901" w14:textId="77777777" w:rsidR="008B4CF6" w:rsidRPr="00902294" w:rsidRDefault="008B4CF6" w:rsidP="00D31C1F">
      <w:pPr>
        <w:jc w:val="center"/>
        <w:rPr>
          <w:rFonts w:ascii="Tahoma" w:hAnsi="Tahoma" w:cs="Tahoma"/>
          <w:b/>
          <w:bCs/>
          <w:color w:val="000000"/>
          <w:sz w:val="21"/>
          <w:szCs w:val="21"/>
        </w:rPr>
      </w:pPr>
    </w:p>
    <w:p w14:paraId="17C72E29" w14:textId="77777777" w:rsidR="00277042" w:rsidRPr="00902294" w:rsidRDefault="00A2185D" w:rsidP="00D31C1F">
      <w:pPr>
        <w:shd w:val="clear" w:color="auto" w:fill="B6DDE8"/>
        <w:rPr>
          <w:rFonts w:ascii="Tahoma" w:hAnsi="Tahoma" w:cs="Tahoma"/>
          <w:b/>
          <w:bCs/>
          <w:color w:val="000000"/>
          <w:sz w:val="21"/>
          <w:szCs w:val="21"/>
        </w:rPr>
      </w:pPr>
      <w:r w:rsidRPr="00902294">
        <w:rPr>
          <w:rFonts w:ascii="Tahoma" w:hAnsi="Tahoma" w:cs="Tahoma"/>
          <w:b/>
          <w:bCs/>
          <w:color w:val="000000"/>
          <w:sz w:val="21"/>
          <w:szCs w:val="21"/>
        </w:rPr>
        <w:t xml:space="preserve">               </w:t>
      </w:r>
      <w:r w:rsidR="00184BCB" w:rsidRPr="00902294">
        <w:rPr>
          <w:rFonts w:ascii="Tahoma" w:hAnsi="Tahoma" w:cs="Tahoma"/>
          <w:b/>
          <w:bCs/>
          <w:color w:val="000000"/>
          <w:sz w:val="21"/>
          <w:szCs w:val="21"/>
        </w:rPr>
        <w:t xml:space="preserve"> </w:t>
      </w:r>
      <w:r w:rsidR="00B75265" w:rsidRPr="00902294">
        <w:rPr>
          <w:rFonts w:ascii="Tahoma" w:hAnsi="Tahoma" w:cs="Tahoma"/>
          <w:b/>
          <w:bCs/>
          <w:color w:val="000000"/>
          <w:sz w:val="21"/>
          <w:szCs w:val="21"/>
        </w:rPr>
        <w:t xml:space="preserve"> </w:t>
      </w:r>
      <w:r w:rsidR="00277042" w:rsidRPr="00902294">
        <w:rPr>
          <w:rFonts w:ascii="Tahoma" w:hAnsi="Tahoma" w:cs="Tahoma"/>
          <w:b/>
          <w:bCs/>
          <w:color w:val="000000"/>
          <w:sz w:val="21"/>
          <w:szCs w:val="21"/>
        </w:rPr>
        <w:t xml:space="preserve">ECOLOGICAL MANAGEMENT </w:t>
      </w:r>
    </w:p>
    <w:p w14:paraId="4F42A9B8" w14:textId="77777777" w:rsidR="008B4CF6" w:rsidRPr="00902294" w:rsidRDefault="008B4CF6" w:rsidP="00D31C1F">
      <w:pPr>
        <w:jc w:val="center"/>
        <w:rPr>
          <w:rFonts w:ascii="Tahoma" w:hAnsi="Tahoma" w:cs="Tahoma"/>
          <w:b/>
          <w:bCs/>
          <w:color w:val="000000"/>
          <w:sz w:val="21"/>
          <w:szCs w:val="21"/>
        </w:rPr>
      </w:pPr>
    </w:p>
    <w:p w14:paraId="4B75D4FB" w14:textId="77777777" w:rsidR="00A2185D" w:rsidRPr="00902294" w:rsidRDefault="00A2185D" w:rsidP="00D31C1F">
      <w:pPr>
        <w:tabs>
          <w:tab w:val="left" w:pos="4110"/>
        </w:tabs>
        <w:rPr>
          <w:rFonts w:ascii="Tahoma" w:hAnsi="Tahoma" w:cs="Tahoma"/>
          <w:bCs/>
          <w:color w:val="000000"/>
          <w:sz w:val="21"/>
          <w:szCs w:val="21"/>
        </w:rPr>
      </w:pPr>
      <w:r w:rsidRPr="00902294">
        <w:rPr>
          <w:rFonts w:ascii="Tahoma" w:hAnsi="Tahoma" w:cs="Tahoma"/>
          <w:b/>
          <w:bCs/>
          <w:color w:val="000000"/>
          <w:sz w:val="21"/>
          <w:szCs w:val="21"/>
        </w:rPr>
        <w:t>CONTENT</w:t>
      </w:r>
      <w:r w:rsidR="0058617C" w:rsidRPr="00902294">
        <w:rPr>
          <w:rFonts w:ascii="Tahoma" w:hAnsi="Tahoma" w:cs="Tahoma"/>
          <w:bCs/>
          <w:color w:val="000000"/>
          <w:sz w:val="21"/>
          <w:szCs w:val="21"/>
        </w:rPr>
        <w:t xml:space="preserve"> </w:t>
      </w:r>
      <w:r w:rsidR="00D94A7B" w:rsidRPr="00902294">
        <w:rPr>
          <w:rFonts w:ascii="Tahoma" w:hAnsi="Tahoma" w:cs="Tahoma"/>
          <w:bCs/>
          <w:color w:val="000000"/>
          <w:sz w:val="21"/>
          <w:szCs w:val="21"/>
        </w:rPr>
        <w:tab/>
      </w:r>
    </w:p>
    <w:p w14:paraId="0278728F" w14:textId="77777777" w:rsidR="00277042" w:rsidRPr="00902294" w:rsidRDefault="00277042" w:rsidP="00D31C1F">
      <w:pPr>
        <w:numPr>
          <w:ilvl w:val="0"/>
          <w:numId w:val="84"/>
        </w:numPr>
        <w:rPr>
          <w:rFonts w:ascii="Tahoma" w:hAnsi="Tahoma" w:cs="Tahoma"/>
          <w:bCs/>
          <w:color w:val="000000"/>
          <w:sz w:val="21"/>
          <w:szCs w:val="21"/>
        </w:rPr>
      </w:pPr>
      <w:r w:rsidRPr="00902294">
        <w:rPr>
          <w:rFonts w:ascii="Tahoma" w:hAnsi="Tahoma" w:cs="Tahoma"/>
          <w:bCs/>
          <w:color w:val="000000"/>
          <w:sz w:val="21"/>
          <w:szCs w:val="21"/>
        </w:rPr>
        <w:t>Biological Association</w:t>
      </w:r>
    </w:p>
    <w:p w14:paraId="61CF9577" w14:textId="77777777" w:rsidR="00277042" w:rsidRPr="00902294" w:rsidRDefault="00277042" w:rsidP="00D31C1F">
      <w:pPr>
        <w:numPr>
          <w:ilvl w:val="0"/>
          <w:numId w:val="84"/>
        </w:numPr>
        <w:rPr>
          <w:rFonts w:ascii="Tahoma" w:hAnsi="Tahoma" w:cs="Tahoma"/>
          <w:bCs/>
          <w:color w:val="000000"/>
          <w:sz w:val="21"/>
          <w:szCs w:val="21"/>
        </w:rPr>
      </w:pPr>
      <w:r w:rsidRPr="00902294">
        <w:rPr>
          <w:rFonts w:ascii="Tahoma" w:hAnsi="Tahoma" w:cs="Tahoma"/>
          <w:bCs/>
          <w:color w:val="000000"/>
          <w:sz w:val="21"/>
          <w:szCs w:val="21"/>
        </w:rPr>
        <w:t>Tolerance</w:t>
      </w:r>
    </w:p>
    <w:p w14:paraId="73A5D4F0" w14:textId="77777777" w:rsidR="00277042" w:rsidRPr="00902294" w:rsidRDefault="00277042" w:rsidP="00D31C1F">
      <w:pPr>
        <w:numPr>
          <w:ilvl w:val="0"/>
          <w:numId w:val="84"/>
        </w:numPr>
        <w:rPr>
          <w:rFonts w:ascii="Tahoma" w:hAnsi="Tahoma" w:cs="Tahoma"/>
          <w:bCs/>
          <w:color w:val="000000"/>
          <w:sz w:val="21"/>
          <w:szCs w:val="21"/>
        </w:rPr>
      </w:pPr>
      <w:r w:rsidRPr="00902294">
        <w:rPr>
          <w:rFonts w:ascii="Tahoma" w:hAnsi="Tahoma" w:cs="Tahoma"/>
          <w:bCs/>
          <w:color w:val="000000"/>
          <w:sz w:val="21"/>
          <w:szCs w:val="21"/>
        </w:rPr>
        <w:t>Tolerance Range</w:t>
      </w:r>
    </w:p>
    <w:p w14:paraId="3BE702CF" w14:textId="77777777" w:rsidR="00277042" w:rsidRPr="00902294" w:rsidRDefault="00277042" w:rsidP="00D31C1F">
      <w:pPr>
        <w:numPr>
          <w:ilvl w:val="0"/>
          <w:numId w:val="84"/>
        </w:numPr>
        <w:rPr>
          <w:rFonts w:ascii="Tahoma" w:hAnsi="Tahoma" w:cs="Tahoma"/>
          <w:bCs/>
          <w:color w:val="000000"/>
          <w:sz w:val="21"/>
          <w:szCs w:val="21"/>
        </w:rPr>
      </w:pPr>
      <w:r w:rsidRPr="00902294">
        <w:rPr>
          <w:rFonts w:ascii="Tahoma" w:hAnsi="Tahoma" w:cs="Tahoma"/>
          <w:bCs/>
          <w:color w:val="000000"/>
          <w:sz w:val="21"/>
          <w:szCs w:val="21"/>
        </w:rPr>
        <w:t>Geographic Range</w:t>
      </w:r>
    </w:p>
    <w:p w14:paraId="28639059" w14:textId="77777777" w:rsidR="00277042" w:rsidRPr="00902294" w:rsidRDefault="00277042" w:rsidP="00D31C1F">
      <w:pPr>
        <w:rPr>
          <w:rFonts w:ascii="Tahoma" w:hAnsi="Tahoma" w:cs="Tahoma"/>
          <w:bCs/>
          <w:color w:val="000000"/>
          <w:sz w:val="21"/>
          <w:szCs w:val="21"/>
        </w:rPr>
      </w:pPr>
    </w:p>
    <w:p w14:paraId="0EA5754F" w14:textId="77777777" w:rsidR="00277042" w:rsidRPr="00902294" w:rsidRDefault="00277042" w:rsidP="00D31C1F">
      <w:pPr>
        <w:rPr>
          <w:rFonts w:ascii="Tahoma" w:hAnsi="Tahoma" w:cs="Tahoma"/>
          <w:b/>
          <w:bCs/>
          <w:color w:val="000000"/>
          <w:sz w:val="21"/>
          <w:szCs w:val="21"/>
        </w:rPr>
      </w:pPr>
      <w:r w:rsidRPr="00902294">
        <w:rPr>
          <w:rFonts w:ascii="Tahoma" w:hAnsi="Tahoma" w:cs="Tahoma"/>
          <w:b/>
          <w:bCs/>
          <w:color w:val="000000"/>
          <w:sz w:val="21"/>
          <w:szCs w:val="21"/>
        </w:rPr>
        <w:t xml:space="preserve">Biological Association </w:t>
      </w:r>
    </w:p>
    <w:p w14:paraId="7C921C68"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In a community, there exist different kinds of biological associations between organisms of different species. Some of these biological associations are beneficial, some are neutral while others are harmful.</w:t>
      </w:r>
    </w:p>
    <w:p w14:paraId="0C58B147" w14:textId="77777777" w:rsidR="00277042" w:rsidRPr="00902294" w:rsidRDefault="00277042" w:rsidP="00D31C1F">
      <w:pPr>
        <w:rPr>
          <w:rFonts w:ascii="Tahoma" w:hAnsi="Tahoma" w:cs="Tahoma"/>
          <w:color w:val="000000"/>
          <w:sz w:val="21"/>
          <w:szCs w:val="21"/>
        </w:rPr>
      </w:pPr>
    </w:p>
    <w:p w14:paraId="4195AF0F" w14:textId="77777777" w:rsidR="00277042" w:rsidRPr="00902294" w:rsidRDefault="00277042" w:rsidP="00D31C1F">
      <w:pPr>
        <w:rPr>
          <w:rFonts w:ascii="Tahoma" w:hAnsi="Tahoma" w:cs="Tahoma"/>
          <w:b/>
          <w:bCs/>
          <w:color w:val="000000"/>
          <w:sz w:val="21"/>
          <w:szCs w:val="21"/>
        </w:rPr>
      </w:pPr>
      <w:r w:rsidRPr="00902294">
        <w:rPr>
          <w:rFonts w:ascii="Tahoma" w:hAnsi="Tahoma" w:cs="Tahoma"/>
          <w:b/>
          <w:bCs/>
          <w:color w:val="000000"/>
          <w:sz w:val="21"/>
          <w:szCs w:val="21"/>
        </w:rPr>
        <w:t>Types of Associations</w:t>
      </w:r>
    </w:p>
    <w:p w14:paraId="2669AA1E" w14:textId="77777777" w:rsidR="00277042"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Symbiosis</w:t>
      </w:r>
    </w:p>
    <w:p w14:paraId="3EB0084E"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Definition: This is a close association between two organisms in which one or both of them benefit from each other. Symbiosis is a beneficial association and ea</w:t>
      </w:r>
      <w:r w:rsidR="007F4F4A" w:rsidRPr="00902294">
        <w:rPr>
          <w:rFonts w:ascii="Tahoma" w:hAnsi="Tahoma" w:cs="Tahoma"/>
          <w:color w:val="000000"/>
          <w:sz w:val="21"/>
          <w:szCs w:val="21"/>
        </w:rPr>
        <w:t>ch member is called a symbiont. T</w:t>
      </w:r>
      <w:r w:rsidRPr="00902294">
        <w:rPr>
          <w:rFonts w:ascii="Tahoma" w:hAnsi="Tahoma" w:cs="Tahoma"/>
          <w:color w:val="000000"/>
          <w:sz w:val="21"/>
          <w:szCs w:val="21"/>
        </w:rPr>
        <w:t xml:space="preserve">his association can be further divided into 1. Mutualism 2. Commensalism </w:t>
      </w:r>
    </w:p>
    <w:p w14:paraId="023B7626" w14:textId="77777777" w:rsidR="00277042" w:rsidRPr="00902294" w:rsidRDefault="00277042" w:rsidP="00D31C1F">
      <w:pPr>
        <w:rPr>
          <w:rFonts w:ascii="Tahoma" w:hAnsi="Tahoma" w:cs="Tahoma"/>
          <w:color w:val="000000"/>
          <w:sz w:val="21"/>
          <w:szCs w:val="21"/>
        </w:rPr>
      </w:pPr>
    </w:p>
    <w:p w14:paraId="3E30532A" w14:textId="77777777" w:rsidR="0058617C" w:rsidRPr="00902294" w:rsidRDefault="0058617C" w:rsidP="00D31C1F">
      <w:pPr>
        <w:rPr>
          <w:rFonts w:ascii="Tahoma" w:hAnsi="Tahoma" w:cs="Tahoma"/>
          <w:b/>
          <w:bCs/>
          <w:color w:val="000000"/>
          <w:sz w:val="21"/>
          <w:szCs w:val="21"/>
        </w:rPr>
      </w:pPr>
    </w:p>
    <w:p w14:paraId="5EF35769" w14:textId="77777777" w:rsidR="00277042"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Mutualism</w:t>
      </w:r>
      <w:r w:rsidRPr="00902294">
        <w:rPr>
          <w:rFonts w:ascii="Tahoma" w:hAnsi="Tahoma" w:cs="Tahoma"/>
          <w:color w:val="000000"/>
          <w:sz w:val="21"/>
          <w:szCs w:val="21"/>
        </w:rPr>
        <w:t xml:space="preserve"> </w:t>
      </w:r>
    </w:p>
    <w:p w14:paraId="386D503B"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Mutualism is the association between two organisms in which both of them benefit from each other.</w:t>
      </w:r>
    </w:p>
    <w:p w14:paraId="54ABAF4A" w14:textId="77777777" w:rsidR="00277042" w:rsidRPr="00902294" w:rsidRDefault="00277042" w:rsidP="00D31C1F">
      <w:pPr>
        <w:rPr>
          <w:rFonts w:ascii="Tahoma" w:hAnsi="Tahoma" w:cs="Tahoma"/>
          <w:color w:val="000000"/>
          <w:sz w:val="21"/>
          <w:szCs w:val="21"/>
        </w:rPr>
      </w:pPr>
      <w:r w:rsidRPr="00902294">
        <w:rPr>
          <w:rFonts w:ascii="Tahoma" w:hAnsi="Tahoma" w:cs="Tahoma"/>
          <w:b/>
          <w:color w:val="000000"/>
          <w:sz w:val="21"/>
          <w:szCs w:val="21"/>
        </w:rPr>
        <w:t>Examples of mutualism</w:t>
      </w:r>
      <w:r w:rsidR="008B4CF6" w:rsidRPr="00902294">
        <w:rPr>
          <w:rFonts w:ascii="Tahoma" w:hAnsi="Tahoma" w:cs="Tahoma"/>
          <w:b/>
          <w:color w:val="000000"/>
          <w:sz w:val="21"/>
          <w:szCs w:val="21"/>
        </w:rPr>
        <w:t xml:space="preserve"> </w:t>
      </w:r>
      <w:r w:rsidRPr="00902294">
        <w:rPr>
          <w:rFonts w:ascii="Tahoma" w:hAnsi="Tahoma" w:cs="Tahoma"/>
          <w:b/>
          <w:color w:val="000000"/>
          <w:sz w:val="21"/>
          <w:szCs w:val="21"/>
        </w:rPr>
        <w:t>include</w:t>
      </w:r>
      <w:r w:rsidR="00EE2D42" w:rsidRPr="00902294">
        <w:rPr>
          <w:rFonts w:ascii="Tahoma" w:hAnsi="Tahoma" w:cs="Tahoma"/>
          <w:b/>
          <w:color w:val="000000"/>
          <w:sz w:val="21"/>
          <w:szCs w:val="21"/>
        </w:rPr>
        <w:t>:</w:t>
      </w:r>
      <w:r w:rsidRPr="00902294">
        <w:rPr>
          <w:rFonts w:ascii="Tahoma" w:hAnsi="Tahoma" w:cs="Tahoma"/>
          <w:color w:val="000000"/>
          <w:sz w:val="21"/>
          <w:szCs w:val="21"/>
        </w:rPr>
        <w:t xml:space="preserve"> Algae and fungi in lichen;</w:t>
      </w:r>
      <w:r w:rsidR="007F4F4A" w:rsidRPr="00902294">
        <w:rPr>
          <w:rFonts w:ascii="Tahoma" w:hAnsi="Tahoma" w:cs="Tahoma"/>
          <w:color w:val="000000"/>
          <w:sz w:val="21"/>
          <w:szCs w:val="21"/>
        </w:rPr>
        <w:t xml:space="preserve"> </w:t>
      </w:r>
      <w:r w:rsidRPr="00902294">
        <w:rPr>
          <w:rFonts w:ascii="Tahoma" w:hAnsi="Tahoma" w:cs="Tahoma"/>
          <w:color w:val="000000"/>
          <w:sz w:val="21"/>
          <w:szCs w:val="21"/>
        </w:rPr>
        <w:t xml:space="preserve">Protozoa </w:t>
      </w:r>
      <w:r w:rsidR="008B4CF6" w:rsidRPr="00902294">
        <w:rPr>
          <w:rFonts w:ascii="Tahoma" w:hAnsi="Tahoma" w:cs="Tahoma"/>
          <w:color w:val="000000"/>
          <w:sz w:val="21"/>
          <w:szCs w:val="21"/>
        </w:rPr>
        <w:t xml:space="preserve">in the intestine of termites; </w:t>
      </w:r>
      <w:r w:rsidRPr="00902294">
        <w:rPr>
          <w:rFonts w:ascii="Tahoma" w:hAnsi="Tahoma" w:cs="Tahoma"/>
          <w:color w:val="000000"/>
          <w:sz w:val="21"/>
          <w:szCs w:val="21"/>
        </w:rPr>
        <w:t xml:space="preserve">Nitrogen fixing bacteria in the root nodules of leguminous plants; Bacteria in the rumen of ruminants. </w:t>
      </w:r>
    </w:p>
    <w:p w14:paraId="59708B23" w14:textId="77777777" w:rsidR="00277042" w:rsidRPr="00902294" w:rsidRDefault="00277042" w:rsidP="00D31C1F">
      <w:pPr>
        <w:rPr>
          <w:rFonts w:ascii="Tahoma" w:hAnsi="Tahoma" w:cs="Tahoma"/>
          <w:b/>
          <w:color w:val="000000"/>
          <w:sz w:val="21"/>
          <w:szCs w:val="21"/>
        </w:rPr>
      </w:pPr>
    </w:p>
    <w:p w14:paraId="4D96B513" w14:textId="77777777" w:rsidR="00277042" w:rsidRPr="00902294" w:rsidRDefault="00277042" w:rsidP="00D31C1F">
      <w:pPr>
        <w:rPr>
          <w:rFonts w:ascii="Tahoma" w:hAnsi="Tahoma" w:cs="Tahoma"/>
          <w:b/>
          <w:color w:val="000000"/>
          <w:sz w:val="21"/>
          <w:szCs w:val="21"/>
        </w:rPr>
      </w:pPr>
      <w:r w:rsidRPr="00902294">
        <w:rPr>
          <w:rFonts w:ascii="Tahoma" w:hAnsi="Tahoma" w:cs="Tahoma"/>
          <w:b/>
          <w:color w:val="000000"/>
          <w:sz w:val="21"/>
          <w:szCs w:val="21"/>
        </w:rPr>
        <w:t xml:space="preserve">Evaluation </w:t>
      </w:r>
    </w:p>
    <w:p w14:paraId="29AD814E"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1. Mention five different types of biological associations. </w:t>
      </w:r>
    </w:p>
    <w:p w14:paraId="00465A4B"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2. What is mutualism? </w:t>
      </w:r>
    </w:p>
    <w:p w14:paraId="26029144" w14:textId="77777777" w:rsidR="00277042" w:rsidRPr="00902294" w:rsidRDefault="00277042" w:rsidP="00D31C1F">
      <w:pPr>
        <w:rPr>
          <w:rFonts w:ascii="Tahoma" w:hAnsi="Tahoma" w:cs="Tahoma"/>
          <w:color w:val="000000"/>
          <w:sz w:val="21"/>
          <w:szCs w:val="21"/>
        </w:rPr>
      </w:pPr>
    </w:p>
    <w:p w14:paraId="4B8BA303" w14:textId="77777777" w:rsidR="00277042"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Commensalism</w:t>
      </w:r>
    </w:p>
    <w:p w14:paraId="46F992FD"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Commensalism is a relationship between two organisms of different species, in which one (</w:t>
      </w:r>
      <w:proofErr w:type="spellStart"/>
      <w:r w:rsidRPr="00902294">
        <w:rPr>
          <w:rFonts w:ascii="Tahoma" w:hAnsi="Tahoma" w:cs="Tahoma"/>
          <w:color w:val="000000"/>
          <w:sz w:val="21"/>
          <w:szCs w:val="21"/>
        </w:rPr>
        <w:t>comensal</w:t>
      </w:r>
      <w:proofErr w:type="spellEnd"/>
      <w:r w:rsidRPr="00902294">
        <w:rPr>
          <w:rFonts w:ascii="Tahoma" w:hAnsi="Tahoma" w:cs="Tahoma"/>
          <w:color w:val="000000"/>
          <w:sz w:val="21"/>
          <w:szCs w:val="21"/>
        </w:rPr>
        <w:t xml:space="preserve">) benefits while the other (host) neither gains nor loses. </w:t>
      </w:r>
    </w:p>
    <w:p w14:paraId="6F88D923" w14:textId="77777777" w:rsidR="00D04234" w:rsidRPr="00902294" w:rsidRDefault="00D04234" w:rsidP="00D31C1F">
      <w:pPr>
        <w:rPr>
          <w:rFonts w:ascii="Tahoma" w:hAnsi="Tahoma" w:cs="Tahoma"/>
          <w:b/>
          <w:color w:val="000000"/>
          <w:sz w:val="21"/>
          <w:szCs w:val="21"/>
        </w:rPr>
      </w:pPr>
    </w:p>
    <w:p w14:paraId="6FFEFCC3" w14:textId="77777777" w:rsidR="00277042" w:rsidRPr="00902294" w:rsidRDefault="00277042" w:rsidP="00D31C1F">
      <w:pPr>
        <w:rPr>
          <w:rFonts w:ascii="Tahoma" w:hAnsi="Tahoma" w:cs="Tahoma"/>
          <w:b/>
          <w:color w:val="000000"/>
          <w:sz w:val="21"/>
          <w:szCs w:val="21"/>
        </w:rPr>
      </w:pPr>
      <w:r w:rsidRPr="00902294">
        <w:rPr>
          <w:rFonts w:ascii="Tahoma" w:hAnsi="Tahoma" w:cs="Tahoma"/>
          <w:b/>
          <w:color w:val="000000"/>
          <w:sz w:val="21"/>
          <w:szCs w:val="21"/>
        </w:rPr>
        <w:t xml:space="preserve">Examples of Commensalism </w:t>
      </w:r>
    </w:p>
    <w:p w14:paraId="2433B828"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Remora fish and the shark, oyster and crab, man and intestinal bacteria</w:t>
      </w:r>
    </w:p>
    <w:p w14:paraId="6F2C9EFC" w14:textId="77777777" w:rsidR="00277042" w:rsidRPr="00902294" w:rsidRDefault="00277042" w:rsidP="00D31C1F">
      <w:pPr>
        <w:rPr>
          <w:rFonts w:ascii="Tahoma" w:hAnsi="Tahoma" w:cs="Tahoma"/>
          <w:color w:val="000000"/>
          <w:sz w:val="21"/>
          <w:szCs w:val="21"/>
        </w:rPr>
      </w:pPr>
    </w:p>
    <w:p w14:paraId="1DDC1C31" w14:textId="77777777" w:rsidR="00D04234" w:rsidRPr="00902294" w:rsidRDefault="00D04234" w:rsidP="00D31C1F">
      <w:pPr>
        <w:rPr>
          <w:rFonts w:ascii="Tahoma" w:hAnsi="Tahoma" w:cs="Tahoma"/>
          <w:color w:val="000000"/>
          <w:sz w:val="21"/>
          <w:szCs w:val="21"/>
        </w:rPr>
      </w:pPr>
    </w:p>
    <w:p w14:paraId="203233FB" w14:textId="77777777" w:rsidR="00277042"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Parasitism</w:t>
      </w:r>
    </w:p>
    <w:p w14:paraId="4100F628"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Parasitism is a close association between two organisms in which one, known as the parasite, lives in or </w:t>
      </w:r>
      <w:proofErr w:type="gramStart"/>
      <w:r w:rsidRPr="00902294">
        <w:rPr>
          <w:rFonts w:ascii="Tahoma" w:hAnsi="Tahoma" w:cs="Tahoma"/>
          <w:color w:val="000000"/>
          <w:sz w:val="21"/>
          <w:szCs w:val="21"/>
        </w:rPr>
        <w:t>on  the</w:t>
      </w:r>
      <w:proofErr w:type="gramEnd"/>
      <w:r w:rsidRPr="00902294">
        <w:rPr>
          <w:rFonts w:ascii="Tahoma" w:hAnsi="Tahoma" w:cs="Tahoma"/>
          <w:color w:val="000000"/>
          <w:sz w:val="21"/>
          <w:szCs w:val="21"/>
        </w:rPr>
        <w:t xml:space="preserve"> body of another; the host, deriving benefits from and causing harm to it while the host loses in the process. The parasite benefits from the association while the host usually suffers harm or may die.</w:t>
      </w:r>
    </w:p>
    <w:p w14:paraId="5CF02B6E" w14:textId="77777777" w:rsidR="003A5BAC" w:rsidRPr="00902294" w:rsidRDefault="003A5BAC" w:rsidP="00D31C1F">
      <w:pPr>
        <w:rPr>
          <w:rFonts w:ascii="Tahoma" w:hAnsi="Tahoma" w:cs="Tahoma"/>
          <w:color w:val="000000"/>
          <w:sz w:val="21"/>
          <w:szCs w:val="21"/>
        </w:rPr>
      </w:pPr>
    </w:p>
    <w:p w14:paraId="04BEFF12" w14:textId="77777777" w:rsidR="00277042" w:rsidRPr="00902294" w:rsidRDefault="00277042" w:rsidP="00D31C1F">
      <w:pPr>
        <w:rPr>
          <w:rFonts w:ascii="Tahoma" w:hAnsi="Tahoma" w:cs="Tahoma"/>
          <w:b/>
          <w:color w:val="000000"/>
          <w:sz w:val="21"/>
          <w:szCs w:val="21"/>
        </w:rPr>
      </w:pPr>
      <w:r w:rsidRPr="00902294">
        <w:rPr>
          <w:rFonts w:ascii="Tahoma" w:hAnsi="Tahoma" w:cs="Tahoma"/>
          <w:b/>
          <w:color w:val="000000"/>
          <w:sz w:val="21"/>
          <w:szCs w:val="21"/>
        </w:rPr>
        <w:t>Examples of Parasitism</w:t>
      </w:r>
    </w:p>
    <w:p w14:paraId="2E4BFC6E" w14:textId="77777777" w:rsidR="00277042" w:rsidRPr="00902294" w:rsidRDefault="00277042" w:rsidP="00D31C1F">
      <w:pPr>
        <w:rPr>
          <w:rFonts w:ascii="Tahoma" w:hAnsi="Tahoma" w:cs="Tahoma"/>
          <w:color w:val="000000"/>
          <w:sz w:val="21"/>
          <w:szCs w:val="21"/>
        </w:rPr>
      </w:pPr>
      <w:proofErr w:type="gramStart"/>
      <w:r w:rsidRPr="00902294">
        <w:rPr>
          <w:rFonts w:ascii="Tahoma" w:hAnsi="Tahoma" w:cs="Tahoma"/>
          <w:color w:val="000000"/>
          <w:sz w:val="21"/>
          <w:szCs w:val="21"/>
        </w:rPr>
        <w:t>Man</w:t>
      </w:r>
      <w:proofErr w:type="gramEnd"/>
      <w:r w:rsidRPr="00902294">
        <w:rPr>
          <w:rFonts w:ascii="Tahoma" w:hAnsi="Tahoma" w:cs="Tahoma"/>
          <w:color w:val="000000"/>
          <w:sz w:val="21"/>
          <w:szCs w:val="21"/>
        </w:rPr>
        <w:t xml:space="preserve"> and the tapeworm: Mistletoe and flowering plant: </w:t>
      </w:r>
    </w:p>
    <w:p w14:paraId="341FC5DA" w14:textId="77777777" w:rsidR="00277042" w:rsidRPr="00902294" w:rsidRDefault="00277042" w:rsidP="00D31C1F">
      <w:pPr>
        <w:rPr>
          <w:rFonts w:ascii="Tahoma" w:hAnsi="Tahoma" w:cs="Tahoma"/>
          <w:color w:val="000000"/>
          <w:sz w:val="21"/>
          <w:szCs w:val="21"/>
        </w:rPr>
      </w:pPr>
    </w:p>
    <w:p w14:paraId="41F61762" w14:textId="77777777" w:rsidR="00277042"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Competition</w:t>
      </w:r>
    </w:p>
    <w:p w14:paraId="18EBE69E"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lastRenderedPageBreak/>
        <w:t xml:space="preserve">Competition involves the interactions among two organisms of the same or </w:t>
      </w:r>
      <w:proofErr w:type="gramStart"/>
      <w:r w:rsidRPr="00902294">
        <w:rPr>
          <w:rFonts w:ascii="Tahoma" w:hAnsi="Tahoma" w:cs="Tahoma"/>
          <w:color w:val="000000"/>
          <w:sz w:val="21"/>
          <w:szCs w:val="21"/>
        </w:rPr>
        <w:t>different  species</w:t>
      </w:r>
      <w:proofErr w:type="gramEnd"/>
      <w:r w:rsidRPr="00902294">
        <w:rPr>
          <w:rFonts w:ascii="Tahoma" w:hAnsi="Tahoma" w:cs="Tahoma"/>
          <w:color w:val="000000"/>
          <w:sz w:val="21"/>
          <w:szCs w:val="21"/>
        </w:rPr>
        <w:t xml:space="preserve"> in which one outgrows the other and survives.</w:t>
      </w:r>
    </w:p>
    <w:p w14:paraId="2CFAF0F9"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Competition is often based on limited environmental resources which can be in short supply such as food, water, nutrients, gases, light and space. During competition, one organism controls one or more of these resources which enable it to grow and survive while the other neither grow nor survive leading to its elimination.</w:t>
      </w:r>
    </w:p>
    <w:p w14:paraId="31FB556D"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When the competition is between members of the same species, it is called </w:t>
      </w:r>
      <w:r w:rsidRPr="00902294">
        <w:rPr>
          <w:rFonts w:ascii="Tahoma" w:hAnsi="Tahoma" w:cs="Tahoma"/>
          <w:b/>
          <w:bCs/>
          <w:color w:val="000000"/>
          <w:sz w:val="21"/>
          <w:szCs w:val="21"/>
        </w:rPr>
        <w:t>intra-specific</w:t>
      </w:r>
      <w:r w:rsidRPr="00902294">
        <w:rPr>
          <w:rFonts w:ascii="Tahoma" w:hAnsi="Tahoma" w:cs="Tahoma"/>
          <w:color w:val="000000"/>
          <w:sz w:val="21"/>
          <w:szCs w:val="21"/>
        </w:rPr>
        <w:t xml:space="preserve"> competition while it is called </w:t>
      </w:r>
      <w:r w:rsidRPr="00902294">
        <w:rPr>
          <w:rFonts w:ascii="Tahoma" w:hAnsi="Tahoma" w:cs="Tahoma"/>
          <w:b/>
          <w:bCs/>
          <w:color w:val="000000"/>
          <w:sz w:val="21"/>
          <w:szCs w:val="21"/>
        </w:rPr>
        <w:t>inter-specific</w:t>
      </w:r>
      <w:r w:rsidRPr="00902294">
        <w:rPr>
          <w:rFonts w:ascii="Tahoma" w:hAnsi="Tahoma" w:cs="Tahoma"/>
          <w:color w:val="000000"/>
          <w:sz w:val="21"/>
          <w:szCs w:val="21"/>
        </w:rPr>
        <w:t xml:space="preserve"> competition if it is between members of different species.</w:t>
      </w:r>
    </w:p>
    <w:p w14:paraId="12090FB1"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Examples of Competitive Associations the (a) Flowering plants and grasses: flowering plants due to its size and numerous branches and leaves are capable of eliminating the grasses by depriving the grasses of nutrients, space and sunlight. The grasses may eventually be eliminated</w:t>
      </w:r>
    </w:p>
    <w:p w14:paraId="00ABABA8" w14:textId="77777777" w:rsidR="00277042" w:rsidRPr="00902294" w:rsidRDefault="00277042" w:rsidP="00D31C1F">
      <w:pPr>
        <w:rPr>
          <w:rFonts w:ascii="Tahoma" w:hAnsi="Tahoma" w:cs="Tahoma"/>
          <w:color w:val="000000"/>
          <w:sz w:val="21"/>
          <w:szCs w:val="21"/>
        </w:rPr>
      </w:pPr>
    </w:p>
    <w:p w14:paraId="54E501E7" w14:textId="77777777" w:rsidR="0058617C" w:rsidRPr="00902294" w:rsidRDefault="0058617C" w:rsidP="00D31C1F">
      <w:pPr>
        <w:rPr>
          <w:rFonts w:ascii="Tahoma" w:hAnsi="Tahoma" w:cs="Tahoma"/>
          <w:b/>
          <w:bCs/>
          <w:color w:val="000000"/>
          <w:sz w:val="21"/>
          <w:szCs w:val="21"/>
        </w:rPr>
      </w:pPr>
    </w:p>
    <w:p w14:paraId="7086EBC2" w14:textId="77777777" w:rsidR="0058617C" w:rsidRPr="00902294" w:rsidRDefault="0058617C" w:rsidP="00D31C1F">
      <w:pPr>
        <w:rPr>
          <w:rFonts w:ascii="Tahoma" w:hAnsi="Tahoma" w:cs="Tahoma"/>
          <w:b/>
          <w:bCs/>
          <w:color w:val="000000"/>
          <w:sz w:val="21"/>
          <w:szCs w:val="21"/>
        </w:rPr>
      </w:pPr>
    </w:p>
    <w:p w14:paraId="030F6BEA" w14:textId="77777777" w:rsidR="00277042"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Predation</w:t>
      </w:r>
    </w:p>
    <w:p w14:paraId="01AB9BFF"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Predation is a type of association between two organisms in which the predator kills the other, called the prey and directly feeds on it. The predator which is usually larger in size and always stronger than the prey benefits by deriving its food while the prey is completely eliminated.</w:t>
      </w:r>
    </w:p>
    <w:p w14:paraId="2F8C2AA8" w14:textId="77777777" w:rsidR="00277042" w:rsidRPr="00902294" w:rsidRDefault="00277042" w:rsidP="00D31C1F">
      <w:pPr>
        <w:rPr>
          <w:rFonts w:ascii="Tahoma" w:hAnsi="Tahoma" w:cs="Tahoma"/>
          <w:b/>
          <w:color w:val="000000"/>
          <w:sz w:val="21"/>
          <w:szCs w:val="21"/>
        </w:rPr>
      </w:pPr>
      <w:r w:rsidRPr="00902294">
        <w:rPr>
          <w:rFonts w:ascii="Tahoma" w:hAnsi="Tahoma" w:cs="Tahoma"/>
          <w:b/>
          <w:color w:val="000000"/>
          <w:sz w:val="21"/>
          <w:szCs w:val="21"/>
        </w:rPr>
        <w:t xml:space="preserve"> Examples of Predation </w:t>
      </w:r>
    </w:p>
    <w:p w14:paraId="2F4D2F2B"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 The hawk and chicks of domestic fowls, the leopard and antelope, the lion and gazelle </w:t>
      </w:r>
    </w:p>
    <w:p w14:paraId="3F174309" w14:textId="77777777" w:rsidR="00277042" w:rsidRPr="00902294" w:rsidRDefault="00277042" w:rsidP="00D31C1F">
      <w:pPr>
        <w:rPr>
          <w:rFonts w:ascii="Tahoma" w:hAnsi="Tahoma" w:cs="Tahoma"/>
          <w:color w:val="000000"/>
          <w:sz w:val="21"/>
          <w:szCs w:val="21"/>
        </w:rPr>
      </w:pPr>
    </w:p>
    <w:p w14:paraId="7A7395DE" w14:textId="77777777" w:rsidR="00277042" w:rsidRPr="00902294" w:rsidRDefault="00277042" w:rsidP="00D31C1F">
      <w:pPr>
        <w:rPr>
          <w:rFonts w:ascii="Tahoma" w:hAnsi="Tahoma" w:cs="Tahoma"/>
          <w:color w:val="000000"/>
          <w:sz w:val="21"/>
          <w:szCs w:val="21"/>
        </w:rPr>
      </w:pPr>
      <w:r w:rsidRPr="00902294">
        <w:rPr>
          <w:rFonts w:ascii="Tahoma" w:hAnsi="Tahoma" w:cs="Tahoma"/>
          <w:b/>
          <w:color w:val="000000"/>
          <w:sz w:val="21"/>
          <w:szCs w:val="21"/>
        </w:rPr>
        <w:t>Evaluation</w:t>
      </w:r>
      <w:r w:rsidRPr="00902294">
        <w:rPr>
          <w:rFonts w:ascii="Tahoma" w:hAnsi="Tahoma" w:cs="Tahoma"/>
          <w:color w:val="000000"/>
          <w:sz w:val="21"/>
          <w:szCs w:val="21"/>
        </w:rPr>
        <w:t xml:space="preserve"> </w:t>
      </w:r>
    </w:p>
    <w:p w14:paraId="3F49718A"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1. What is commensalism? </w:t>
      </w:r>
    </w:p>
    <w:p w14:paraId="7F9599C4"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2. Differentiate between parasitism and symbiosis. </w:t>
      </w:r>
    </w:p>
    <w:p w14:paraId="2938DDDB" w14:textId="77777777" w:rsidR="00277042" w:rsidRPr="00902294" w:rsidRDefault="00277042" w:rsidP="00D31C1F">
      <w:pPr>
        <w:rPr>
          <w:rFonts w:ascii="Tahoma" w:hAnsi="Tahoma" w:cs="Tahoma"/>
          <w:b/>
          <w:bCs/>
          <w:color w:val="000000"/>
          <w:sz w:val="21"/>
          <w:szCs w:val="21"/>
        </w:rPr>
      </w:pPr>
    </w:p>
    <w:p w14:paraId="05A3D289" w14:textId="77777777" w:rsidR="00277042" w:rsidRPr="00902294" w:rsidRDefault="00277042" w:rsidP="00D31C1F">
      <w:pPr>
        <w:rPr>
          <w:rFonts w:ascii="Tahoma" w:hAnsi="Tahoma" w:cs="Tahoma"/>
          <w:b/>
          <w:bCs/>
          <w:color w:val="000000"/>
          <w:sz w:val="21"/>
          <w:szCs w:val="21"/>
        </w:rPr>
      </w:pPr>
      <w:r w:rsidRPr="00902294">
        <w:rPr>
          <w:rFonts w:ascii="Tahoma" w:hAnsi="Tahoma" w:cs="Tahoma"/>
          <w:b/>
          <w:bCs/>
          <w:color w:val="000000"/>
          <w:sz w:val="21"/>
          <w:szCs w:val="21"/>
        </w:rPr>
        <w:t>Tolerance</w:t>
      </w:r>
    </w:p>
    <w:p w14:paraId="78D0792E" w14:textId="77777777" w:rsidR="00277042" w:rsidRPr="00902294" w:rsidRDefault="003A5BAC" w:rsidP="00D31C1F">
      <w:pPr>
        <w:rPr>
          <w:rFonts w:ascii="Tahoma" w:hAnsi="Tahoma" w:cs="Tahoma"/>
          <w:color w:val="000000"/>
          <w:sz w:val="21"/>
          <w:szCs w:val="21"/>
        </w:rPr>
      </w:pPr>
      <w:r w:rsidRPr="00902294">
        <w:rPr>
          <w:rFonts w:ascii="Tahoma" w:hAnsi="Tahoma" w:cs="Tahoma"/>
          <w:color w:val="000000"/>
          <w:sz w:val="21"/>
          <w:szCs w:val="21"/>
        </w:rPr>
        <w:t xml:space="preserve">Tolerance is the ability of </w:t>
      </w:r>
      <w:r w:rsidR="00277042" w:rsidRPr="00902294">
        <w:rPr>
          <w:rFonts w:ascii="Tahoma" w:hAnsi="Tahoma" w:cs="Tahoma"/>
          <w:color w:val="000000"/>
          <w:sz w:val="21"/>
          <w:szCs w:val="21"/>
        </w:rPr>
        <w:t xml:space="preserve">living organisms to withstand a little unfavorable change in the environment which affect </w:t>
      </w:r>
      <w:proofErr w:type="gramStart"/>
      <w:r w:rsidR="00277042" w:rsidRPr="00902294">
        <w:rPr>
          <w:rFonts w:ascii="Tahoma" w:hAnsi="Tahoma" w:cs="Tahoma"/>
          <w:color w:val="000000"/>
          <w:sz w:val="21"/>
          <w:szCs w:val="21"/>
        </w:rPr>
        <w:t>there</w:t>
      </w:r>
      <w:proofErr w:type="gramEnd"/>
      <w:r w:rsidR="00277042" w:rsidRPr="00902294">
        <w:rPr>
          <w:rFonts w:ascii="Tahoma" w:hAnsi="Tahoma" w:cs="Tahoma"/>
          <w:color w:val="000000"/>
          <w:sz w:val="21"/>
          <w:szCs w:val="21"/>
        </w:rPr>
        <w:t xml:space="preserve"> survival. Abiotic factors play important role in the distribution of living organisms in the various terrestrial and aquatic habitats of the world. Some of these factors include temperature,</w:t>
      </w:r>
      <w:r w:rsidR="0058617C" w:rsidRPr="00902294">
        <w:rPr>
          <w:rFonts w:ascii="Tahoma" w:hAnsi="Tahoma" w:cs="Tahoma"/>
          <w:color w:val="000000"/>
          <w:sz w:val="21"/>
          <w:szCs w:val="21"/>
        </w:rPr>
        <w:t xml:space="preserve"> </w:t>
      </w:r>
      <w:r w:rsidR="00277042" w:rsidRPr="00902294">
        <w:rPr>
          <w:rFonts w:ascii="Tahoma" w:hAnsi="Tahoma" w:cs="Tahoma"/>
          <w:color w:val="000000"/>
          <w:sz w:val="21"/>
          <w:szCs w:val="21"/>
        </w:rPr>
        <w:t>rainfall (availability of moisture</w:t>
      </w:r>
      <w:proofErr w:type="gramStart"/>
      <w:r w:rsidR="00277042" w:rsidRPr="00902294">
        <w:rPr>
          <w:rFonts w:ascii="Tahoma" w:hAnsi="Tahoma" w:cs="Tahoma"/>
          <w:color w:val="000000"/>
          <w:sz w:val="21"/>
          <w:szCs w:val="21"/>
        </w:rPr>
        <w:t>),light</w:t>
      </w:r>
      <w:proofErr w:type="gramEnd"/>
      <w:r w:rsidR="00277042" w:rsidRPr="00902294">
        <w:rPr>
          <w:rFonts w:ascii="Tahoma" w:hAnsi="Tahoma" w:cs="Tahoma"/>
          <w:color w:val="000000"/>
          <w:sz w:val="21"/>
          <w:szCs w:val="21"/>
        </w:rPr>
        <w:t xml:space="preserve"> intensity salinity and edaphic factors. Each of these factors occurs over a range in the various habitats.</w:t>
      </w:r>
    </w:p>
    <w:p w14:paraId="70C5C861" w14:textId="77777777" w:rsidR="00277042" w:rsidRPr="00902294" w:rsidRDefault="00277042" w:rsidP="00D31C1F">
      <w:pPr>
        <w:rPr>
          <w:rFonts w:ascii="Tahoma" w:hAnsi="Tahoma" w:cs="Tahoma"/>
          <w:b/>
          <w:bCs/>
          <w:color w:val="000000"/>
          <w:sz w:val="21"/>
          <w:szCs w:val="21"/>
        </w:rPr>
      </w:pPr>
    </w:p>
    <w:p w14:paraId="6EA51604" w14:textId="77777777" w:rsidR="00277042"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Tolerance Range</w:t>
      </w:r>
      <w:r w:rsidRPr="00902294">
        <w:rPr>
          <w:rFonts w:ascii="Tahoma" w:hAnsi="Tahoma" w:cs="Tahoma"/>
          <w:color w:val="000000"/>
          <w:sz w:val="21"/>
          <w:szCs w:val="21"/>
        </w:rPr>
        <w:t xml:space="preserve">                                                                           </w:t>
      </w:r>
    </w:p>
    <w:p w14:paraId="4E4A7D21" w14:textId="77777777" w:rsidR="003A5BAC"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Tolerance range is the range between the minimum and maximum limits to which organisms can tolerate certain changes in their environment so as to survive. Organisms can only live within certain minimum and maximum limits for each abiotic </w:t>
      </w:r>
      <w:proofErr w:type="gramStart"/>
      <w:r w:rsidRPr="00902294">
        <w:rPr>
          <w:rFonts w:ascii="Tahoma" w:hAnsi="Tahoma" w:cs="Tahoma"/>
          <w:color w:val="000000"/>
          <w:sz w:val="21"/>
          <w:szCs w:val="21"/>
        </w:rPr>
        <w:t>factors</w:t>
      </w:r>
      <w:proofErr w:type="gramEnd"/>
      <w:r w:rsidRPr="00902294">
        <w:rPr>
          <w:rFonts w:ascii="Tahoma" w:hAnsi="Tahoma" w:cs="Tahoma"/>
          <w:color w:val="000000"/>
          <w:sz w:val="21"/>
          <w:szCs w:val="21"/>
        </w:rPr>
        <w:t>.</w:t>
      </w:r>
      <w:r w:rsidR="003A5BAC" w:rsidRPr="00902294">
        <w:rPr>
          <w:rFonts w:ascii="Tahoma" w:hAnsi="Tahoma" w:cs="Tahoma"/>
          <w:color w:val="000000"/>
          <w:sz w:val="21"/>
          <w:szCs w:val="21"/>
        </w:rPr>
        <w:t xml:space="preserve"> </w:t>
      </w:r>
      <w:r w:rsidRPr="00902294">
        <w:rPr>
          <w:rFonts w:ascii="Tahoma" w:hAnsi="Tahoma" w:cs="Tahoma"/>
          <w:color w:val="000000"/>
          <w:sz w:val="21"/>
          <w:szCs w:val="21"/>
        </w:rPr>
        <w:t>The range between the upper and lower limits is known as the tolerance range for the factors. For example, for most animals, the minimum temperature limit is 0c while the maximum limit is 42cDeath occurs beyond this range.</w:t>
      </w:r>
    </w:p>
    <w:p w14:paraId="1AAF4790" w14:textId="77777777" w:rsidR="004411B9" w:rsidRPr="00902294" w:rsidRDefault="004411B9" w:rsidP="00D31C1F">
      <w:pPr>
        <w:rPr>
          <w:rFonts w:ascii="Tahoma" w:hAnsi="Tahoma" w:cs="Tahoma"/>
          <w:b/>
          <w:bCs/>
          <w:color w:val="000000"/>
          <w:sz w:val="21"/>
          <w:szCs w:val="21"/>
        </w:rPr>
      </w:pPr>
    </w:p>
    <w:p w14:paraId="51591A5B" w14:textId="77777777" w:rsidR="00277042"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Geographic Range</w:t>
      </w:r>
    </w:p>
    <w:p w14:paraId="6254F3FE"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It refers to the areas where a species of organism can only be found within the minimum and maximum limits of its tolerance. For example, the geographic range of the tropical rainforest is within the equator as a result of high rainfall and temperatures, whereas tropical rainforest cannot be found at the Northern and Southern poles because of low rainfall and temperature.</w:t>
      </w:r>
    </w:p>
    <w:p w14:paraId="7021366E" w14:textId="77777777" w:rsidR="00277042" w:rsidRPr="00902294" w:rsidRDefault="00277042" w:rsidP="00D31C1F">
      <w:pPr>
        <w:rPr>
          <w:rFonts w:ascii="Tahoma" w:hAnsi="Tahoma" w:cs="Tahoma"/>
          <w:color w:val="000000"/>
          <w:sz w:val="21"/>
          <w:szCs w:val="21"/>
        </w:rPr>
      </w:pPr>
    </w:p>
    <w:p w14:paraId="45320E06" w14:textId="77777777" w:rsidR="00277042" w:rsidRPr="00902294" w:rsidRDefault="00277042" w:rsidP="00D31C1F">
      <w:pPr>
        <w:rPr>
          <w:rFonts w:ascii="Tahoma" w:hAnsi="Tahoma" w:cs="Tahoma"/>
          <w:b/>
          <w:color w:val="000000"/>
          <w:sz w:val="21"/>
          <w:szCs w:val="21"/>
        </w:rPr>
      </w:pPr>
      <w:r w:rsidRPr="00902294">
        <w:rPr>
          <w:rFonts w:ascii="Tahoma" w:hAnsi="Tahoma" w:cs="Tahoma"/>
          <w:b/>
          <w:color w:val="000000"/>
          <w:sz w:val="21"/>
          <w:szCs w:val="21"/>
        </w:rPr>
        <w:t xml:space="preserve">General Evaluation </w:t>
      </w:r>
    </w:p>
    <w:p w14:paraId="2C50E3F5"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1. Define tolerance.</w:t>
      </w:r>
    </w:p>
    <w:p w14:paraId="3645F76F"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2. Differentiate between a parasite and a commensal.</w:t>
      </w:r>
    </w:p>
    <w:p w14:paraId="3532377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3. State the two forms</w:t>
      </w:r>
      <w:r w:rsidR="00DC78B8" w:rsidRPr="00902294">
        <w:rPr>
          <w:rFonts w:ascii="Tahoma" w:hAnsi="Tahoma" w:cs="Tahoma"/>
          <w:color w:val="000000"/>
          <w:sz w:val="21"/>
          <w:szCs w:val="21"/>
        </w:rPr>
        <w:t xml:space="preserve"> </w:t>
      </w:r>
      <w:r w:rsidRPr="00902294">
        <w:rPr>
          <w:rFonts w:ascii="Tahoma" w:hAnsi="Tahoma" w:cs="Tahoma"/>
          <w:color w:val="000000"/>
          <w:sz w:val="21"/>
          <w:szCs w:val="21"/>
        </w:rPr>
        <w:t>of parasitism.</w:t>
      </w:r>
    </w:p>
    <w:p w14:paraId="62869769"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4. What is tolerance range?</w:t>
      </w:r>
    </w:p>
    <w:p w14:paraId="606B8669"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5. Explain Geographic Range. </w:t>
      </w:r>
    </w:p>
    <w:p w14:paraId="1810603C" w14:textId="77777777" w:rsidR="00277042" w:rsidRPr="00902294" w:rsidRDefault="00277042" w:rsidP="00D31C1F">
      <w:pPr>
        <w:rPr>
          <w:rFonts w:ascii="Tahoma" w:hAnsi="Tahoma" w:cs="Tahoma"/>
          <w:color w:val="000000"/>
          <w:sz w:val="21"/>
          <w:szCs w:val="21"/>
        </w:rPr>
      </w:pPr>
    </w:p>
    <w:p w14:paraId="47489B76" w14:textId="77777777" w:rsidR="00277042" w:rsidRPr="00902294" w:rsidRDefault="00277042" w:rsidP="00D31C1F">
      <w:pPr>
        <w:rPr>
          <w:rFonts w:ascii="Tahoma" w:hAnsi="Tahoma" w:cs="Tahoma"/>
          <w:b/>
          <w:color w:val="000000"/>
          <w:sz w:val="21"/>
          <w:szCs w:val="21"/>
        </w:rPr>
      </w:pPr>
      <w:r w:rsidRPr="00902294">
        <w:rPr>
          <w:rFonts w:ascii="Tahoma" w:hAnsi="Tahoma" w:cs="Tahoma"/>
          <w:b/>
          <w:color w:val="000000"/>
          <w:sz w:val="21"/>
          <w:szCs w:val="21"/>
        </w:rPr>
        <w:t xml:space="preserve">Weekend Assignment </w:t>
      </w:r>
    </w:p>
    <w:p w14:paraId="4780EA83"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lastRenderedPageBreak/>
        <w:t>1. Lichen are made up of two organisms, they</w:t>
      </w:r>
      <w:r w:rsidR="004411B9" w:rsidRPr="00902294">
        <w:rPr>
          <w:rFonts w:ascii="Tahoma" w:hAnsi="Tahoma" w:cs="Tahoma"/>
          <w:color w:val="000000"/>
          <w:sz w:val="21"/>
          <w:szCs w:val="21"/>
        </w:rPr>
        <w:t xml:space="preserve"> </w:t>
      </w:r>
      <w:proofErr w:type="gramStart"/>
      <w:r w:rsidR="004411B9" w:rsidRPr="00902294">
        <w:rPr>
          <w:rFonts w:ascii="Tahoma" w:hAnsi="Tahoma" w:cs="Tahoma"/>
          <w:color w:val="000000"/>
          <w:sz w:val="21"/>
          <w:szCs w:val="21"/>
        </w:rPr>
        <w:t>are  A.</w:t>
      </w:r>
      <w:proofErr w:type="gramEnd"/>
      <w:r w:rsidR="004411B9" w:rsidRPr="00902294">
        <w:rPr>
          <w:rFonts w:ascii="Tahoma" w:hAnsi="Tahoma" w:cs="Tahoma"/>
          <w:color w:val="000000"/>
          <w:sz w:val="21"/>
          <w:szCs w:val="21"/>
        </w:rPr>
        <w:t xml:space="preserve"> </w:t>
      </w:r>
      <w:r w:rsidRPr="00902294">
        <w:rPr>
          <w:rFonts w:ascii="Tahoma" w:hAnsi="Tahoma" w:cs="Tahoma"/>
          <w:color w:val="000000"/>
          <w:sz w:val="21"/>
          <w:szCs w:val="21"/>
        </w:rPr>
        <w:t xml:space="preserve">algae and fungi </w:t>
      </w:r>
      <w:r w:rsidR="004411B9" w:rsidRPr="00902294">
        <w:rPr>
          <w:rFonts w:ascii="Tahoma" w:hAnsi="Tahoma" w:cs="Tahoma"/>
          <w:color w:val="000000"/>
          <w:sz w:val="21"/>
          <w:szCs w:val="21"/>
        </w:rPr>
        <w:t xml:space="preserve"> B. </w:t>
      </w:r>
      <w:r w:rsidRPr="00902294">
        <w:rPr>
          <w:rFonts w:ascii="Tahoma" w:hAnsi="Tahoma" w:cs="Tahoma"/>
          <w:color w:val="000000"/>
          <w:sz w:val="21"/>
          <w:szCs w:val="21"/>
        </w:rPr>
        <w:t xml:space="preserve">algae and bacteria C.  fungi and bacteria D. protozoa and algae. </w:t>
      </w:r>
    </w:p>
    <w:p w14:paraId="37B18BF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2. Bacteria in the rumen of ruminants is an asso</w:t>
      </w:r>
      <w:r w:rsidR="004411B9" w:rsidRPr="00902294">
        <w:rPr>
          <w:rFonts w:ascii="Tahoma" w:hAnsi="Tahoma" w:cs="Tahoma"/>
          <w:color w:val="000000"/>
          <w:sz w:val="21"/>
          <w:szCs w:val="21"/>
        </w:rPr>
        <w:t xml:space="preserve">ciation called A. symbiosis B. </w:t>
      </w:r>
      <w:r w:rsidRPr="00902294">
        <w:rPr>
          <w:rFonts w:ascii="Tahoma" w:hAnsi="Tahoma" w:cs="Tahoma"/>
          <w:color w:val="000000"/>
          <w:sz w:val="21"/>
          <w:szCs w:val="21"/>
        </w:rPr>
        <w:t>parasitism C. predation D. competition.</w:t>
      </w:r>
    </w:p>
    <w:p w14:paraId="31535D8B"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3. The minimum temperature limit for most</w:t>
      </w:r>
      <w:r w:rsidR="004411B9" w:rsidRPr="00902294">
        <w:rPr>
          <w:rFonts w:ascii="Tahoma" w:hAnsi="Tahoma" w:cs="Tahoma"/>
          <w:color w:val="000000"/>
          <w:sz w:val="21"/>
          <w:szCs w:val="21"/>
        </w:rPr>
        <w:t xml:space="preserve"> animals is A. 0</w:t>
      </w:r>
      <w:r w:rsidR="004411B9" w:rsidRPr="00902294">
        <w:rPr>
          <w:rFonts w:ascii="Tahoma" w:hAnsi="Tahoma" w:cs="Tahoma"/>
          <w:color w:val="000000"/>
          <w:sz w:val="21"/>
          <w:szCs w:val="21"/>
          <w:vertAlign w:val="superscript"/>
        </w:rPr>
        <w:t>o</w:t>
      </w:r>
      <w:r w:rsidR="004411B9" w:rsidRPr="00902294">
        <w:rPr>
          <w:rFonts w:ascii="Tahoma" w:hAnsi="Tahoma" w:cs="Tahoma"/>
          <w:color w:val="000000"/>
          <w:sz w:val="21"/>
          <w:szCs w:val="21"/>
        </w:rPr>
        <w:t>C B. -10</w:t>
      </w:r>
      <w:proofErr w:type="gramStart"/>
      <w:r w:rsidR="004411B9" w:rsidRPr="00902294">
        <w:rPr>
          <w:rFonts w:ascii="Tahoma" w:hAnsi="Tahoma" w:cs="Tahoma"/>
          <w:color w:val="000000"/>
          <w:sz w:val="21"/>
          <w:szCs w:val="21"/>
          <w:vertAlign w:val="superscript"/>
        </w:rPr>
        <w:t>o</w:t>
      </w:r>
      <w:r w:rsidR="004411B9" w:rsidRPr="00902294">
        <w:rPr>
          <w:rFonts w:ascii="Tahoma" w:hAnsi="Tahoma" w:cs="Tahoma"/>
          <w:color w:val="000000"/>
          <w:sz w:val="21"/>
          <w:szCs w:val="21"/>
        </w:rPr>
        <w:t>C  C.</w:t>
      </w:r>
      <w:proofErr w:type="gramEnd"/>
      <w:r w:rsidR="004411B9" w:rsidRPr="00902294">
        <w:rPr>
          <w:rFonts w:ascii="Tahoma" w:hAnsi="Tahoma" w:cs="Tahoma"/>
          <w:color w:val="000000"/>
          <w:sz w:val="21"/>
          <w:szCs w:val="21"/>
        </w:rPr>
        <w:t xml:space="preserve"> 5</w:t>
      </w:r>
      <w:r w:rsidR="004411B9" w:rsidRPr="00902294">
        <w:rPr>
          <w:rFonts w:ascii="Tahoma" w:hAnsi="Tahoma" w:cs="Tahoma"/>
          <w:color w:val="000000"/>
          <w:sz w:val="21"/>
          <w:szCs w:val="21"/>
          <w:vertAlign w:val="superscript"/>
        </w:rPr>
        <w:t>o</w:t>
      </w:r>
      <w:r w:rsidR="004411B9" w:rsidRPr="00902294">
        <w:rPr>
          <w:rFonts w:ascii="Tahoma" w:hAnsi="Tahoma" w:cs="Tahoma"/>
          <w:color w:val="000000"/>
          <w:sz w:val="21"/>
          <w:szCs w:val="21"/>
        </w:rPr>
        <w:t>C  D. -10</w:t>
      </w:r>
      <w:r w:rsidR="004411B9" w:rsidRPr="00902294">
        <w:rPr>
          <w:rFonts w:ascii="Tahoma" w:hAnsi="Tahoma" w:cs="Tahoma"/>
          <w:color w:val="000000"/>
          <w:sz w:val="21"/>
          <w:szCs w:val="21"/>
          <w:vertAlign w:val="superscript"/>
        </w:rPr>
        <w:t>o</w:t>
      </w:r>
      <w:r w:rsidRPr="00902294">
        <w:rPr>
          <w:rFonts w:ascii="Tahoma" w:hAnsi="Tahoma" w:cs="Tahoma"/>
          <w:color w:val="000000"/>
          <w:sz w:val="21"/>
          <w:szCs w:val="21"/>
        </w:rPr>
        <w:t>C.</w:t>
      </w:r>
    </w:p>
    <w:p w14:paraId="66387D0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4. The following abiotic factors are responsible for geographical boundaries except A.  Light intensity B. Rainfall C. Temperature D. Competition.</w:t>
      </w:r>
    </w:p>
    <w:p w14:paraId="20216616"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5. An example of a plant parasite is A. </w:t>
      </w:r>
      <w:proofErr w:type="spellStart"/>
      <w:r w:rsidRPr="00902294">
        <w:rPr>
          <w:rFonts w:ascii="Tahoma" w:hAnsi="Tahoma" w:cs="Tahoma"/>
          <w:color w:val="000000"/>
          <w:sz w:val="21"/>
          <w:szCs w:val="21"/>
        </w:rPr>
        <w:t>venus</w:t>
      </w:r>
      <w:proofErr w:type="spellEnd"/>
      <w:r w:rsidRPr="00902294">
        <w:rPr>
          <w:rFonts w:ascii="Tahoma" w:hAnsi="Tahoma" w:cs="Tahoma"/>
          <w:color w:val="000000"/>
          <w:sz w:val="21"/>
          <w:szCs w:val="21"/>
        </w:rPr>
        <w:t xml:space="preserve"> B. mistletoe C. cactus D. </w:t>
      </w:r>
      <w:proofErr w:type="spellStart"/>
      <w:r w:rsidRPr="00902294">
        <w:rPr>
          <w:rFonts w:ascii="Tahoma" w:hAnsi="Tahoma" w:cs="Tahoma"/>
          <w:color w:val="000000"/>
          <w:sz w:val="21"/>
          <w:szCs w:val="21"/>
        </w:rPr>
        <w:t>xerophite</w:t>
      </w:r>
      <w:proofErr w:type="spellEnd"/>
    </w:p>
    <w:p w14:paraId="3C562D17" w14:textId="77777777" w:rsidR="00DC78B8" w:rsidRPr="00902294" w:rsidRDefault="00DC78B8" w:rsidP="00D31C1F">
      <w:pPr>
        <w:rPr>
          <w:rFonts w:ascii="Tahoma" w:hAnsi="Tahoma" w:cs="Tahoma"/>
          <w:color w:val="000000"/>
          <w:sz w:val="21"/>
          <w:szCs w:val="21"/>
        </w:rPr>
      </w:pPr>
    </w:p>
    <w:p w14:paraId="510C8FB0" w14:textId="77777777" w:rsidR="00277042" w:rsidRPr="00902294" w:rsidRDefault="00277042" w:rsidP="00D31C1F">
      <w:pPr>
        <w:rPr>
          <w:rFonts w:ascii="Tahoma" w:hAnsi="Tahoma" w:cs="Tahoma"/>
          <w:b/>
          <w:bCs/>
          <w:color w:val="000000"/>
          <w:sz w:val="21"/>
          <w:szCs w:val="21"/>
        </w:rPr>
      </w:pPr>
      <w:r w:rsidRPr="00902294">
        <w:rPr>
          <w:rFonts w:ascii="Tahoma" w:hAnsi="Tahoma" w:cs="Tahoma"/>
          <w:b/>
          <w:bCs/>
          <w:color w:val="000000"/>
          <w:sz w:val="21"/>
          <w:szCs w:val="21"/>
        </w:rPr>
        <w:t>Theory</w:t>
      </w:r>
    </w:p>
    <w:p w14:paraId="69F145F3" w14:textId="77777777" w:rsidR="00277042" w:rsidRPr="00902294" w:rsidRDefault="00277042" w:rsidP="00D31C1F">
      <w:pPr>
        <w:rPr>
          <w:rFonts w:ascii="Tahoma" w:hAnsi="Tahoma" w:cs="Tahoma"/>
          <w:bCs/>
          <w:color w:val="000000"/>
          <w:sz w:val="21"/>
          <w:szCs w:val="21"/>
        </w:rPr>
      </w:pPr>
      <w:r w:rsidRPr="00902294">
        <w:rPr>
          <w:rFonts w:ascii="Tahoma" w:hAnsi="Tahoma" w:cs="Tahoma"/>
          <w:bCs/>
          <w:color w:val="000000"/>
          <w:sz w:val="21"/>
          <w:szCs w:val="21"/>
        </w:rPr>
        <w:t xml:space="preserve">1. Define a) mutualism b) commensalism c) predation </w:t>
      </w:r>
    </w:p>
    <w:p w14:paraId="68157482" w14:textId="77777777" w:rsidR="00277042" w:rsidRPr="00902294" w:rsidRDefault="00277042" w:rsidP="00D31C1F">
      <w:pPr>
        <w:rPr>
          <w:rFonts w:ascii="Tahoma" w:hAnsi="Tahoma" w:cs="Tahoma"/>
          <w:bCs/>
          <w:color w:val="000000"/>
          <w:sz w:val="21"/>
          <w:szCs w:val="21"/>
        </w:rPr>
      </w:pPr>
      <w:r w:rsidRPr="00902294">
        <w:rPr>
          <w:rFonts w:ascii="Tahoma" w:hAnsi="Tahoma" w:cs="Tahoma"/>
          <w:bCs/>
          <w:color w:val="000000"/>
          <w:sz w:val="21"/>
          <w:szCs w:val="21"/>
        </w:rPr>
        <w:t xml:space="preserve">2. Give example each of the following above. </w:t>
      </w:r>
    </w:p>
    <w:p w14:paraId="1A239B63" w14:textId="77777777" w:rsidR="00277042" w:rsidRPr="00902294" w:rsidRDefault="00277042" w:rsidP="00D31C1F">
      <w:pPr>
        <w:rPr>
          <w:rFonts w:ascii="Tahoma" w:hAnsi="Tahoma" w:cs="Tahoma"/>
          <w:bCs/>
          <w:color w:val="000000"/>
          <w:sz w:val="21"/>
          <w:szCs w:val="21"/>
        </w:rPr>
      </w:pPr>
    </w:p>
    <w:p w14:paraId="630CD79D" w14:textId="77777777" w:rsidR="00277042"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Reading Assignment</w:t>
      </w:r>
      <w:r w:rsidRPr="00902294">
        <w:rPr>
          <w:rFonts w:ascii="Tahoma" w:hAnsi="Tahoma" w:cs="Tahoma"/>
          <w:color w:val="000000"/>
          <w:sz w:val="21"/>
          <w:szCs w:val="21"/>
        </w:rPr>
        <w:t xml:space="preserve">: College Biology by </w:t>
      </w:r>
      <w:proofErr w:type="spellStart"/>
      <w:r w:rsidRPr="00902294">
        <w:rPr>
          <w:rFonts w:ascii="Tahoma" w:hAnsi="Tahoma" w:cs="Tahoma"/>
          <w:color w:val="000000"/>
          <w:sz w:val="21"/>
          <w:szCs w:val="21"/>
        </w:rPr>
        <w:t>idodo</w:t>
      </w:r>
      <w:proofErr w:type="spellEnd"/>
      <w:r w:rsidRPr="00902294">
        <w:rPr>
          <w:rFonts w:ascii="Tahoma" w:hAnsi="Tahoma" w:cs="Tahoma"/>
          <w:color w:val="000000"/>
          <w:sz w:val="21"/>
          <w:szCs w:val="21"/>
        </w:rPr>
        <w:t xml:space="preserve"> </w:t>
      </w:r>
      <w:proofErr w:type="spellStart"/>
      <w:r w:rsidRPr="00902294">
        <w:rPr>
          <w:rFonts w:ascii="Tahoma" w:hAnsi="Tahoma" w:cs="Tahoma"/>
          <w:color w:val="000000"/>
          <w:sz w:val="21"/>
          <w:szCs w:val="21"/>
        </w:rPr>
        <w:t>Umeh</w:t>
      </w:r>
      <w:proofErr w:type="spellEnd"/>
      <w:r w:rsidRPr="00902294">
        <w:rPr>
          <w:rFonts w:ascii="Tahoma" w:hAnsi="Tahoma" w:cs="Tahoma"/>
          <w:color w:val="000000"/>
          <w:sz w:val="21"/>
          <w:szCs w:val="21"/>
        </w:rPr>
        <w:t>. Chapter 23, page 556-558</w:t>
      </w:r>
    </w:p>
    <w:p w14:paraId="7EB89A24" w14:textId="77777777" w:rsidR="00277042" w:rsidRPr="00902294" w:rsidRDefault="00277042" w:rsidP="00D31C1F">
      <w:pPr>
        <w:rPr>
          <w:rFonts w:ascii="Tahoma" w:hAnsi="Tahoma" w:cs="Tahoma"/>
          <w:color w:val="000000"/>
          <w:sz w:val="21"/>
          <w:szCs w:val="21"/>
        </w:rPr>
      </w:pPr>
    </w:p>
    <w:p w14:paraId="0AFE5DCE" w14:textId="77777777" w:rsidR="00277042" w:rsidRPr="00902294" w:rsidRDefault="00277042" w:rsidP="00D31C1F">
      <w:pPr>
        <w:rPr>
          <w:rFonts w:ascii="Tahoma" w:hAnsi="Tahoma" w:cs="Tahoma"/>
          <w:color w:val="000000"/>
          <w:sz w:val="21"/>
          <w:szCs w:val="21"/>
        </w:rPr>
      </w:pPr>
    </w:p>
    <w:p w14:paraId="5B614BBA" w14:textId="77777777" w:rsidR="00DC78B8" w:rsidRPr="00902294" w:rsidRDefault="00DC78B8" w:rsidP="00D31C1F">
      <w:pPr>
        <w:rPr>
          <w:rFonts w:ascii="Tahoma" w:hAnsi="Tahoma" w:cs="Tahoma"/>
          <w:color w:val="000000"/>
          <w:sz w:val="21"/>
          <w:szCs w:val="21"/>
        </w:rPr>
      </w:pPr>
    </w:p>
    <w:p w14:paraId="3EA2F8A2" w14:textId="77777777" w:rsidR="00D04234" w:rsidRPr="00902294" w:rsidRDefault="00D04234" w:rsidP="00D31C1F">
      <w:pPr>
        <w:rPr>
          <w:rFonts w:ascii="Tahoma" w:hAnsi="Tahoma" w:cs="Tahoma"/>
          <w:color w:val="000000"/>
          <w:sz w:val="21"/>
          <w:szCs w:val="21"/>
        </w:rPr>
      </w:pPr>
    </w:p>
    <w:p w14:paraId="0D29456F" w14:textId="77777777" w:rsidR="00D04234" w:rsidRPr="00902294" w:rsidRDefault="00D04234" w:rsidP="00D31C1F">
      <w:pPr>
        <w:rPr>
          <w:rFonts w:ascii="Tahoma" w:hAnsi="Tahoma" w:cs="Tahoma"/>
          <w:color w:val="000000"/>
          <w:sz w:val="21"/>
          <w:szCs w:val="21"/>
        </w:rPr>
      </w:pPr>
    </w:p>
    <w:p w14:paraId="035959FE" w14:textId="77777777" w:rsidR="00277042" w:rsidRPr="00902294" w:rsidRDefault="004411B9" w:rsidP="00D31C1F">
      <w:pPr>
        <w:rPr>
          <w:rFonts w:ascii="Tahoma" w:hAnsi="Tahoma" w:cs="Tahoma"/>
          <w:b/>
          <w:bCs/>
          <w:color w:val="000000"/>
          <w:sz w:val="21"/>
          <w:szCs w:val="21"/>
        </w:rPr>
      </w:pPr>
      <w:r w:rsidRPr="00902294">
        <w:rPr>
          <w:rFonts w:ascii="Tahoma" w:hAnsi="Tahoma" w:cs="Tahoma"/>
          <w:color w:val="000000"/>
          <w:sz w:val="21"/>
          <w:szCs w:val="21"/>
        </w:rPr>
        <w:t xml:space="preserve">                     </w:t>
      </w:r>
      <w:r w:rsidR="009F5B2E" w:rsidRPr="00902294">
        <w:rPr>
          <w:rFonts w:ascii="Tahoma" w:hAnsi="Tahoma" w:cs="Tahoma"/>
          <w:color w:val="000000"/>
          <w:sz w:val="21"/>
          <w:szCs w:val="21"/>
        </w:rPr>
        <w:t xml:space="preserve">  </w:t>
      </w:r>
      <w:r w:rsidR="00D04234" w:rsidRPr="00902294">
        <w:rPr>
          <w:rFonts w:ascii="Tahoma" w:hAnsi="Tahoma" w:cs="Tahoma"/>
          <w:color w:val="000000"/>
          <w:sz w:val="21"/>
          <w:szCs w:val="21"/>
        </w:rPr>
        <w:t xml:space="preserve"> </w:t>
      </w:r>
      <w:r w:rsidR="00277042" w:rsidRPr="00902294">
        <w:rPr>
          <w:rFonts w:ascii="Tahoma" w:hAnsi="Tahoma" w:cs="Tahoma"/>
          <w:b/>
          <w:bCs/>
          <w:color w:val="000000"/>
          <w:sz w:val="21"/>
          <w:szCs w:val="21"/>
        </w:rPr>
        <w:t>WEEK NINE &amp; TEN</w:t>
      </w:r>
      <w:r w:rsidR="00D04234" w:rsidRPr="00902294">
        <w:rPr>
          <w:rFonts w:ascii="Tahoma" w:hAnsi="Tahoma" w:cs="Tahoma"/>
          <w:b/>
          <w:bCs/>
          <w:color w:val="000000"/>
          <w:sz w:val="21"/>
          <w:szCs w:val="21"/>
        </w:rPr>
        <w:t xml:space="preserve">                 </w:t>
      </w:r>
    </w:p>
    <w:p w14:paraId="15DE0E43" w14:textId="77777777" w:rsidR="00DC78B8" w:rsidRPr="00902294" w:rsidRDefault="00DC78B8" w:rsidP="00D31C1F">
      <w:pPr>
        <w:jc w:val="center"/>
        <w:rPr>
          <w:rFonts w:ascii="Tahoma" w:hAnsi="Tahoma" w:cs="Tahoma"/>
          <w:b/>
          <w:bCs/>
          <w:color w:val="000000"/>
          <w:sz w:val="21"/>
          <w:szCs w:val="21"/>
        </w:rPr>
      </w:pPr>
    </w:p>
    <w:p w14:paraId="02D5E188" w14:textId="77777777" w:rsidR="00277042" w:rsidRPr="00902294" w:rsidRDefault="004411B9" w:rsidP="00D31C1F">
      <w:pPr>
        <w:shd w:val="clear" w:color="auto" w:fill="B6DDE8"/>
        <w:rPr>
          <w:rFonts w:ascii="Tahoma" w:hAnsi="Tahoma" w:cs="Tahoma"/>
          <w:b/>
          <w:bCs/>
          <w:color w:val="000000"/>
          <w:sz w:val="21"/>
          <w:szCs w:val="21"/>
        </w:rPr>
      </w:pPr>
      <w:r w:rsidRPr="00902294">
        <w:rPr>
          <w:rFonts w:ascii="Tahoma" w:hAnsi="Tahoma" w:cs="Tahoma"/>
          <w:color w:val="000000"/>
          <w:sz w:val="21"/>
          <w:szCs w:val="21"/>
        </w:rPr>
        <w:t xml:space="preserve">                   </w:t>
      </w:r>
      <w:r w:rsidR="00D04234" w:rsidRPr="00902294">
        <w:rPr>
          <w:rFonts w:ascii="Tahoma" w:hAnsi="Tahoma" w:cs="Tahoma"/>
          <w:color w:val="000000"/>
          <w:sz w:val="21"/>
          <w:szCs w:val="21"/>
        </w:rPr>
        <w:t xml:space="preserve"> </w:t>
      </w:r>
      <w:r w:rsidRPr="00902294">
        <w:rPr>
          <w:rFonts w:ascii="Tahoma" w:hAnsi="Tahoma" w:cs="Tahoma"/>
          <w:color w:val="000000"/>
          <w:sz w:val="21"/>
          <w:szCs w:val="21"/>
        </w:rPr>
        <w:t xml:space="preserve"> </w:t>
      </w:r>
      <w:r w:rsidR="00D04234" w:rsidRPr="00902294">
        <w:rPr>
          <w:rFonts w:ascii="Tahoma" w:hAnsi="Tahoma" w:cs="Tahoma"/>
          <w:color w:val="000000"/>
          <w:sz w:val="21"/>
          <w:szCs w:val="21"/>
        </w:rPr>
        <w:t xml:space="preserve"> </w:t>
      </w:r>
      <w:r w:rsidR="009F5B2E" w:rsidRPr="00902294">
        <w:rPr>
          <w:rFonts w:ascii="Tahoma" w:hAnsi="Tahoma" w:cs="Tahoma"/>
          <w:color w:val="000000"/>
          <w:sz w:val="21"/>
          <w:szCs w:val="21"/>
        </w:rPr>
        <w:t xml:space="preserve"> </w:t>
      </w:r>
      <w:r w:rsidRPr="00902294">
        <w:rPr>
          <w:rFonts w:ascii="Tahoma" w:hAnsi="Tahoma" w:cs="Tahoma"/>
          <w:color w:val="000000"/>
          <w:sz w:val="21"/>
          <w:szCs w:val="21"/>
        </w:rPr>
        <w:t xml:space="preserve"> </w:t>
      </w:r>
      <w:r w:rsidR="00277042" w:rsidRPr="00902294">
        <w:rPr>
          <w:rFonts w:ascii="Tahoma" w:hAnsi="Tahoma" w:cs="Tahoma"/>
          <w:b/>
          <w:bCs/>
          <w:color w:val="000000"/>
          <w:sz w:val="21"/>
          <w:szCs w:val="21"/>
        </w:rPr>
        <w:t>ADAPTATION</w:t>
      </w:r>
    </w:p>
    <w:p w14:paraId="6239D2EE" w14:textId="77777777" w:rsidR="00DC78B8" w:rsidRPr="00902294" w:rsidRDefault="00DC78B8" w:rsidP="00D31C1F">
      <w:pPr>
        <w:jc w:val="center"/>
        <w:rPr>
          <w:rFonts w:ascii="Tahoma" w:hAnsi="Tahoma" w:cs="Tahoma"/>
          <w:b/>
          <w:sz w:val="21"/>
          <w:szCs w:val="21"/>
        </w:rPr>
      </w:pPr>
    </w:p>
    <w:p w14:paraId="5F5DDAF7" w14:textId="77777777" w:rsidR="00D04234" w:rsidRPr="00902294" w:rsidRDefault="00277042" w:rsidP="00D31C1F">
      <w:pPr>
        <w:rPr>
          <w:rFonts w:ascii="Tahoma" w:hAnsi="Tahoma" w:cs="Tahoma"/>
          <w:b/>
          <w:sz w:val="21"/>
          <w:szCs w:val="21"/>
        </w:rPr>
      </w:pPr>
      <w:r w:rsidRPr="00902294">
        <w:rPr>
          <w:rFonts w:ascii="Tahoma" w:hAnsi="Tahoma" w:cs="Tahoma"/>
          <w:b/>
          <w:sz w:val="21"/>
          <w:szCs w:val="21"/>
        </w:rPr>
        <w:t>CONTENT</w:t>
      </w:r>
      <w:r w:rsidR="004411B9" w:rsidRPr="00902294">
        <w:rPr>
          <w:rFonts w:ascii="Tahoma" w:hAnsi="Tahoma" w:cs="Tahoma"/>
          <w:b/>
          <w:sz w:val="21"/>
          <w:szCs w:val="21"/>
        </w:rPr>
        <w:t xml:space="preserve"> </w:t>
      </w:r>
    </w:p>
    <w:p w14:paraId="2EA612CB" w14:textId="77777777" w:rsidR="00277042" w:rsidRPr="00902294" w:rsidRDefault="00277042" w:rsidP="00D31C1F">
      <w:pPr>
        <w:numPr>
          <w:ilvl w:val="0"/>
          <w:numId w:val="85"/>
        </w:numPr>
        <w:ind w:left="780"/>
        <w:rPr>
          <w:rFonts w:ascii="Tahoma" w:hAnsi="Tahoma" w:cs="Tahoma"/>
          <w:b/>
          <w:sz w:val="21"/>
          <w:szCs w:val="21"/>
        </w:rPr>
      </w:pPr>
      <w:r w:rsidRPr="00902294">
        <w:rPr>
          <w:rFonts w:ascii="Tahoma" w:hAnsi="Tahoma" w:cs="Tahoma"/>
          <w:color w:val="000000"/>
          <w:sz w:val="21"/>
          <w:szCs w:val="21"/>
        </w:rPr>
        <w:t xml:space="preserve">Definition of Adaptation </w:t>
      </w:r>
    </w:p>
    <w:p w14:paraId="342BC027" w14:textId="77777777" w:rsidR="00277042" w:rsidRPr="00902294" w:rsidRDefault="00277042" w:rsidP="00D31C1F">
      <w:pPr>
        <w:numPr>
          <w:ilvl w:val="0"/>
          <w:numId w:val="85"/>
        </w:numPr>
        <w:ind w:left="780"/>
        <w:rPr>
          <w:rFonts w:ascii="Tahoma" w:hAnsi="Tahoma" w:cs="Tahoma"/>
          <w:color w:val="000000"/>
          <w:sz w:val="21"/>
          <w:szCs w:val="21"/>
        </w:rPr>
      </w:pPr>
      <w:r w:rsidRPr="00902294">
        <w:rPr>
          <w:rFonts w:ascii="Tahoma" w:hAnsi="Tahoma" w:cs="Tahoma"/>
          <w:color w:val="000000"/>
          <w:sz w:val="21"/>
          <w:szCs w:val="21"/>
        </w:rPr>
        <w:t>Adaptation of animals</w:t>
      </w:r>
    </w:p>
    <w:p w14:paraId="0D7759CF" w14:textId="77777777" w:rsidR="00277042" w:rsidRPr="00902294" w:rsidRDefault="00277042" w:rsidP="00D31C1F">
      <w:pPr>
        <w:numPr>
          <w:ilvl w:val="0"/>
          <w:numId w:val="85"/>
        </w:numPr>
        <w:ind w:left="780"/>
        <w:rPr>
          <w:rFonts w:ascii="Tahoma" w:hAnsi="Tahoma" w:cs="Tahoma"/>
          <w:sz w:val="21"/>
          <w:szCs w:val="21"/>
        </w:rPr>
      </w:pPr>
      <w:r w:rsidRPr="00902294">
        <w:rPr>
          <w:rFonts w:ascii="Tahoma" w:hAnsi="Tahoma" w:cs="Tahoma"/>
          <w:sz w:val="21"/>
          <w:szCs w:val="21"/>
        </w:rPr>
        <w:t xml:space="preserve">Adaptation of plants </w:t>
      </w:r>
    </w:p>
    <w:p w14:paraId="36BD122C" w14:textId="77777777" w:rsidR="00277042" w:rsidRPr="00902294" w:rsidRDefault="00277042" w:rsidP="00D31C1F">
      <w:pPr>
        <w:numPr>
          <w:ilvl w:val="0"/>
          <w:numId w:val="85"/>
        </w:numPr>
        <w:ind w:left="780"/>
        <w:rPr>
          <w:rFonts w:ascii="Tahoma" w:hAnsi="Tahoma" w:cs="Tahoma"/>
          <w:color w:val="000000"/>
          <w:sz w:val="21"/>
          <w:szCs w:val="21"/>
        </w:rPr>
      </w:pPr>
      <w:r w:rsidRPr="00902294">
        <w:rPr>
          <w:rFonts w:ascii="Tahoma" w:hAnsi="Tahoma" w:cs="Tahoma"/>
          <w:sz w:val="21"/>
          <w:szCs w:val="21"/>
        </w:rPr>
        <w:t>Adaptation of animals in marine habita</w:t>
      </w:r>
      <w:r w:rsidRPr="00902294">
        <w:rPr>
          <w:rFonts w:ascii="Tahoma" w:hAnsi="Tahoma" w:cs="Tahoma"/>
          <w:color w:val="000000"/>
          <w:sz w:val="21"/>
          <w:szCs w:val="21"/>
        </w:rPr>
        <w:t>t</w:t>
      </w:r>
    </w:p>
    <w:p w14:paraId="0E6EEFC3" w14:textId="77777777" w:rsidR="00277042" w:rsidRPr="00902294" w:rsidRDefault="00277042" w:rsidP="00D31C1F">
      <w:pPr>
        <w:numPr>
          <w:ilvl w:val="0"/>
          <w:numId w:val="85"/>
        </w:numPr>
        <w:ind w:left="780"/>
        <w:rPr>
          <w:rFonts w:ascii="Tahoma" w:hAnsi="Tahoma" w:cs="Tahoma"/>
          <w:sz w:val="21"/>
          <w:szCs w:val="21"/>
        </w:rPr>
      </w:pPr>
      <w:r w:rsidRPr="00902294">
        <w:rPr>
          <w:rFonts w:ascii="Tahoma" w:hAnsi="Tahoma" w:cs="Tahoma"/>
          <w:color w:val="000000"/>
          <w:sz w:val="21"/>
          <w:szCs w:val="21"/>
        </w:rPr>
        <w:t xml:space="preserve">Adaptation of Plants in Aquatic Habitat </w:t>
      </w:r>
    </w:p>
    <w:p w14:paraId="50F0D425" w14:textId="77777777" w:rsidR="00277042" w:rsidRPr="00902294" w:rsidRDefault="00277042" w:rsidP="00D31C1F">
      <w:pPr>
        <w:numPr>
          <w:ilvl w:val="0"/>
          <w:numId w:val="85"/>
        </w:numPr>
        <w:ind w:left="780"/>
        <w:rPr>
          <w:rFonts w:ascii="Tahoma" w:hAnsi="Tahoma" w:cs="Tahoma"/>
          <w:sz w:val="21"/>
          <w:szCs w:val="21"/>
        </w:rPr>
      </w:pPr>
      <w:r w:rsidRPr="00902294">
        <w:rPr>
          <w:rFonts w:ascii="Tahoma" w:hAnsi="Tahoma" w:cs="Tahoma"/>
          <w:sz w:val="21"/>
          <w:szCs w:val="21"/>
        </w:rPr>
        <w:t>Estuarine habitat</w:t>
      </w:r>
    </w:p>
    <w:p w14:paraId="42077425" w14:textId="77777777" w:rsidR="00277042" w:rsidRPr="00902294" w:rsidRDefault="00277042" w:rsidP="00D31C1F">
      <w:pPr>
        <w:numPr>
          <w:ilvl w:val="0"/>
          <w:numId w:val="85"/>
        </w:numPr>
        <w:ind w:left="780"/>
        <w:rPr>
          <w:rFonts w:ascii="Tahoma" w:hAnsi="Tahoma" w:cs="Tahoma"/>
          <w:sz w:val="21"/>
          <w:szCs w:val="21"/>
        </w:rPr>
      </w:pPr>
      <w:r w:rsidRPr="00902294">
        <w:rPr>
          <w:rFonts w:ascii="Tahoma" w:hAnsi="Tahoma" w:cs="Tahoma"/>
          <w:sz w:val="21"/>
          <w:szCs w:val="21"/>
        </w:rPr>
        <w:t>Characteristics of estuarine habitat</w:t>
      </w:r>
    </w:p>
    <w:p w14:paraId="32FF8E14" w14:textId="77777777" w:rsidR="00277042" w:rsidRPr="00902294" w:rsidRDefault="00277042" w:rsidP="00D31C1F">
      <w:pPr>
        <w:numPr>
          <w:ilvl w:val="0"/>
          <w:numId w:val="85"/>
        </w:numPr>
        <w:ind w:left="780"/>
        <w:rPr>
          <w:rFonts w:ascii="Tahoma" w:hAnsi="Tahoma" w:cs="Tahoma"/>
          <w:color w:val="000000"/>
          <w:sz w:val="21"/>
          <w:szCs w:val="21"/>
        </w:rPr>
      </w:pPr>
      <w:r w:rsidRPr="00902294">
        <w:rPr>
          <w:rFonts w:ascii="Tahoma" w:hAnsi="Tahoma" w:cs="Tahoma"/>
          <w:sz w:val="21"/>
          <w:szCs w:val="21"/>
        </w:rPr>
        <w:t xml:space="preserve">Plants and </w:t>
      </w:r>
      <w:proofErr w:type="gramStart"/>
      <w:r w:rsidRPr="00902294">
        <w:rPr>
          <w:rFonts w:ascii="Tahoma" w:hAnsi="Tahoma" w:cs="Tahoma"/>
          <w:sz w:val="21"/>
          <w:szCs w:val="21"/>
        </w:rPr>
        <w:t>animals</w:t>
      </w:r>
      <w:proofErr w:type="gramEnd"/>
      <w:r w:rsidRPr="00902294">
        <w:rPr>
          <w:rFonts w:ascii="Tahoma" w:hAnsi="Tahoma" w:cs="Tahoma"/>
          <w:sz w:val="21"/>
          <w:szCs w:val="21"/>
        </w:rPr>
        <w:t xml:space="preserve"> distribution in estuarine habitat</w:t>
      </w:r>
    </w:p>
    <w:p w14:paraId="10FA588E" w14:textId="77777777" w:rsidR="00277042" w:rsidRPr="00902294" w:rsidRDefault="00277042" w:rsidP="00D31C1F">
      <w:pPr>
        <w:ind w:left="1380"/>
        <w:rPr>
          <w:rFonts w:ascii="Tahoma" w:hAnsi="Tahoma" w:cs="Tahoma"/>
          <w:b/>
          <w:bCs/>
          <w:color w:val="000000"/>
          <w:sz w:val="21"/>
          <w:szCs w:val="21"/>
        </w:rPr>
      </w:pPr>
    </w:p>
    <w:p w14:paraId="6F23F768" w14:textId="77777777" w:rsidR="00277042" w:rsidRPr="00902294" w:rsidRDefault="00277042" w:rsidP="00D31C1F">
      <w:pPr>
        <w:rPr>
          <w:rFonts w:ascii="Tahoma" w:hAnsi="Tahoma" w:cs="Tahoma"/>
          <w:b/>
          <w:bCs/>
          <w:color w:val="000000"/>
          <w:sz w:val="21"/>
          <w:szCs w:val="21"/>
        </w:rPr>
      </w:pPr>
      <w:r w:rsidRPr="00902294">
        <w:rPr>
          <w:rFonts w:ascii="Tahoma" w:hAnsi="Tahoma" w:cs="Tahoma"/>
          <w:b/>
          <w:bCs/>
          <w:color w:val="000000"/>
          <w:sz w:val="21"/>
          <w:szCs w:val="21"/>
        </w:rPr>
        <w:t>ADAPTATION</w:t>
      </w:r>
      <w:r w:rsidRPr="00902294">
        <w:rPr>
          <w:rFonts w:ascii="Tahoma" w:hAnsi="Tahoma" w:cs="Tahoma"/>
          <w:color w:val="000000"/>
          <w:sz w:val="21"/>
          <w:szCs w:val="21"/>
        </w:rPr>
        <w:t xml:space="preserve"> </w:t>
      </w:r>
    </w:p>
    <w:p w14:paraId="51D736FC"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Adaptation is defined as the ability of an organism to live successfully in a particular habitat as a result of its structure, appearance and </w:t>
      </w:r>
      <w:proofErr w:type="spellStart"/>
      <w:r w:rsidRPr="00902294">
        <w:rPr>
          <w:rFonts w:ascii="Tahoma" w:hAnsi="Tahoma" w:cs="Tahoma"/>
          <w:color w:val="000000"/>
          <w:sz w:val="21"/>
          <w:szCs w:val="21"/>
        </w:rPr>
        <w:t>behaviour</w:t>
      </w:r>
      <w:proofErr w:type="spellEnd"/>
      <w:r w:rsidRPr="00902294">
        <w:rPr>
          <w:rFonts w:ascii="Tahoma" w:hAnsi="Tahoma" w:cs="Tahoma"/>
          <w:color w:val="000000"/>
          <w:sz w:val="21"/>
          <w:szCs w:val="21"/>
        </w:rPr>
        <w:t>. It is expected that every organism must adapt to its environment in order to survive. Plants and animals possess certain features which enable them to adapt to either aquatic or terrestrial habitats.</w:t>
      </w:r>
    </w:p>
    <w:p w14:paraId="48653218" w14:textId="77777777" w:rsidR="00277042" w:rsidRPr="00902294" w:rsidRDefault="00277042" w:rsidP="00D31C1F">
      <w:pPr>
        <w:rPr>
          <w:rFonts w:ascii="Tahoma" w:hAnsi="Tahoma" w:cs="Tahoma"/>
          <w:b/>
          <w:bCs/>
          <w:color w:val="000000"/>
          <w:sz w:val="21"/>
          <w:szCs w:val="21"/>
        </w:rPr>
      </w:pPr>
    </w:p>
    <w:p w14:paraId="6D3FA6AC" w14:textId="77777777" w:rsidR="00277042"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Animal Adaptation</w:t>
      </w:r>
      <w:r w:rsidRPr="00902294">
        <w:rPr>
          <w:rFonts w:ascii="Tahoma" w:hAnsi="Tahoma" w:cs="Tahoma"/>
          <w:color w:val="000000"/>
          <w:sz w:val="21"/>
          <w:szCs w:val="21"/>
        </w:rPr>
        <w:t xml:space="preserve"> </w:t>
      </w:r>
    </w:p>
    <w:p w14:paraId="3DE9FA2A" w14:textId="77777777" w:rsidR="00277042" w:rsidRPr="00902294" w:rsidRDefault="00277042" w:rsidP="00D31C1F">
      <w:pPr>
        <w:rPr>
          <w:rFonts w:ascii="Tahoma" w:hAnsi="Tahoma" w:cs="Tahoma"/>
          <w:b/>
          <w:bCs/>
          <w:color w:val="000000"/>
          <w:sz w:val="21"/>
          <w:szCs w:val="21"/>
        </w:rPr>
      </w:pPr>
      <w:r w:rsidRPr="00902294">
        <w:rPr>
          <w:rFonts w:ascii="Tahoma" w:hAnsi="Tahoma" w:cs="Tahoma"/>
          <w:color w:val="000000"/>
          <w:sz w:val="21"/>
          <w:szCs w:val="21"/>
        </w:rPr>
        <w:t xml:space="preserve">(1) </w:t>
      </w:r>
      <w:r w:rsidRPr="00902294">
        <w:rPr>
          <w:rFonts w:ascii="Tahoma" w:hAnsi="Tahoma" w:cs="Tahoma"/>
          <w:b/>
          <w:bCs/>
          <w:color w:val="000000"/>
          <w:sz w:val="21"/>
          <w:szCs w:val="21"/>
        </w:rPr>
        <w:t>Adaptation of Animals to Aquatic Habitat</w:t>
      </w:r>
    </w:p>
    <w:p w14:paraId="542EE37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 Possession of streamlined body for easy movement in water, e.g. Tilapia fish and toad.</w:t>
      </w:r>
    </w:p>
    <w:p w14:paraId="25D92DA4"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 Possession of fins for movement as in the case of fish and webbed toes as in toad</w:t>
      </w:r>
    </w:p>
    <w:p w14:paraId="17B8A52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(iii) Possession of gills for gaseous exchange in fish and tadpoles.</w:t>
      </w:r>
    </w:p>
    <w:p w14:paraId="21A481F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(iv) Possession of swim bladder for the purpose of buoyancy in water, e.g. Tilapia fish.</w:t>
      </w:r>
    </w:p>
    <w:p w14:paraId="3F1AAE6E"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 Possession of tail for swimming, e.g. tadpoles.</w:t>
      </w:r>
    </w:p>
    <w:p w14:paraId="7DA299A9"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(vi) Possession of sticky undersurface for attachment to surfaces of objects, e.g. snails and flatworms.</w:t>
      </w:r>
    </w:p>
    <w:p w14:paraId="61EDD138"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(vii) Possession of suckers or hairs for attachment to vegetation so as to avoid being swept away by water current,</w:t>
      </w:r>
    </w:p>
    <w:p w14:paraId="7B802FAD"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e.g. leeches.</w:t>
      </w:r>
    </w:p>
    <w:p w14:paraId="7FB1F3FC" w14:textId="77777777" w:rsidR="00277042" w:rsidRPr="00902294" w:rsidRDefault="00277042" w:rsidP="00D31C1F">
      <w:pPr>
        <w:rPr>
          <w:rFonts w:ascii="Tahoma" w:hAnsi="Tahoma" w:cs="Tahoma"/>
          <w:color w:val="000000"/>
          <w:sz w:val="21"/>
          <w:szCs w:val="21"/>
        </w:rPr>
      </w:pPr>
    </w:p>
    <w:p w14:paraId="68E9F95D"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(2) </w:t>
      </w:r>
      <w:r w:rsidRPr="00902294">
        <w:rPr>
          <w:rFonts w:ascii="Tahoma" w:hAnsi="Tahoma" w:cs="Tahoma"/>
          <w:b/>
          <w:bCs/>
          <w:color w:val="000000"/>
          <w:sz w:val="21"/>
          <w:szCs w:val="21"/>
        </w:rPr>
        <w:t>Adaptation of Animals to Terrestrial Habitat</w:t>
      </w:r>
    </w:p>
    <w:p w14:paraId="7310577F"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 Possession of powerful limbs for movement, e.g. mammals.</w:t>
      </w:r>
    </w:p>
    <w:p w14:paraId="54F9A6DC"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lastRenderedPageBreak/>
        <w:t>(ii) Possession of lungs for gaseous exchange, e.g. mammals, birds, reptiles and amphibians.</w:t>
      </w:r>
    </w:p>
    <w:p w14:paraId="08832C5A"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(iii) Possession of sweat gland for excretion and cooling, e.g. mammals (iv)Possession of hair as in mammals and that of feathers as in birds for body temperature regulation.</w:t>
      </w:r>
    </w:p>
    <w:p w14:paraId="2B4937C9"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 Possession of skin as in mammals and cuticle by insects to protect and prevent drying up and injury.</w:t>
      </w:r>
    </w:p>
    <w:p w14:paraId="32EDF19D" w14:textId="77777777" w:rsidR="00277042" w:rsidRPr="00902294" w:rsidRDefault="00277042" w:rsidP="00D31C1F">
      <w:pPr>
        <w:rPr>
          <w:rFonts w:ascii="Tahoma" w:hAnsi="Tahoma" w:cs="Tahoma"/>
          <w:color w:val="000000"/>
          <w:sz w:val="21"/>
          <w:szCs w:val="21"/>
        </w:rPr>
      </w:pPr>
    </w:p>
    <w:p w14:paraId="6D5AD479" w14:textId="77777777" w:rsidR="00277042" w:rsidRPr="00902294" w:rsidRDefault="00277042" w:rsidP="00D31C1F">
      <w:pPr>
        <w:rPr>
          <w:rFonts w:ascii="Tahoma" w:hAnsi="Tahoma" w:cs="Tahoma"/>
          <w:color w:val="000000"/>
          <w:sz w:val="21"/>
          <w:szCs w:val="21"/>
        </w:rPr>
      </w:pPr>
      <w:r w:rsidRPr="00902294">
        <w:rPr>
          <w:rFonts w:ascii="Tahoma" w:hAnsi="Tahoma" w:cs="Tahoma"/>
          <w:b/>
          <w:color w:val="000000"/>
          <w:sz w:val="21"/>
          <w:szCs w:val="21"/>
        </w:rPr>
        <w:t>Evaluation</w:t>
      </w:r>
      <w:r w:rsidRPr="00902294">
        <w:rPr>
          <w:rFonts w:ascii="Tahoma" w:hAnsi="Tahoma" w:cs="Tahoma"/>
          <w:color w:val="000000"/>
          <w:sz w:val="21"/>
          <w:szCs w:val="21"/>
        </w:rPr>
        <w:t xml:space="preserve"> </w:t>
      </w:r>
    </w:p>
    <w:p w14:paraId="509607E3"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1. What is evaluation?</w:t>
      </w:r>
    </w:p>
    <w:p w14:paraId="26B978E4"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2. Describe how tilapia adapts to water. </w:t>
      </w:r>
    </w:p>
    <w:p w14:paraId="345F8C1C" w14:textId="77777777" w:rsidR="00277042" w:rsidRPr="00902294" w:rsidRDefault="00277042" w:rsidP="00D31C1F">
      <w:pPr>
        <w:rPr>
          <w:rFonts w:ascii="Tahoma" w:hAnsi="Tahoma" w:cs="Tahoma"/>
          <w:color w:val="000000"/>
          <w:sz w:val="21"/>
          <w:szCs w:val="21"/>
        </w:rPr>
      </w:pPr>
    </w:p>
    <w:p w14:paraId="508EDA60" w14:textId="77777777" w:rsidR="00277042" w:rsidRPr="00902294" w:rsidRDefault="00277042" w:rsidP="00D31C1F">
      <w:pPr>
        <w:rPr>
          <w:rFonts w:ascii="Tahoma" w:hAnsi="Tahoma" w:cs="Tahoma"/>
          <w:b/>
          <w:bCs/>
          <w:color w:val="000000"/>
          <w:sz w:val="21"/>
          <w:szCs w:val="21"/>
        </w:rPr>
      </w:pPr>
      <w:r w:rsidRPr="00902294">
        <w:rPr>
          <w:rFonts w:ascii="Tahoma" w:hAnsi="Tahoma" w:cs="Tahoma"/>
          <w:color w:val="000000"/>
          <w:sz w:val="21"/>
          <w:szCs w:val="21"/>
        </w:rPr>
        <w:t xml:space="preserve">(3) </w:t>
      </w:r>
      <w:r w:rsidRPr="00902294">
        <w:rPr>
          <w:rFonts w:ascii="Tahoma" w:hAnsi="Tahoma" w:cs="Tahoma"/>
          <w:b/>
          <w:bCs/>
          <w:color w:val="000000"/>
          <w:sz w:val="21"/>
          <w:szCs w:val="21"/>
        </w:rPr>
        <w:t xml:space="preserve">Adaptation of Animals to </w:t>
      </w:r>
      <w:proofErr w:type="spellStart"/>
      <w:r w:rsidRPr="00902294">
        <w:rPr>
          <w:rFonts w:ascii="Tahoma" w:hAnsi="Tahoma" w:cs="Tahoma"/>
          <w:b/>
          <w:bCs/>
          <w:color w:val="000000"/>
          <w:sz w:val="21"/>
          <w:szCs w:val="21"/>
        </w:rPr>
        <w:t>Aboreal</w:t>
      </w:r>
      <w:proofErr w:type="spellEnd"/>
      <w:r w:rsidRPr="00902294">
        <w:rPr>
          <w:rFonts w:ascii="Tahoma" w:hAnsi="Tahoma" w:cs="Tahoma"/>
          <w:b/>
          <w:bCs/>
          <w:color w:val="000000"/>
          <w:sz w:val="21"/>
          <w:szCs w:val="21"/>
        </w:rPr>
        <w:t xml:space="preserve"> Habitat</w:t>
      </w:r>
    </w:p>
    <w:p w14:paraId="135C644D"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 Possession of wings for flight, e.g. birds.</w:t>
      </w:r>
    </w:p>
    <w:p w14:paraId="5A80A621"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 Possession of hollow bones to make them light, e.g. birds.</w:t>
      </w:r>
    </w:p>
    <w:p w14:paraId="147216C2"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(iii) Possession of bright </w:t>
      </w:r>
      <w:proofErr w:type="spellStart"/>
      <w:r w:rsidRPr="00902294">
        <w:rPr>
          <w:rFonts w:ascii="Tahoma" w:hAnsi="Tahoma" w:cs="Tahoma"/>
          <w:color w:val="000000"/>
          <w:sz w:val="21"/>
          <w:szCs w:val="21"/>
        </w:rPr>
        <w:t>colour</w:t>
      </w:r>
      <w:proofErr w:type="spellEnd"/>
      <w:r w:rsidRPr="00902294">
        <w:rPr>
          <w:rFonts w:ascii="Tahoma" w:hAnsi="Tahoma" w:cs="Tahoma"/>
          <w:color w:val="000000"/>
          <w:sz w:val="21"/>
          <w:szCs w:val="21"/>
        </w:rPr>
        <w:t xml:space="preserve"> as well as camouflage, e.g. chameleon.</w:t>
      </w:r>
    </w:p>
    <w:p w14:paraId="77DFD0FD"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(iv) Possession of powerful limbs, claws and tails for climbing and piercing, e.g. birds, monkeys and baboons.</w:t>
      </w:r>
    </w:p>
    <w:p w14:paraId="606162CF"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 Possession of streamlined body for easy flight, e.g. bird</w:t>
      </w:r>
    </w:p>
    <w:p w14:paraId="1318846E"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(vi) Possession of strong muscles </w:t>
      </w:r>
      <w:proofErr w:type="gramStart"/>
      <w:r w:rsidRPr="00902294">
        <w:rPr>
          <w:rFonts w:ascii="Tahoma" w:hAnsi="Tahoma" w:cs="Tahoma"/>
          <w:color w:val="000000"/>
          <w:sz w:val="21"/>
          <w:szCs w:val="21"/>
        </w:rPr>
        <w:t>and  tendon</w:t>
      </w:r>
      <w:proofErr w:type="gramEnd"/>
      <w:r w:rsidRPr="00902294">
        <w:rPr>
          <w:rFonts w:ascii="Tahoma" w:hAnsi="Tahoma" w:cs="Tahoma"/>
          <w:color w:val="000000"/>
          <w:sz w:val="21"/>
          <w:szCs w:val="21"/>
        </w:rPr>
        <w:t xml:space="preserve"> to ease flight, e.g. birds.</w:t>
      </w:r>
    </w:p>
    <w:p w14:paraId="2E9D32A6"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(vii) Feeding mainly on grains to provide energy required for flight, e.g. birds.</w:t>
      </w:r>
    </w:p>
    <w:p w14:paraId="5FACD71B" w14:textId="77777777" w:rsidR="00277042" w:rsidRPr="00902294" w:rsidRDefault="00277042" w:rsidP="00D31C1F">
      <w:pPr>
        <w:rPr>
          <w:rFonts w:ascii="Tahoma" w:hAnsi="Tahoma" w:cs="Tahoma"/>
          <w:color w:val="000000"/>
          <w:sz w:val="21"/>
          <w:szCs w:val="21"/>
        </w:rPr>
      </w:pPr>
    </w:p>
    <w:p w14:paraId="04C5079F" w14:textId="77777777" w:rsidR="00277042"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Plants Adaptation</w:t>
      </w:r>
      <w:r w:rsidRPr="00902294">
        <w:rPr>
          <w:rFonts w:ascii="Tahoma" w:hAnsi="Tahoma" w:cs="Tahoma"/>
          <w:color w:val="000000"/>
          <w:sz w:val="21"/>
          <w:szCs w:val="21"/>
        </w:rPr>
        <w:tab/>
        <w:t xml:space="preserve"> </w:t>
      </w:r>
    </w:p>
    <w:p w14:paraId="15C205F4" w14:textId="77777777" w:rsidR="00277042" w:rsidRPr="00902294" w:rsidRDefault="00277042" w:rsidP="00D31C1F">
      <w:pPr>
        <w:rPr>
          <w:rFonts w:ascii="Tahoma" w:hAnsi="Tahoma" w:cs="Tahoma"/>
          <w:b/>
          <w:bCs/>
          <w:color w:val="000000"/>
          <w:sz w:val="21"/>
          <w:szCs w:val="21"/>
        </w:rPr>
      </w:pPr>
      <w:r w:rsidRPr="00902294">
        <w:rPr>
          <w:rFonts w:ascii="Tahoma" w:hAnsi="Tahoma" w:cs="Tahoma"/>
          <w:color w:val="000000"/>
          <w:sz w:val="21"/>
          <w:szCs w:val="21"/>
        </w:rPr>
        <w:t xml:space="preserve"> </w:t>
      </w:r>
      <w:r w:rsidRPr="00902294">
        <w:rPr>
          <w:rFonts w:ascii="Tahoma" w:hAnsi="Tahoma" w:cs="Tahoma"/>
          <w:b/>
          <w:bCs/>
          <w:color w:val="000000"/>
          <w:sz w:val="21"/>
          <w:szCs w:val="21"/>
        </w:rPr>
        <w:t>Adaptation of Plants to Aquatic Habitat</w:t>
      </w:r>
    </w:p>
    <w:p w14:paraId="4F6B150A" w14:textId="77777777" w:rsidR="00277042" w:rsidRPr="00902294" w:rsidRDefault="005620EC" w:rsidP="00D31C1F">
      <w:pPr>
        <w:rPr>
          <w:rFonts w:ascii="Tahoma" w:hAnsi="Tahoma" w:cs="Tahoma"/>
          <w:color w:val="000000"/>
          <w:sz w:val="21"/>
          <w:szCs w:val="21"/>
        </w:rPr>
      </w:pPr>
      <w:r w:rsidRPr="00902294">
        <w:rPr>
          <w:rFonts w:ascii="Tahoma" w:hAnsi="Tahoma" w:cs="Tahoma"/>
          <w:color w:val="000000"/>
          <w:sz w:val="21"/>
          <w:szCs w:val="21"/>
        </w:rPr>
        <w:t>(</w:t>
      </w:r>
      <w:r w:rsidR="00277042" w:rsidRPr="00902294">
        <w:rPr>
          <w:rFonts w:ascii="Tahoma" w:hAnsi="Tahoma" w:cs="Tahoma"/>
          <w:color w:val="000000"/>
          <w:sz w:val="21"/>
          <w:szCs w:val="21"/>
        </w:rPr>
        <w:t>i) Possession of waxy cuticles on leaves to prevent wetting, e.g. water lettuce</w:t>
      </w:r>
    </w:p>
    <w:p w14:paraId="5A1311B3" w14:textId="77777777" w:rsidR="00277042" w:rsidRPr="00902294" w:rsidRDefault="005620EC" w:rsidP="00D31C1F">
      <w:pPr>
        <w:rPr>
          <w:rFonts w:ascii="Tahoma" w:hAnsi="Tahoma" w:cs="Tahoma"/>
          <w:color w:val="000000"/>
          <w:sz w:val="21"/>
          <w:szCs w:val="21"/>
        </w:rPr>
      </w:pPr>
      <w:r w:rsidRPr="00902294">
        <w:rPr>
          <w:rFonts w:ascii="Tahoma" w:hAnsi="Tahoma" w:cs="Tahoma"/>
          <w:color w:val="000000"/>
          <w:sz w:val="21"/>
          <w:szCs w:val="21"/>
        </w:rPr>
        <w:t>(</w:t>
      </w:r>
      <w:r w:rsidR="00277042" w:rsidRPr="00902294">
        <w:rPr>
          <w:rFonts w:ascii="Tahoma" w:hAnsi="Tahoma" w:cs="Tahoma"/>
          <w:color w:val="000000"/>
          <w:sz w:val="21"/>
          <w:szCs w:val="21"/>
        </w:rPr>
        <w:t>ii) Possession of long stem and flower stalk to expose the flowers and leaves e.g. water lily.</w:t>
      </w:r>
    </w:p>
    <w:p w14:paraId="289ADD8A"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(iii) Possession of adventitious roots, e.g.</w:t>
      </w:r>
      <w:r w:rsidR="005620EC" w:rsidRPr="00902294">
        <w:rPr>
          <w:rFonts w:ascii="Tahoma" w:hAnsi="Tahoma" w:cs="Tahoma"/>
          <w:color w:val="000000"/>
          <w:sz w:val="21"/>
          <w:szCs w:val="21"/>
        </w:rPr>
        <w:t xml:space="preserve"> </w:t>
      </w:r>
      <w:r w:rsidRPr="00902294">
        <w:rPr>
          <w:rFonts w:ascii="Tahoma" w:hAnsi="Tahoma" w:cs="Tahoma"/>
          <w:color w:val="000000"/>
          <w:sz w:val="21"/>
          <w:szCs w:val="21"/>
        </w:rPr>
        <w:t>water lettuce.</w:t>
      </w:r>
    </w:p>
    <w:p w14:paraId="5831C4FB"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(iv) Possession of air floats in the leaves and stems for buoyancy, e.g. water hyacinth.</w:t>
      </w:r>
    </w:p>
    <w:p w14:paraId="085EC6D3"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(v) Possession of breathing roots for gaseous exchange, e.g. white mangrove </w:t>
      </w:r>
    </w:p>
    <w:p w14:paraId="36FE46DF"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(vi) possession of air spaces in the tissues for buoyancy, e.g. water lettuce.</w:t>
      </w:r>
    </w:p>
    <w:p w14:paraId="53F1B805" w14:textId="77777777" w:rsidR="00277042" w:rsidRPr="00902294" w:rsidRDefault="00277042" w:rsidP="00D31C1F">
      <w:pPr>
        <w:rPr>
          <w:rFonts w:ascii="Tahoma" w:hAnsi="Tahoma" w:cs="Tahoma"/>
          <w:color w:val="000000"/>
          <w:sz w:val="21"/>
          <w:szCs w:val="21"/>
        </w:rPr>
      </w:pPr>
    </w:p>
    <w:p w14:paraId="7B2D7DF1" w14:textId="77777777" w:rsidR="00277042" w:rsidRPr="00902294" w:rsidRDefault="00277042" w:rsidP="00D31C1F">
      <w:pPr>
        <w:rPr>
          <w:rFonts w:ascii="Tahoma" w:hAnsi="Tahoma" w:cs="Tahoma"/>
          <w:b/>
          <w:bCs/>
          <w:color w:val="000000"/>
          <w:sz w:val="21"/>
          <w:szCs w:val="21"/>
        </w:rPr>
      </w:pPr>
      <w:r w:rsidRPr="00902294">
        <w:rPr>
          <w:rFonts w:ascii="Tahoma" w:hAnsi="Tahoma" w:cs="Tahoma"/>
          <w:b/>
          <w:bCs/>
          <w:color w:val="000000"/>
          <w:sz w:val="21"/>
          <w:szCs w:val="21"/>
        </w:rPr>
        <w:t>Adaptation of Plants to Terrestrial Habitat</w:t>
      </w:r>
    </w:p>
    <w:p w14:paraId="1B45767F"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(i) Possession of extensive root system </w:t>
      </w:r>
      <w:proofErr w:type="gramStart"/>
      <w:r w:rsidRPr="00902294">
        <w:rPr>
          <w:rFonts w:ascii="Tahoma" w:hAnsi="Tahoma" w:cs="Tahoma"/>
          <w:color w:val="000000"/>
          <w:sz w:val="21"/>
          <w:szCs w:val="21"/>
        </w:rPr>
        <w:t>for  anchorage</w:t>
      </w:r>
      <w:proofErr w:type="gramEnd"/>
      <w:r w:rsidRPr="00902294">
        <w:rPr>
          <w:rFonts w:ascii="Tahoma" w:hAnsi="Tahoma" w:cs="Tahoma"/>
          <w:color w:val="000000"/>
          <w:sz w:val="21"/>
          <w:szCs w:val="21"/>
        </w:rPr>
        <w:t xml:space="preserve"> and water absorption, e.g. mahogany.  </w:t>
      </w:r>
    </w:p>
    <w:p w14:paraId="52DFA7FF" w14:textId="77777777" w:rsidR="005620EC"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 Possession of thick barks on the stems to protect internal tissues.</w:t>
      </w:r>
    </w:p>
    <w:p w14:paraId="693CD4E0"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(iii)Possession of numerous leaves to enhance better photosynthesis.</w:t>
      </w:r>
    </w:p>
    <w:p w14:paraId="5DBF7D26"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(iv)Possession of succulent stems by desert plants to enable them store excess water.</w:t>
      </w:r>
    </w:p>
    <w:p w14:paraId="16310A9A"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 Possession of tiny and scanty leaves by desert plants to reduce water loss through transpiration.</w:t>
      </w:r>
    </w:p>
    <w:p w14:paraId="727069B8"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(vi) Possession of thick, waxy cuticles on leaves to prevent water loss through transpiration.</w:t>
      </w:r>
    </w:p>
    <w:p w14:paraId="5D94A563" w14:textId="77777777" w:rsidR="00A6454E"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 </w:t>
      </w:r>
    </w:p>
    <w:p w14:paraId="2A99B663" w14:textId="77777777" w:rsidR="00277042" w:rsidRPr="00902294" w:rsidRDefault="00277042" w:rsidP="00D31C1F">
      <w:pPr>
        <w:rPr>
          <w:rFonts w:ascii="Tahoma" w:hAnsi="Tahoma" w:cs="Tahoma"/>
          <w:color w:val="000000"/>
          <w:sz w:val="21"/>
          <w:szCs w:val="21"/>
        </w:rPr>
      </w:pPr>
      <w:r w:rsidRPr="00902294">
        <w:rPr>
          <w:rFonts w:ascii="Tahoma" w:hAnsi="Tahoma" w:cs="Tahoma"/>
          <w:b/>
          <w:color w:val="000000"/>
          <w:sz w:val="21"/>
          <w:szCs w:val="21"/>
        </w:rPr>
        <w:t>Evaluation</w:t>
      </w:r>
      <w:r w:rsidRPr="00902294">
        <w:rPr>
          <w:rFonts w:ascii="Tahoma" w:hAnsi="Tahoma" w:cs="Tahoma"/>
          <w:color w:val="000000"/>
          <w:sz w:val="21"/>
          <w:szCs w:val="21"/>
        </w:rPr>
        <w:t xml:space="preserve"> </w:t>
      </w:r>
    </w:p>
    <w:p w14:paraId="65F6AB43"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1. Mention the features that adapt hydrophytes to water. </w:t>
      </w:r>
    </w:p>
    <w:p w14:paraId="43150521"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2. Mention five adaptive features of arboreal. </w:t>
      </w:r>
    </w:p>
    <w:p w14:paraId="18728A06" w14:textId="77777777" w:rsidR="00277042" w:rsidRPr="00902294" w:rsidRDefault="00277042" w:rsidP="00D31C1F">
      <w:pPr>
        <w:rPr>
          <w:rFonts w:ascii="Tahoma" w:hAnsi="Tahoma" w:cs="Tahoma"/>
          <w:color w:val="000000"/>
          <w:sz w:val="21"/>
          <w:szCs w:val="21"/>
        </w:rPr>
      </w:pPr>
    </w:p>
    <w:p w14:paraId="7D25C325" w14:textId="77777777" w:rsidR="00277042" w:rsidRPr="00902294" w:rsidRDefault="00277042" w:rsidP="00D31C1F">
      <w:pPr>
        <w:rPr>
          <w:rFonts w:ascii="Tahoma" w:hAnsi="Tahoma" w:cs="Tahoma"/>
          <w:b/>
          <w:bCs/>
          <w:color w:val="000000"/>
          <w:sz w:val="21"/>
          <w:szCs w:val="21"/>
        </w:rPr>
      </w:pPr>
      <w:r w:rsidRPr="00902294">
        <w:rPr>
          <w:rFonts w:ascii="Tahoma" w:hAnsi="Tahoma" w:cs="Tahoma"/>
          <w:b/>
          <w:bCs/>
          <w:color w:val="000000"/>
          <w:sz w:val="21"/>
          <w:szCs w:val="21"/>
        </w:rPr>
        <w:t>Special Adaptation of Some Organisms</w:t>
      </w:r>
      <w:r w:rsidRPr="00902294">
        <w:rPr>
          <w:rFonts w:ascii="Tahoma" w:hAnsi="Tahoma" w:cs="Tahoma"/>
          <w:color w:val="000000"/>
          <w:sz w:val="21"/>
          <w:szCs w:val="21"/>
        </w:rPr>
        <w:t xml:space="preserve"> </w:t>
      </w:r>
    </w:p>
    <w:p w14:paraId="2CBC60C6" w14:textId="77777777" w:rsidR="00277042" w:rsidRPr="00902294" w:rsidRDefault="00277042" w:rsidP="00D31C1F">
      <w:pPr>
        <w:rPr>
          <w:rFonts w:ascii="Tahoma" w:hAnsi="Tahoma" w:cs="Tahoma"/>
          <w:b/>
          <w:bCs/>
          <w:color w:val="000000"/>
          <w:sz w:val="21"/>
          <w:szCs w:val="21"/>
        </w:rPr>
      </w:pPr>
      <w:r w:rsidRPr="00902294">
        <w:rPr>
          <w:rFonts w:ascii="Tahoma" w:hAnsi="Tahoma" w:cs="Tahoma"/>
          <w:b/>
          <w:bCs/>
          <w:color w:val="000000"/>
          <w:sz w:val="21"/>
          <w:szCs w:val="21"/>
        </w:rPr>
        <w:t>1. A</w:t>
      </w:r>
      <w:r w:rsidR="00DC78B8" w:rsidRPr="00902294">
        <w:rPr>
          <w:rFonts w:ascii="Tahoma" w:hAnsi="Tahoma" w:cs="Tahoma"/>
          <w:b/>
          <w:bCs/>
          <w:color w:val="000000"/>
          <w:sz w:val="21"/>
          <w:szCs w:val="21"/>
        </w:rPr>
        <w:t xml:space="preserve">daptation of Tilapia Fish for </w:t>
      </w:r>
      <w:r w:rsidRPr="00902294">
        <w:rPr>
          <w:rFonts w:ascii="Tahoma" w:hAnsi="Tahoma" w:cs="Tahoma"/>
          <w:b/>
          <w:bCs/>
          <w:color w:val="000000"/>
          <w:sz w:val="21"/>
          <w:szCs w:val="21"/>
        </w:rPr>
        <w:t>Movement</w:t>
      </w:r>
    </w:p>
    <w:p w14:paraId="51D948FF"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These adaptive features are:</w:t>
      </w:r>
    </w:p>
    <w:p w14:paraId="17D239E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 Possession of fins for movement in water.</w:t>
      </w:r>
    </w:p>
    <w:p w14:paraId="77040F88"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 Presence of streamlined body for easy movement.</w:t>
      </w:r>
    </w:p>
    <w:p w14:paraId="71D4D295"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(iii) Possession of lateral line system for detection of vibration in water.</w:t>
      </w:r>
    </w:p>
    <w:p w14:paraId="0C9F99D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(iv) Posses</w:t>
      </w:r>
      <w:r w:rsidR="00A6454E" w:rsidRPr="00902294">
        <w:rPr>
          <w:rFonts w:ascii="Tahoma" w:hAnsi="Tahoma" w:cs="Tahoma"/>
          <w:color w:val="000000"/>
          <w:sz w:val="21"/>
          <w:szCs w:val="21"/>
        </w:rPr>
        <w:t xml:space="preserve">sion of powerful tail which is </w:t>
      </w:r>
      <w:r w:rsidRPr="00902294">
        <w:rPr>
          <w:rFonts w:ascii="Tahoma" w:hAnsi="Tahoma" w:cs="Tahoma"/>
          <w:color w:val="000000"/>
          <w:sz w:val="21"/>
          <w:szCs w:val="21"/>
        </w:rPr>
        <w:t>used for propelling the fish forward.</w:t>
      </w:r>
    </w:p>
    <w:p w14:paraId="61DD7C62"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 The direction of the fins and scales backward aid easy movement through water.</w:t>
      </w:r>
    </w:p>
    <w:p w14:paraId="08F9AD0C"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(vi) Possession of large eyes without eyelids which enables it to see predators and preys easily.</w:t>
      </w:r>
    </w:p>
    <w:p w14:paraId="6D7058FC"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(vii) Possession of swim bladder which aids its buoyancy in water.</w:t>
      </w:r>
    </w:p>
    <w:p w14:paraId="0A129B29"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(viii) The silvery-white </w:t>
      </w:r>
      <w:proofErr w:type="spellStart"/>
      <w:r w:rsidRPr="00902294">
        <w:rPr>
          <w:rFonts w:ascii="Tahoma" w:hAnsi="Tahoma" w:cs="Tahoma"/>
          <w:color w:val="000000"/>
          <w:sz w:val="21"/>
          <w:szCs w:val="21"/>
        </w:rPr>
        <w:t>colour</w:t>
      </w:r>
      <w:proofErr w:type="spellEnd"/>
      <w:r w:rsidRPr="00902294">
        <w:rPr>
          <w:rFonts w:ascii="Tahoma" w:hAnsi="Tahoma" w:cs="Tahoma"/>
          <w:color w:val="000000"/>
          <w:sz w:val="21"/>
          <w:szCs w:val="21"/>
        </w:rPr>
        <w:t xml:space="preserve"> of the body below and black above prevent it from being seen by enemies.</w:t>
      </w:r>
    </w:p>
    <w:p w14:paraId="06D71EAF" w14:textId="77777777" w:rsidR="00277042" w:rsidRPr="00902294" w:rsidRDefault="00277042" w:rsidP="00D31C1F">
      <w:pPr>
        <w:rPr>
          <w:rFonts w:ascii="Tahoma" w:hAnsi="Tahoma" w:cs="Tahoma"/>
          <w:color w:val="000000"/>
          <w:sz w:val="21"/>
          <w:szCs w:val="21"/>
        </w:rPr>
      </w:pPr>
    </w:p>
    <w:p w14:paraId="05C0C830" w14:textId="77777777" w:rsidR="00DC78B8"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lastRenderedPageBreak/>
        <w:t>2</w:t>
      </w:r>
      <w:r w:rsidRPr="00902294">
        <w:rPr>
          <w:rFonts w:ascii="Tahoma" w:hAnsi="Tahoma" w:cs="Tahoma"/>
          <w:color w:val="000000"/>
          <w:sz w:val="21"/>
          <w:szCs w:val="21"/>
        </w:rPr>
        <w:t xml:space="preserve">. </w:t>
      </w:r>
      <w:r w:rsidRPr="00902294">
        <w:rPr>
          <w:rFonts w:ascii="Tahoma" w:hAnsi="Tahoma" w:cs="Tahoma"/>
          <w:b/>
          <w:bCs/>
          <w:color w:val="000000"/>
          <w:sz w:val="21"/>
          <w:szCs w:val="21"/>
        </w:rPr>
        <w:t>Adaptation of Birds for Flight</w:t>
      </w:r>
      <w:r w:rsidRPr="00902294">
        <w:rPr>
          <w:rFonts w:ascii="Tahoma" w:hAnsi="Tahoma" w:cs="Tahoma"/>
          <w:color w:val="000000"/>
          <w:sz w:val="21"/>
          <w:szCs w:val="21"/>
        </w:rPr>
        <w:t xml:space="preserve">  </w:t>
      </w:r>
    </w:p>
    <w:p w14:paraId="4FCC9E25"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These adaptive features are:</w:t>
      </w:r>
    </w:p>
    <w:p w14:paraId="77DBE0EE"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 Possession of light body weight to ease flight.</w:t>
      </w:r>
    </w:p>
    <w:p w14:paraId="49511574"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 Possession of feathers for protection.</w:t>
      </w:r>
    </w:p>
    <w:p w14:paraId="46B0DAE2"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 Possession of wings for flight.</w:t>
      </w:r>
    </w:p>
    <w:p w14:paraId="09C9DE7B"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 Streamlined shape of the body to ease flight.</w:t>
      </w:r>
    </w:p>
    <w:p w14:paraId="2068C803" w14:textId="77777777" w:rsidR="00DC78B8" w:rsidRPr="00902294" w:rsidRDefault="00DC78B8" w:rsidP="00D31C1F">
      <w:pPr>
        <w:rPr>
          <w:rFonts w:ascii="Tahoma" w:hAnsi="Tahoma" w:cs="Tahoma"/>
          <w:color w:val="000000"/>
          <w:sz w:val="21"/>
          <w:szCs w:val="21"/>
        </w:rPr>
      </w:pPr>
    </w:p>
    <w:p w14:paraId="6ECDDED3" w14:textId="77777777" w:rsidR="00DC78B8" w:rsidRPr="00902294" w:rsidRDefault="00DC78B8" w:rsidP="00D31C1F">
      <w:pPr>
        <w:rPr>
          <w:rFonts w:ascii="Tahoma" w:hAnsi="Tahoma" w:cs="Tahoma"/>
          <w:color w:val="000000"/>
          <w:sz w:val="21"/>
          <w:szCs w:val="21"/>
        </w:rPr>
      </w:pPr>
    </w:p>
    <w:p w14:paraId="6AEA2648" w14:textId="77777777" w:rsidR="00277042" w:rsidRPr="00902294" w:rsidRDefault="00277042" w:rsidP="00D31C1F">
      <w:pPr>
        <w:rPr>
          <w:rFonts w:ascii="Tahoma" w:hAnsi="Tahoma" w:cs="Tahoma"/>
          <w:color w:val="000000"/>
          <w:sz w:val="21"/>
          <w:szCs w:val="21"/>
        </w:rPr>
      </w:pPr>
    </w:p>
    <w:p w14:paraId="33CB8C12" w14:textId="77777777" w:rsidR="00277042"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3</w:t>
      </w:r>
      <w:r w:rsidRPr="00902294">
        <w:rPr>
          <w:rFonts w:ascii="Tahoma" w:hAnsi="Tahoma" w:cs="Tahoma"/>
          <w:color w:val="000000"/>
          <w:sz w:val="21"/>
          <w:szCs w:val="21"/>
        </w:rPr>
        <w:t xml:space="preserve">. </w:t>
      </w:r>
      <w:r w:rsidRPr="00902294">
        <w:rPr>
          <w:rFonts w:ascii="Tahoma" w:hAnsi="Tahoma" w:cs="Tahoma"/>
          <w:b/>
          <w:bCs/>
          <w:color w:val="000000"/>
          <w:sz w:val="21"/>
          <w:szCs w:val="21"/>
        </w:rPr>
        <w:t>Adaptation of Toad or Frog for</w:t>
      </w:r>
      <w:r w:rsidR="00A6454E" w:rsidRPr="00902294">
        <w:rPr>
          <w:rFonts w:ascii="Tahoma" w:hAnsi="Tahoma" w:cs="Tahoma"/>
          <w:color w:val="000000"/>
          <w:sz w:val="21"/>
          <w:szCs w:val="21"/>
        </w:rPr>
        <w:t xml:space="preserve"> </w:t>
      </w:r>
      <w:r w:rsidRPr="00902294">
        <w:rPr>
          <w:rFonts w:ascii="Tahoma" w:hAnsi="Tahoma" w:cs="Tahoma"/>
          <w:b/>
          <w:bCs/>
          <w:color w:val="000000"/>
          <w:sz w:val="21"/>
          <w:szCs w:val="21"/>
        </w:rPr>
        <w:t>Food, Protection and Movement</w:t>
      </w:r>
    </w:p>
    <w:p w14:paraId="22C96861" w14:textId="77777777" w:rsidR="00A6454E" w:rsidRPr="00902294" w:rsidRDefault="00A6454E" w:rsidP="00D31C1F">
      <w:pPr>
        <w:rPr>
          <w:rFonts w:ascii="Tahoma" w:hAnsi="Tahoma" w:cs="Tahoma"/>
          <w:color w:val="000000"/>
          <w:sz w:val="21"/>
          <w:szCs w:val="21"/>
        </w:rPr>
      </w:pPr>
    </w:p>
    <w:p w14:paraId="23B622EA" w14:textId="77777777" w:rsidR="00277042"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 xml:space="preserve">For Food </w:t>
      </w:r>
    </w:p>
    <w:p w14:paraId="1D661E09"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(i) It possesses special olfactory organ in the head for smelling/perceiving the </w:t>
      </w:r>
      <w:proofErr w:type="spellStart"/>
      <w:r w:rsidRPr="00902294">
        <w:rPr>
          <w:rFonts w:ascii="Tahoma" w:hAnsi="Tahoma" w:cs="Tahoma"/>
          <w:color w:val="000000"/>
          <w:sz w:val="21"/>
          <w:szCs w:val="21"/>
        </w:rPr>
        <w:t>odour</w:t>
      </w:r>
      <w:proofErr w:type="spellEnd"/>
      <w:r w:rsidRPr="00902294">
        <w:rPr>
          <w:rFonts w:ascii="Tahoma" w:hAnsi="Tahoma" w:cs="Tahoma"/>
          <w:color w:val="000000"/>
          <w:sz w:val="21"/>
          <w:szCs w:val="21"/>
        </w:rPr>
        <w:t xml:space="preserve"> of its food.</w:t>
      </w:r>
    </w:p>
    <w:p w14:paraId="719B0D7E"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 It has the ability to draw eyes in so that they make bulges in the root of the mouth which help to prevent their prey from escaping and help in swallowing.</w:t>
      </w:r>
    </w:p>
    <w:p w14:paraId="64618CE3"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(iii)The to</w:t>
      </w:r>
      <w:r w:rsidR="00A6454E" w:rsidRPr="00902294">
        <w:rPr>
          <w:rFonts w:ascii="Tahoma" w:hAnsi="Tahoma" w:cs="Tahoma"/>
          <w:color w:val="000000"/>
          <w:sz w:val="21"/>
          <w:szCs w:val="21"/>
        </w:rPr>
        <w:t>ngue is attached at the front of</w:t>
      </w:r>
      <w:r w:rsidRPr="00902294">
        <w:rPr>
          <w:rFonts w:ascii="Tahoma" w:hAnsi="Tahoma" w:cs="Tahoma"/>
          <w:color w:val="000000"/>
          <w:sz w:val="21"/>
          <w:szCs w:val="21"/>
        </w:rPr>
        <w:t xml:space="preserve"> the mouth which can be rapidly extended to capture/trap prey.</w:t>
      </w:r>
    </w:p>
    <w:p w14:paraId="0D66D2E2"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(iv)The tongue is long an</w:t>
      </w:r>
      <w:r w:rsidR="00A6454E" w:rsidRPr="00902294">
        <w:rPr>
          <w:rFonts w:ascii="Tahoma" w:hAnsi="Tahoma" w:cs="Tahoma"/>
          <w:color w:val="000000"/>
          <w:sz w:val="21"/>
          <w:szCs w:val="21"/>
        </w:rPr>
        <w:t>d sticky to hold</w:t>
      </w:r>
      <w:r w:rsidRPr="00902294">
        <w:rPr>
          <w:rFonts w:ascii="Tahoma" w:hAnsi="Tahoma" w:cs="Tahoma"/>
          <w:color w:val="000000"/>
          <w:sz w:val="21"/>
          <w:szCs w:val="21"/>
        </w:rPr>
        <w:t xml:space="preserve"> prey.</w:t>
      </w:r>
    </w:p>
    <w:p w14:paraId="3CB4E99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 The tongue which is long helps in catching prey.</w:t>
      </w:r>
    </w:p>
    <w:p w14:paraId="03721642" w14:textId="77777777" w:rsidR="00277042" w:rsidRPr="00902294" w:rsidRDefault="00277042" w:rsidP="00D31C1F">
      <w:pPr>
        <w:rPr>
          <w:rFonts w:ascii="Tahoma" w:hAnsi="Tahoma" w:cs="Tahoma"/>
          <w:color w:val="000000"/>
          <w:sz w:val="21"/>
          <w:szCs w:val="21"/>
        </w:rPr>
      </w:pPr>
    </w:p>
    <w:p w14:paraId="4ACC91A1" w14:textId="77777777" w:rsidR="00277042"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For Protection</w:t>
      </w:r>
      <w:r w:rsidRPr="00902294">
        <w:rPr>
          <w:rFonts w:ascii="Tahoma" w:hAnsi="Tahoma" w:cs="Tahoma"/>
          <w:color w:val="000000"/>
          <w:sz w:val="21"/>
          <w:szCs w:val="21"/>
        </w:rPr>
        <w:t xml:space="preserve"> </w:t>
      </w:r>
    </w:p>
    <w:p w14:paraId="24FBBB69"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 The skin is slimy with mucous gland</w:t>
      </w:r>
      <w:r w:rsidR="00A6454E" w:rsidRPr="00902294">
        <w:rPr>
          <w:rFonts w:ascii="Tahoma" w:hAnsi="Tahoma" w:cs="Tahoma"/>
          <w:color w:val="000000"/>
          <w:sz w:val="21"/>
          <w:szCs w:val="21"/>
        </w:rPr>
        <w:t xml:space="preserve"> </w:t>
      </w:r>
      <w:r w:rsidRPr="00902294">
        <w:rPr>
          <w:rFonts w:ascii="Tahoma" w:hAnsi="Tahoma" w:cs="Tahoma"/>
          <w:color w:val="000000"/>
          <w:sz w:val="21"/>
          <w:szCs w:val="21"/>
        </w:rPr>
        <w:t xml:space="preserve">which makes the animal difficult to </w:t>
      </w:r>
      <w:proofErr w:type="gramStart"/>
      <w:r w:rsidRPr="00902294">
        <w:rPr>
          <w:rFonts w:ascii="Tahoma" w:hAnsi="Tahoma" w:cs="Tahoma"/>
          <w:color w:val="000000"/>
          <w:sz w:val="21"/>
          <w:szCs w:val="21"/>
        </w:rPr>
        <w:t>be  caught</w:t>
      </w:r>
      <w:proofErr w:type="gramEnd"/>
      <w:r w:rsidRPr="00902294">
        <w:rPr>
          <w:rFonts w:ascii="Tahoma" w:hAnsi="Tahoma" w:cs="Tahoma"/>
          <w:color w:val="000000"/>
          <w:sz w:val="21"/>
          <w:szCs w:val="21"/>
        </w:rPr>
        <w:t xml:space="preserve"> by predators.</w:t>
      </w:r>
    </w:p>
    <w:p w14:paraId="6851708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 Slimy fluid keeps the skin moist and prevents the skin from drying up.</w:t>
      </w:r>
    </w:p>
    <w:p w14:paraId="1756CC8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(ii)Toad has poison glands on the skin which is poisonous and distasteful to the predators.</w:t>
      </w:r>
    </w:p>
    <w:p w14:paraId="77F11694"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(iii)</w:t>
      </w:r>
      <w:r w:rsidR="00FA5BAF" w:rsidRPr="00902294">
        <w:rPr>
          <w:rFonts w:ascii="Tahoma" w:hAnsi="Tahoma" w:cs="Tahoma"/>
          <w:color w:val="000000"/>
          <w:sz w:val="21"/>
          <w:szCs w:val="21"/>
        </w:rPr>
        <w:t xml:space="preserve"> </w:t>
      </w:r>
      <w:r w:rsidRPr="00902294">
        <w:rPr>
          <w:rFonts w:ascii="Tahoma" w:hAnsi="Tahoma" w:cs="Tahoma"/>
          <w:color w:val="000000"/>
          <w:sz w:val="21"/>
          <w:szCs w:val="21"/>
        </w:rPr>
        <w:t>Brownish</w:t>
      </w:r>
      <w:r w:rsidR="00FA5BAF" w:rsidRPr="00902294">
        <w:rPr>
          <w:rFonts w:ascii="Tahoma" w:hAnsi="Tahoma" w:cs="Tahoma"/>
          <w:color w:val="000000"/>
          <w:sz w:val="21"/>
          <w:szCs w:val="21"/>
        </w:rPr>
        <w:t xml:space="preserve"> </w:t>
      </w:r>
      <w:proofErr w:type="spellStart"/>
      <w:r w:rsidR="00FA5BAF" w:rsidRPr="00902294">
        <w:rPr>
          <w:rFonts w:ascii="Tahoma" w:hAnsi="Tahoma" w:cs="Tahoma"/>
          <w:color w:val="000000"/>
          <w:sz w:val="21"/>
          <w:szCs w:val="21"/>
        </w:rPr>
        <w:t>colour</w:t>
      </w:r>
      <w:proofErr w:type="spellEnd"/>
      <w:r w:rsidR="00FA5BAF" w:rsidRPr="00902294">
        <w:rPr>
          <w:rFonts w:ascii="Tahoma" w:hAnsi="Tahoma" w:cs="Tahoma"/>
          <w:color w:val="000000"/>
          <w:sz w:val="21"/>
          <w:szCs w:val="21"/>
        </w:rPr>
        <w:t xml:space="preserve"> or cryptic colouration </w:t>
      </w:r>
      <w:r w:rsidRPr="00902294">
        <w:rPr>
          <w:rFonts w:ascii="Tahoma" w:hAnsi="Tahoma" w:cs="Tahoma"/>
          <w:color w:val="000000"/>
          <w:sz w:val="21"/>
          <w:szCs w:val="21"/>
        </w:rPr>
        <w:t xml:space="preserve">helps to blend with the </w:t>
      </w:r>
      <w:proofErr w:type="spellStart"/>
      <w:r w:rsidRPr="00902294">
        <w:rPr>
          <w:rFonts w:ascii="Tahoma" w:hAnsi="Tahoma" w:cs="Tahoma"/>
          <w:color w:val="000000"/>
          <w:sz w:val="21"/>
          <w:szCs w:val="21"/>
        </w:rPr>
        <w:t>colour</w:t>
      </w:r>
      <w:proofErr w:type="spellEnd"/>
      <w:r w:rsidRPr="00902294">
        <w:rPr>
          <w:rFonts w:ascii="Tahoma" w:hAnsi="Tahoma" w:cs="Tahoma"/>
          <w:color w:val="000000"/>
          <w:sz w:val="21"/>
          <w:szCs w:val="21"/>
        </w:rPr>
        <w:t xml:space="preserve"> of the surrou</w:t>
      </w:r>
      <w:r w:rsidR="00FA5BAF" w:rsidRPr="00902294">
        <w:rPr>
          <w:rFonts w:ascii="Tahoma" w:hAnsi="Tahoma" w:cs="Tahoma"/>
          <w:color w:val="000000"/>
          <w:sz w:val="21"/>
          <w:szCs w:val="21"/>
        </w:rPr>
        <w:t xml:space="preserve">ndings and this prevents them </w:t>
      </w:r>
      <w:r w:rsidRPr="00902294">
        <w:rPr>
          <w:rFonts w:ascii="Tahoma" w:hAnsi="Tahoma" w:cs="Tahoma"/>
          <w:color w:val="000000"/>
          <w:sz w:val="21"/>
          <w:szCs w:val="21"/>
        </w:rPr>
        <w:t>from being noticed by predators.</w:t>
      </w:r>
    </w:p>
    <w:p w14:paraId="76FC2D2A"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(iv) Ability to alter </w:t>
      </w:r>
      <w:proofErr w:type="spellStart"/>
      <w:r w:rsidRPr="00902294">
        <w:rPr>
          <w:rFonts w:ascii="Tahoma" w:hAnsi="Tahoma" w:cs="Tahoma"/>
          <w:color w:val="000000"/>
          <w:sz w:val="21"/>
          <w:szCs w:val="21"/>
        </w:rPr>
        <w:t>colour</w:t>
      </w:r>
      <w:proofErr w:type="spellEnd"/>
      <w:r w:rsidRPr="00902294">
        <w:rPr>
          <w:rFonts w:ascii="Tahoma" w:hAnsi="Tahoma" w:cs="Tahoma"/>
          <w:color w:val="000000"/>
          <w:sz w:val="21"/>
          <w:szCs w:val="21"/>
        </w:rPr>
        <w:t xml:space="preserve"> to blend with the background </w:t>
      </w:r>
    </w:p>
    <w:p w14:paraId="435D98C5" w14:textId="77777777" w:rsidR="00277042" w:rsidRPr="00902294" w:rsidRDefault="00277042" w:rsidP="00D31C1F">
      <w:pPr>
        <w:rPr>
          <w:rFonts w:ascii="Tahoma" w:hAnsi="Tahoma" w:cs="Tahoma"/>
          <w:color w:val="000000"/>
          <w:sz w:val="21"/>
          <w:szCs w:val="21"/>
        </w:rPr>
      </w:pPr>
    </w:p>
    <w:p w14:paraId="78BAA8C9" w14:textId="77777777" w:rsidR="002B3EBC" w:rsidRPr="00902294" w:rsidRDefault="002B3EBC" w:rsidP="00D31C1F">
      <w:pPr>
        <w:rPr>
          <w:rFonts w:ascii="Tahoma" w:hAnsi="Tahoma" w:cs="Tahoma"/>
          <w:color w:val="000000"/>
          <w:sz w:val="21"/>
          <w:szCs w:val="21"/>
        </w:rPr>
      </w:pPr>
    </w:p>
    <w:p w14:paraId="2BEA2473"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 </w:t>
      </w:r>
      <w:r w:rsidRPr="00902294">
        <w:rPr>
          <w:rFonts w:ascii="Tahoma" w:hAnsi="Tahoma" w:cs="Tahoma"/>
          <w:b/>
          <w:bCs/>
          <w:color w:val="000000"/>
          <w:sz w:val="21"/>
          <w:szCs w:val="21"/>
        </w:rPr>
        <w:t>For Movement</w:t>
      </w:r>
    </w:p>
    <w:p w14:paraId="50852C50"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i)A toad has</w:t>
      </w:r>
      <w:r w:rsidR="00FA5BAF" w:rsidRPr="00902294">
        <w:rPr>
          <w:rFonts w:ascii="Tahoma" w:hAnsi="Tahoma" w:cs="Tahoma"/>
          <w:color w:val="000000"/>
          <w:sz w:val="21"/>
          <w:szCs w:val="21"/>
        </w:rPr>
        <w:t xml:space="preserve"> long hind limb with powerful </w:t>
      </w:r>
      <w:r w:rsidRPr="00902294">
        <w:rPr>
          <w:rFonts w:ascii="Tahoma" w:hAnsi="Tahoma" w:cs="Tahoma"/>
          <w:color w:val="000000"/>
          <w:sz w:val="21"/>
          <w:szCs w:val="21"/>
        </w:rPr>
        <w:t>muscles w</w:t>
      </w:r>
      <w:r w:rsidR="00FA5BAF" w:rsidRPr="00902294">
        <w:rPr>
          <w:rFonts w:ascii="Tahoma" w:hAnsi="Tahoma" w:cs="Tahoma"/>
          <w:color w:val="000000"/>
          <w:sz w:val="21"/>
          <w:szCs w:val="21"/>
        </w:rPr>
        <w:t xml:space="preserve">hich enables it to hop or jump </w:t>
      </w:r>
      <w:r w:rsidRPr="00902294">
        <w:rPr>
          <w:rFonts w:ascii="Tahoma" w:hAnsi="Tahoma" w:cs="Tahoma"/>
          <w:color w:val="000000"/>
          <w:sz w:val="21"/>
          <w:szCs w:val="21"/>
        </w:rPr>
        <w:t>efficiently.</w:t>
      </w:r>
    </w:p>
    <w:p w14:paraId="2001DF6B"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 Absenc</w:t>
      </w:r>
      <w:r w:rsidR="00FA5BAF" w:rsidRPr="00902294">
        <w:rPr>
          <w:rFonts w:ascii="Tahoma" w:hAnsi="Tahoma" w:cs="Tahoma"/>
          <w:color w:val="000000"/>
          <w:sz w:val="21"/>
          <w:szCs w:val="21"/>
        </w:rPr>
        <w:t xml:space="preserve">e of tail enhances hopping or </w:t>
      </w:r>
      <w:r w:rsidRPr="00902294">
        <w:rPr>
          <w:rFonts w:ascii="Tahoma" w:hAnsi="Tahoma" w:cs="Tahoma"/>
          <w:color w:val="000000"/>
          <w:sz w:val="21"/>
          <w:szCs w:val="21"/>
        </w:rPr>
        <w:t>jumping movement.</w:t>
      </w:r>
    </w:p>
    <w:p w14:paraId="02E4C3FF"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iii) Webbed hind limb can be used as Paddle for efficient swimming in water.</w:t>
      </w:r>
    </w:p>
    <w:p w14:paraId="1D3FC2FD"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iv)The stout </w:t>
      </w:r>
      <w:r w:rsidR="00FA5BAF" w:rsidRPr="00902294">
        <w:rPr>
          <w:rFonts w:ascii="Tahoma" w:hAnsi="Tahoma" w:cs="Tahoma"/>
          <w:color w:val="000000"/>
          <w:sz w:val="21"/>
          <w:szCs w:val="21"/>
        </w:rPr>
        <w:t xml:space="preserve">and short nature of fore limb </w:t>
      </w:r>
      <w:r w:rsidRPr="00902294">
        <w:rPr>
          <w:rFonts w:ascii="Tahoma" w:hAnsi="Tahoma" w:cs="Tahoma"/>
          <w:color w:val="000000"/>
          <w:sz w:val="21"/>
          <w:szCs w:val="21"/>
        </w:rPr>
        <w:t xml:space="preserve">absorbs shock on landing.  </w:t>
      </w:r>
    </w:p>
    <w:p w14:paraId="322823FA"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v) It possesses streamlined body for easy movement and swimming.</w:t>
      </w:r>
    </w:p>
    <w:p w14:paraId="48F903EA" w14:textId="77777777" w:rsidR="00277042" w:rsidRPr="00902294" w:rsidRDefault="00277042" w:rsidP="00D31C1F">
      <w:pPr>
        <w:rPr>
          <w:rFonts w:ascii="Tahoma" w:hAnsi="Tahoma" w:cs="Tahoma"/>
          <w:color w:val="000000"/>
          <w:sz w:val="21"/>
          <w:szCs w:val="21"/>
        </w:rPr>
      </w:pPr>
    </w:p>
    <w:p w14:paraId="1417F689" w14:textId="77777777" w:rsidR="00277042" w:rsidRPr="00902294" w:rsidRDefault="00277042" w:rsidP="00D31C1F">
      <w:pPr>
        <w:rPr>
          <w:rFonts w:ascii="Tahoma" w:hAnsi="Tahoma" w:cs="Tahoma"/>
          <w:color w:val="000000"/>
          <w:sz w:val="21"/>
          <w:szCs w:val="21"/>
        </w:rPr>
      </w:pPr>
      <w:r w:rsidRPr="00902294">
        <w:rPr>
          <w:rFonts w:ascii="Tahoma" w:hAnsi="Tahoma" w:cs="Tahoma"/>
          <w:b/>
          <w:color w:val="000000"/>
          <w:sz w:val="21"/>
          <w:szCs w:val="21"/>
        </w:rPr>
        <w:t>Evaluation</w:t>
      </w:r>
      <w:r w:rsidRPr="00902294">
        <w:rPr>
          <w:rFonts w:ascii="Tahoma" w:hAnsi="Tahoma" w:cs="Tahoma"/>
          <w:color w:val="000000"/>
          <w:sz w:val="21"/>
          <w:szCs w:val="21"/>
        </w:rPr>
        <w:t xml:space="preserve"> </w:t>
      </w:r>
    </w:p>
    <w:p w14:paraId="7659A70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1. Highlight the adaptation of birds for flight. </w:t>
      </w:r>
    </w:p>
    <w:p w14:paraId="6869BFC3"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2. Mention the features of toad and their uses</w:t>
      </w:r>
    </w:p>
    <w:p w14:paraId="3BEE7E5F" w14:textId="77777777" w:rsidR="00277042" w:rsidRPr="00902294" w:rsidRDefault="00277042" w:rsidP="00D31C1F">
      <w:pPr>
        <w:rPr>
          <w:rFonts w:ascii="Tahoma" w:hAnsi="Tahoma" w:cs="Tahoma"/>
          <w:color w:val="000000"/>
          <w:sz w:val="21"/>
          <w:szCs w:val="21"/>
        </w:rPr>
      </w:pPr>
    </w:p>
    <w:p w14:paraId="4772D6E1" w14:textId="77777777" w:rsidR="00277042" w:rsidRPr="00902294" w:rsidRDefault="00277042" w:rsidP="00D31C1F">
      <w:pPr>
        <w:ind w:left="60"/>
        <w:rPr>
          <w:rFonts w:ascii="Tahoma" w:hAnsi="Tahoma" w:cs="Tahoma"/>
          <w:b/>
          <w:sz w:val="21"/>
          <w:szCs w:val="21"/>
        </w:rPr>
      </w:pPr>
      <w:r w:rsidRPr="00902294">
        <w:rPr>
          <w:rFonts w:ascii="Tahoma" w:hAnsi="Tahoma" w:cs="Tahoma"/>
          <w:b/>
          <w:bCs/>
          <w:color w:val="000000"/>
          <w:sz w:val="21"/>
          <w:szCs w:val="21"/>
        </w:rPr>
        <w:t>Adaptation</w:t>
      </w:r>
      <w:r w:rsidRPr="00902294">
        <w:rPr>
          <w:rFonts w:ascii="Tahoma" w:hAnsi="Tahoma" w:cs="Tahoma"/>
          <w:b/>
          <w:sz w:val="21"/>
          <w:szCs w:val="21"/>
        </w:rPr>
        <w:t xml:space="preserve"> </w:t>
      </w:r>
      <w:r w:rsidRPr="00902294">
        <w:rPr>
          <w:rFonts w:ascii="Tahoma" w:hAnsi="Tahoma" w:cs="Tahoma"/>
          <w:b/>
          <w:bCs/>
          <w:color w:val="000000"/>
          <w:sz w:val="21"/>
          <w:szCs w:val="21"/>
        </w:rPr>
        <w:t>of</w:t>
      </w:r>
      <w:r w:rsidRPr="00902294">
        <w:rPr>
          <w:rFonts w:ascii="Tahoma" w:hAnsi="Tahoma" w:cs="Tahoma"/>
          <w:b/>
          <w:sz w:val="21"/>
          <w:szCs w:val="21"/>
        </w:rPr>
        <w:t xml:space="preserve"> </w:t>
      </w:r>
      <w:r w:rsidRPr="00902294">
        <w:rPr>
          <w:rFonts w:ascii="Tahoma" w:hAnsi="Tahoma" w:cs="Tahoma"/>
          <w:b/>
          <w:bCs/>
          <w:color w:val="000000"/>
          <w:sz w:val="21"/>
          <w:szCs w:val="21"/>
        </w:rPr>
        <w:t>Animals</w:t>
      </w:r>
      <w:r w:rsidRPr="00902294">
        <w:rPr>
          <w:rFonts w:ascii="Tahoma" w:hAnsi="Tahoma" w:cs="Tahoma"/>
          <w:b/>
          <w:sz w:val="21"/>
          <w:szCs w:val="21"/>
        </w:rPr>
        <w:t xml:space="preserve"> </w:t>
      </w:r>
      <w:r w:rsidRPr="00902294">
        <w:rPr>
          <w:rFonts w:ascii="Tahoma" w:hAnsi="Tahoma" w:cs="Tahoma"/>
          <w:b/>
          <w:bCs/>
          <w:color w:val="000000"/>
          <w:sz w:val="21"/>
          <w:szCs w:val="21"/>
        </w:rPr>
        <w:t>in</w:t>
      </w:r>
      <w:r w:rsidRPr="00902294">
        <w:rPr>
          <w:rFonts w:ascii="Tahoma" w:hAnsi="Tahoma" w:cs="Tahoma"/>
          <w:b/>
          <w:sz w:val="21"/>
          <w:szCs w:val="21"/>
        </w:rPr>
        <w:t xml:space="preserve"> </w:t>
      </w:r>
      <w:r w:rsidRPr="00902294">
        <w:rPr>
          <w:rFonts w:ascii="Tahoma" w:hAnsi="Tahoma" w:cs="Tahoma"/>
          <w:b/>
          <w:bCs/>
          <w:color w:val="000000"/>
          <w:sz w:val="21"/>
          <w:szCs w:val="21"/>
        </w:rPr>
        <w:t>Marine</w:t>
      </w:r>
      <w:r w:rsidRPr="00902294">
        <w:rPr>
          <w:rFonts w:ascii="Tahoma" w:hAnsi="Tahoma" w:cs="Tahoma"/>
          <w:b/>
          <w:sz w:val="21"/>
          <w:szCs w:val="21"/>
        </w:rPr>
        <w:t xml:space="preserve"> </w:t>
      </w:r>
      <w:r w:rsidRPr="00902294">
        <w:rPr>
          <w:rFonts w:ascii="Tahoma" w:hAnsi="Tahoma" w:cs="Tahoma"/>
          <w:b/>
          <w:bCs/>
          <w:color w:val="000000"/>
          <w:sz w:val="21"/>
          <w:szCs w:val="21"/>
        </w:rPr>
        <w:t>Habitat</w:t>
      </w:r>
      <w:r w:rsidRPr="00902294">
        <w:rPr>
          <w:rFonts w:ascii="Tahoma" w:hAnsi="Tahoma" w:cs="Tahoma"/>
          <w:b/>
          <w:sz w:val="21"/>
          <w:szCs w:val="21"/>
        </w:rPr>
        <w:t xml:space="preserve">   </w:t>
      </w:r>
    </w:p>
    <w:p w14:paraId="1BAA63CF" w14:textId="77777777" w:rsidR="00277042" w:rsidRPr="00902294" w:rsidRDefault="00277042" w:rsidP="00D31C1F">
      <w:pPr>
        <w:rPr>
          <w:rFonts w:ascii="Tahoma" w:hAnsi="Tahoma" w:cs="Tahoma"/>
          <w:sz w:val="21"/>
          <w:szCs w:val="21"/>
        </w:rPr>
      </w:pPr>
      <w:r w:rsidRPr="00902294">
        <w:rPr>
          <w:rFonts w:ascii="Tahoma" w:hAnsi="Tahoma" w:cs="Tahoma"/>
          <w:sz w:val="21"/>
          <w:szCs w:val="21"/>
        </w:rPr>
        <w:t xml:space="preserve"> Animals including bar</w:t>
      </w:r>
      <w:r w:rsidR="00FA5BAF" w:rsidRPr="00902294">
        <w:rPr>
          <w:rFonts w:ascii="Tahoma" w:hAnsi="Tahoma" w:cs="Tahoma"/>
          <w:sz w:val="21"/>
          <w:szCs w:val="21"/>
        </w:rPr>
        <w:t>nacles, fishes, crustaceans et</w:t>
      </w:r>
      <w:r w:rsidRPr="00902294">
        <w:rPr>
          <w:rFonts w:ascii="Tahoma" w:hAnsi="Tahoma" w:cs="Tahoma"/>
          <w:sz w:val="21"/>
          <w:szCs w:val="21"/>
        </w:rPr>
        <w:t>c. found surviving in marine habitat do so with the following adaptive features;</w:t>
      </w:r>
    </w:p>
    <w:p w14:paraId="72C3CF84" w14:textId="77777777" w:rsidR="00277042" w:rsidRPr="00902294" w:rsidRDefault="00277042" w:rsidP="00D31C1F">
      <w:pPr>
        <w:numPr>
          <w:ilvl w:val="0"/>
          <w:numId w:val="8"/>
        </w:numPr>
        <w:rPr>
          <w:rFonts w:ascii="Tahoma" w:hAnsi="Tahoma" w:cs="Tahoma"/>
          <w:sz w:val="21"/>
          <w:szCs w:val="21"/>
        </w:rPr>
      </w:pPr>
      <w:r w:rsidRPr="00902294">
        <w:rPr>
          <w:rFonts w:ascii="Tahoma" w:hAnsi="Tahoma" w:cs="Tahoma"/>
          <w:sz w:val="21"/>
          <w:szCs w:val="21"/>
        </w:rPr>
        <w:t xml:space="preserve">Barnacles have i. protection mantle for attachment to rock shore and water retention ii. Cilia for feeding. </w:t>
      </w:r>
      <w:r w:rsidRPr="00902294">
        <w:rPr>
          <w:rFonts w:ascii="Tahoma" w:hAnsi="Tahoma" w:cs="Tahoma"/>
          <w:color w:val="000000"/>
          <w:sz w:val="21"/>
          <w:szCs w:val="21"/>
        </w:rPr>
        <w:t>iii</w:t>
      </w:r>
      <w:r w:rsidRPr="00902294">
        <w:rPr>
          <w:rFonts w:ascii="Tahoma" w:hAnsi="Tahoma" w:cs="Tahoma"/>
          <w:sz w:val="21"/>
          <w:szCs w:val="21"/>
        </w:rPr>
        <w:t xml:space="preserve">. Shell that prevents </w:t>
      </w:r>
      <w:proofErr w:type="spellStart"/>
      <w:r w:rsidRPr="00902294">
        <w:rPr>
          <w:rFonts w:ascii="Tahoma" w:hAnsi="Tahoma" w:cs="Tahoma"/>
          <w:sz w:val="21"/>
          <w:szCs w:val="21"/>
        </w:rPr>
        <w:t>dessication</w:t>
      </w:r>
      <w:proofErr w:type="spellEnd"/>
      <w:r w:rsidRPr="00902294">
        <w:rPr>
          <w:rFonts w:ascii="Tahoma" w:hAnsi="Tahoma" w:cs="Tahoma"/>
          <w:sz w:val="21"/>
          <w:szCs w:val="21"/>
        </w:rPr>
        <w:t xml:space="preserve"> (drying up)</w:t>
      </w:r>
    </w:p>
    <w:p w14:paraId="5CFCFA8E" w14:textId="77777777" w:rsidR="00277042" w:rsidRPr="00902294" w:rsidRDefault="00277042" w:rsidP="00D31C1F">
      <w:pPr>
        <w:numPr>
          <w:ilvl w:val="0"/>
          <w:numId w:val="8"/>
        </w:numPr>
        <w:rPr>
          <w:rFonts w:ascii="Tahoma" w:hAnsi="Tahoma" w:cs="Tahoma"/>
          <w:sz w:val="21"/>
          <w:szCs w:val="21"/>
        </w:rPr>
      </w:pPr>
      <w:r w:rsidRPr="00902294">
        <w:rPr>
          <w:rFonts w:ascii="Tahoma" w:hAnsi="Tahoma" w:cs="Tahoma"/>
          <w:sz w:val="21"/>
          <w:szCs w:val="21"/>
        </w:rPr>
        <w:t xml:space="preserve">Fishes possess i. reduced or no kidney to retain urea in their body to cope with high salinity e.g. cartilaginous fishes like shark, dogfish e. t. c. ii. Salt secreting glands in their gills or eyes for maintaining </w:t>
      </w:r>
      <w:r w:rsidRPr="00902294">
        <w:rPr>
          <w:rFonts w:ascii="Tahoma" w:hAnsi="Tahoma" w:cs="Tahoma"/>
          <w:color w:val="000000"/>
          <w:sz w:val="21"/>
          <w:szCs w:val="21"/>
        </w:rPr>
        <w:t>osmoregulation</w:t>
      </w:r>
      <w:r w:rsidRPr="00902294">
        <w:rPr>
          <w:rFonts w:ascii="Tahoma" w:hAnsi="Tahoma" w:cs="Tahoma"/>
          <w:sz w:val="21"/>
          <w:szCs w:val="21"/>
        </w:rPr>
        <w:t xml:space="preserve"> (salt balance) e.g. bony fishes like tilapia, herring e. t. c. iii. Tube feet which enable them to hold on to rock shores and hard shell to prevent </w:t>
      </w:r>
      <w:proofErr w:type="spellStart"/>
      <w:r w:rsidRPr="00902294">
        <w:rPr>
          <w:rFonts w:ascii="Tahoma" w:hAnsi="Tahoma" w:cs="Tahoma"/>
          <w:sz w:val="21"/>
          <w:szCs w:val="21"/>
        </w:rPr>
        <w:t>dessication</w:t>
      </w:r>
      <w:proofErr w:type="spellEnd"/>
      <w:r w:rsidRPr="00902294">
        <w:rPr>
          <w:rFonts w:ascii="Tahoma" w:hAnsi="Tahoma" w:cs="Tahoma"/>
          <w:sz w:val="21"/>
          <w:szCs w:val="21"/>
        </w:rPr>
        <w:t xml:space="preserve"> e.g. starfish, whales.</w:t>
      </w:r>
    </w:p>
    <w:p w14:paraId="7025004F" w14:textId="77777777" w:rsidR="00277042" w:rsidRPr="00902294" w:rsidRDefault="00277042" w:rsidP="00D31C1F">
      <w:pPr>
        <w:numPr>
          <w:ilvl w:val="0"/>
          <w:numId w:val="8"/>
        </w:numPr>
        <w:rPr>
          <w:rFonts w:ascii="Tahoma" w:hAnsi="Tahoma" w:cs="Tahoma"/>
          <w:sz w:val="21"/>
          <w:szCs w:val="21"/>
        </w:rPr>
      </w:pPr>
      <w:r w:rsidRPr="00902294">
        <w:rPr>
          <w:rFonts w:ascii="Tahoma" w:hAnsi="Tahoma" w:cs="Tahoma"/>
          <w:sz w:val="21"/>
          <w:szCs w:val="21"/>
        </w:rPr>
        <w:t xml:space="preserve">Whale has i. </w:t>
      </w:r>
      <w:r w:rsidRPr="00902294">
        <w:rPr>
          <w:rFonts w:ascii="Tahoma" w:hAnsi="Tahoma" w:cs="Tahoma"/>
          <w:color w:val="000000"/>
          <w:sz w:val="21"/>
          <w:szCs w:val="21"/>
        </w:rPr>
        <w:t>flippers</w:t>
      </w:r>
      <w:r w:rsidRPr="00902294">
        <w:rPr>
          <w:rFonts w:ascii="Tahoma" w:hAnsi="Tahoma" w:cs="Tahoma"/>
          <w:sz w:val="21"/>
          <w:szCs w:val="21"/>
        </w:rPr>
        <w:t xml:space="preserve"> for stability in water ii. An organ in front of the nostril for detecting pressure changes in water. </w:t>
      </w:r>
      <w:r w:rsidRPr="00902294">
        <w:rPr>
          <w:rFonts w:ascii="Tahoma" w:hAnsi="Tahoma" w:cs="Tahoma"/>
          <w:color w:val="000000"/>
          <w:sz w:val="21"/>
          <w:szCs w:val="21"/>
        </w:rPr>
        <w:t>iii</w:t>
      </w:r>
      <w:r w:rsidRPr="00902294">
        <w:rPr>
          <w:rFonts w:ascii="Tahoma" w:hAnsi="Tahoma" w:cs="Tahoma"/>
          <w:sz w:val="21"/>
          <w:szCs w:val="21"/>
        </w:rPr>
        <w:t>. A thick layer of dermal fat insulation or food reservoir.</w:t>
      </w:r>
    </w:p>
    <w:p w14:paraId="5689D806" w14:textId="77777777" w:rsidR="00277042" w:rsidRPr="00902294" w:rsidRDefault="00277042" w:rsidP="00D31C1F">
      <w:pPr>
        <w:numPr>
          <w:ilvl w:val="0"/>
          <w:numId w:val="8"/>
        </w:numPr>
        <w:rPr>
          <w:rFonts w:ascii="Tahoma" w:hAnsi="Tahoma" w:cs="Tahoma"/>
          <w:sz w:val="21"/>
          <w:szCs w:val="21"/>
        </w:rPr>
      </w:pPr>
      <w:r w:rsidRPr="00902294">
        <w:rPr>
          <w:rFonts w:ascii="Tahoma" w:hAnsi="Tahoma" w:cs="Tahoma"/>
          <w:sz w:val="21"/>
          <w:szCs w:val="21"/>
        </w:rPr>
        <w:t>Shrimps possess powerful claws for holding food or prey.</w:t>
      </w:r>
    </w:p>
    <w:p w14:paraId="01314BCE" w14:textId="77777777" w:rsidR="00277042" w:rsidRPr="00902294" w:rsidRDefault="00277042" w:rsidP="00D31C1F">
      <w:pPr>
        <w:numPr>
          <w:ilvl w:val="0"/>
          <w:numId w:val="8"/>
        </w:numPr>
        <w:rPr>
          <w:rFonts w:ascii="Tahoma" w:hAnsi="Tahoma" w:cs="Tahoma"/>
          <w:sz w:val="21"/>
          <w:szCs w:val="21"/>
        </w:rPr>
      </w:pPr>
      <w:r w:rsidRPr="00902294">
        <w:rPr>
          <w:rFonts w:ascii="Tahoma" w:hAnsi="Tahoma" w:cs="Tahoma"/>
          <w:sz w:val="21"/>
          <w:szCs w:val="21"/>
        </w:rPr>
        <w:t>Periwinkles possess lungs for breathing and foot for attachment.</w:t>
      </w:r>
    </w:p>
    <w:p w14:paraId="5B35C758" w14:textId="77777777" w:rsidR="00277042" w:rsidRPr="00902294" w:rsidRDefault="00277042" w:rsidP="00D31C1F">
      <w:pPr>
        <w:numPr>
          <w:ilvl w:val="0"/>
          <w:numId w:val="8"/>
        </w:numPr>
        <w:rPr>
          <w:rFonts w:ascii="Tahoma" w:hAnsi="Tahoma" w:cs="Tahoma"/>
          <w:sz w:val="21"/>
          <w:szCs w:val="21"/>
        </w:rPr>
      </w:pPr>
      <w:r w:rsidRPr="00902294">
        <w:rPr>
          <w:rFonts w:ascii="Tahoma" w:hAnsi="Tahoma" w:cs="Tahoma"/>
          <w:sz w:val="21"/>
          <w:szCs w:val="21"/>
        </w:rPr>
        <w:lastRenderedPageBreak/>
        <w:t>Crabs burrow fast into the mud to protect them against predators, strong waves or hide.</w:t>
      </w:r>
    </w:p>
    <w:p w14:paraId="392D6CF0" w14:textId="77777777" w:rsidR="00DC78B8" w:rsidRPr="00902294" w:rsidRDefault="00DC78B8" w:rsidP="00D31C1F">
      <w:pPr>
        <w:rPr>
          <w:rFonts w:ascii="Tahoma" w:hAnsi="Tahoma" w:cs="Tahoma"/>
          <w:b/>
          <w:bCs/>
          <w:color w:val="000000"/>
          <w:sz w:val="21"/>
          <w:szCs w:val="21"/>
        </w:rPr>
      </w:pPr>
    </w:p>
    <w:p w14:paraId="1EB8FCB2" w14:textId="77777777" w:rsidR="00277042" w:rsidRPr="00902294" w:rsidRDefault="00277042" w:rsidP="00D31C1F">
      <w:pPr>
        <w:rPr>
          <w:rFonts w:ascii="Tahoma" w:hAnsi="Tahoma" w:cs="Tahoma"/>
          <w:b/>
          <w:sz w:val="21"/>
          <w:szCs w:val="21"/>
        </w:rPr>
      </w:pPr>
      <w:r w:rsidRPr="00902294">
        <w:rPr>
          <w:rFonts w:ascii="Tahoma" w:hAnsi="Tahoma" w:cs="Tahoma"/>
          <w:b/>
          <w:bCs/>
          <w:color w:val="000000"/>
          <w:sz w:val="21"/>
          <w:szCs w:val="21"/>
        </w:rPr>
        <w:t>Adaptation</w:t>
      </w:r>
      <w:r w:rsidRPr="00902294">
        <w:rPr>
          <w:rFonts w:ascii="Tahoma" w:hAnsi="Tahoma" w:cs="Tahoma"/>
          <w:b/>
          <w:sz w:val="21"/>
          <w:szCs w:val="21"/>
        </w:rPr>
        <w:t xml:space="preserve"> </w:t>
      </w:r>
      <w:r w:rsidRPr="00902294">
        <w:rPr>
          <w:rFonts w:ascii="Tahoma" w:hAnsi="Tahoma" w:cs="Tahoma"/>
          <w:b/>
          <w:bCs/>
          <w:color w:val="000000"/>
          <w:sz w:val="21"/>
          <w:szCs w:val="21"/>
        </w:rPr>
        <w:t>of</w:t>
      </w:r>
      <w:r w:rsidRPr="00902294">
        <w:rPr>
          <w:rFonts w:ascii="Tahoma" w:hAnsi="Tahoma" w:cs="Tahoma"/>
          <w:b/>
          <w:sz w:val="21"/>
          <w:szCs w:val="21"/>
        </w:rPr>
        <w:t xml:space="preserve"> </w:t>
      </w:r>
      <w:r w:rsidRPr="00902294">
        <w:rPr>
          <w:rFonts w:ascii="Tahoma" w:hAnsi="Tahoma" w:cs="Tahoma"/>
          <w:b/>
          <w:bCs/>
          <w:color w:val="000000"/>
          <w:sz w:val="21"/>
          <w:szCs w:val="21"/>
        </w:rPr>
        <w:t>Plants</w:t>
      </w:r>
      <w:r w:rsidRPr="00902294">
        <w:rPr>
          <w:rFonts w:ascii="Tahoma" w:hAnsi="Tahoma" w:cs="Tahoma"/>
          <w:b/>
          <w:sz w:val="21"/>
          <w:szCs w:val="21"/>
        </w:rPr>
        <w:t xml:space="preserve"> </w:t>
      </w:r>
      <w:r w:rsidRPr="00902294">
        <w:rPr>
          <w:rFonts w:ascii="Tahoma" w:hAnsi="Tahoma" w:cs="Tahoma"/>
          <w:b/>
          <w:bCs/>
          <w:color w:val="000000"/>
          <w:sz w:val="21"/>
          <w:szCs w:val="21"/>
        </w:rPr>
        <w:t>to</w:t>
      </w:r>
      <w:r w:rsidRPr="00902294">
        <w:rPr>
          <w:rFonts w:ascii="Tahoma" w:hAnsi="Tahoma" w:cs="Tahoma"/>
          <w:b/>
          <w:sz w:val="21"/>
          <w:szCs w:val="21"/>
        </w:rPr>
        <w:t xml:space="preserve"> </w:t>
      </w:r>
      <w:r w:rsidRPr="00902294">
        <w:rPr>
          <w:rFonts w:ascii="Tahoma" w:hAnsi="Tahoma" w:cs="Tahoma"/>
          <w:b/>
          <w:bCs/>
          <w:color w:val="000000"/>
          <w:sz w:val="21"/>
          <w:szCs w:val="21"/>
        </w:rPr>
        <w:t>Marine</w:t>
      </w:r>
      <w:r w:rsidRPr="00902294">
        <w:rPr>
          <w:rFonts w:ascii="Tahoma" w:hAnsi="Tahoma" w:cs="Tahoma"/>
          <w:b/>
          <w:sz w:val="21"/>
          <w:szCs w:val="21"/>
        </w:rPr>
        <w:t xml:space="preserve"> </w:t>
      </w:r>
      <w:r w:rsidRPr="00902294">
        <w:rPr>
          <w:rFonts w:ascii="Tahoma" w:hAnsi="Tahoma" w:cs="Tahoma"/>
          <w:b/>
          <w:bCs/>
          <w:color w:val="000000"/>
          <w:sz w:val="21"/>
          <w:szCs w:val="21"/>
        </w:rPr>
        <w:t xml:space="preserve">Habitat </w:t>
      </w:r>
    </w:p>
    <w:p w14:paraId="39C2F369" w14:textId="77777777" w:rsidR="00277042" w:rsidRPr="00902294" w:rsidRDefault="00277042" w:rsidP="00D31C1F">
      <w:pPr>
        <w:rPr>
          <w:rFonts w:ascii="Tahoma" w:hAnsi="Tahoma" w:cs="Tahoma"/>
          <w:sz w:val="21"/>
          <w:szCs w:val="21"/>
        </w:rPr>
      </w:pPr>
      <w:r w:rsidRPr="00902294">
        <w:rPr>
          <w:rFonts w:ascii="Tahoma" w:hAnsi="Tahoma" w:cs="Tahoma"/>
          <w:sz w:val="21"/>
          <w:szCs w:val="21"/>
        </w:rPr>
        <w:t>Plants such as seaweeds, algae, and diatoms are naturally found in marine habitat with the following adaptive features;</w:t>
      </w:r>
    </w:p>
    <w:p w14:paraId="0700C636" w14:textId="77777777" w:rsidR="00277042" w:rsidRPr="00902294" w:rsidRDefault="00277042" w:rsidP="00D31C1F">
      <w:pPr>
        <w:numPr>
          <w:ilvl w:val="0"/>
          <w:numId w:val="10"/>
        </w:numPr>
        <w:rPr>
          <w:rFonts w:ascii="Tahoma" w:hAnsi="Tahoma" w:cs="Tahoma"/>
          <w:sz w:val="21"/>
          <w:szCs w:val="21"/>
        </w:rPr>
      </w:pPr>
      <w:r w:rsidRPr="00902294">
        <w:rPr>
          <w:rFonts w:ascii="Tahoma" w:hAnsi="Tahoma" w:cs="Tahoma"/>
          <w:sz w:val="21"/>
          <w:szCs w:val="21"/>
        </w:rPr>
        <w:t xml:space="preserve">Seaweeds have i. hold–fast for attachment. ii. </w:t>
      </w:r>
      <w:proofErr w:type="spellStart"/>
      <w:r w:rsidRPr="00902294">
        <w:rPr>
          <w:rFonts w:ascii="Tahoma" w:hAnsi="Tahoma" w:cs="Tahoma"/>
          <w:sz w:val="21"/>
          <w:szCs w:val="21"/>
        </w:rPr>
        <w:t>mucillagenous</w:t>
      </w:r>
      <w:proofErr w:type="spellEnd"/>
      <w:r w:rsidRPr="00902294">
        <w:rPr>
          <w:rFonts w:ascii="Tahoma" w:hAnsi="Tahoma" w:cs="Tahoma"/>
          <w:sz w:val="21"/>
          <w:szCs w:val="21"/>
        </w:rPr>
        <w:t xml:space="preserve"> cover to prevent </w:t>
      </w:r>
      <w:proofErr w:type="spellStart"/>
      <w:r w:rsidRPr="00902294">
        <w:rPr>
          <w:rFonts w:ascii="Tahoma" w:hAnsi="Tahoma" w:cs="Tahoma"/>
          <w:sz w:val="21"/>
          <w:szCs w:val="21"/>
        </w:rPr>
        <w:t>dessication</w:t>
      </w:r>
      <w:proofErr w:type="spellEnd"/>
      <w:r w:rsidRPr="00902294">
        <w:rPr>
          <w:rFonts w:ascii="Tahoma" w:hAnsi="Tahoma" w:cs="Tahoma"/>
          <w:sz w:val="21"/>
          <w:szCs w:val="21"/>
        </w:rPr>
        <w:t>. iii. Divided leaves or floating devices for buoyancy.</w:t>
      </w:r>
    </w:p>
    <w:p w14:paraId="43C0A889" w14:textId="77777777" w:rsidR="00277042" w:rsidRPr="00902294" w:rsidRDefault="00277042" w:rsidP="00D31C1F">
      <w:pPr>
        <w:numPr>
          <w:ilvl w:val="0"/>
          <w:numId w:val="10"/>
        </w:numPr>
        <w:rPr>
          <w:rFonts w:ascii="Tahoma" w:hAnsi="Tahoma" w:cs="Tahoma"/>
          <w:sz w:val="21"/>
          <w:szCs w:val="21"/>
        </w:rPr>
      </w:pPr>
      <w:r w:rsidRPr="00902294">
        <w:rPr>
          <w:rFonts w:ascii="Tahoma" w:hAnsi="Tahoma" w:cs="Tahoma"/>
          <w:sz w:val="21"/>
          <w:szCs w:val="21"/>
        </w:rPr>
        <w:t>Algae (</w:t>
      </w:r>
      <w:proofErr w:type="spellStart"/>
      <w:r w:rsidRPr="00902294">
        <w:rPr>
          <w:rFonts w:ascii="Tahoma" w:hAnsi="Tahoma" w:cs="Tahoma"/>
          <w:sz w:val="21"/>
          <w:szCs w:val="21"/>
        </w:rPr>
        <w:t>e.g</w:t>
      </w:r>
      <w:proofErr w:type="spellEnd"/>
      <w:r w:rsidRPr="00902294">
        <w:rPr>
          <w:rFonts w:ascii="Tahoma" w:hAnsi="Tahoma" w:cs="Tahoma"/>
          <w:sz w:val="21"/>
          <w:szCs w:val="21"/>
        </w:rPr>
        <w:t xml:space="preserve"> sargassum) have i. chlorophyll for photosynthesis. ii. Small size or large surface area for floating in water. </w:t>
      </w:r>
    </w:p>
    <w:p w14:paraId="510E5BF9" w14:textId="77777777" w:rsidR="00277042" w:rsidRPr="00902294" w:rsidRDefault="00277042" w:rsidP="00D31C1F">
      <w:pPr>
        <w:numPr>
          <w:ilvl w:val="0"/>
          <w:numId w:val="10"/>
        </w:numPr>
        <w:rPr>
          <w:rFonts w:ascii="Tahoma" w:hAnsi="Tahoma" w:cs="Tahoma"/>
          <w:sz w:val="21"/>
          <w:szCs w:val="21"/>
        </w:rPr>
      </w:pPr>
      <w:r w:rsidRPr="00902294">
        <w:rPr>
          <w:rFonts w:ascii="Tahoma" w:hAnsi="Tahoma" w:cs="Tahoma"/>
          <w:sz w:val="21"/>
          <w:szCs w:val="21"/>
        </w:rPr>
        <w:t>Planktons (e.g. diatoms) possess; i. air space in their tissues ii. Rhizoid for attachment to rocks iii. Air bladder for buoyancy (floating)</w:t>
      </w:r>
      <w:r w:rsidRPr="00902294">
        <w:rPr>
          <w:rFonts w:ascii="Tahoma" w:hAnsi="Tahoma" w:cs="Tahoma"/>
          <w:color w:val="000000"/>
          <w:sz w:val="21"/>
          <w:szCs w:val="21"/>
        </w:rPr>
        <w:t>.</w:t>
      </w:r>
    </w:p>
    <w:p w14:paraId="2EEB2EE2" w14:textId="77777777" w:rsidR="00277042" w:rsidRPr="00902294" w:rsidRDefault="00277042" w:rsidP="00D31C1F">
      <w:pPr>
        <w:rPr>
          <w:rFonts w:ascii="Tahoma" w:hAnsi="Tahoma" w:cs="Tahoma"/>
          <w:b/>
          <w:sz w:val="21"/>
          <w:szCs w:val="21"/>
        </w:rPr>
      </w:pPr>
    </w:p>
    <w:p w14:paraId="0F725C43" w14:textId="77777777" w:rsidR="00277042" w:rsidRPr="00902294" w:rsidRDefault="00277042" w:rsidP="00D31C1F">
      <w:pPr>
        <w:rPr>
          <w:rFonts w:ascii="Tahoma" w:hAnsi="Tahoma" w:cs="Tahoma"/>
          <w:b/>
          <w:sz w:val="21"/>
          <w:szCs w:val="21"/>
        </w:rPr>
      </w:pPr>
      <w:r w:rsidRPr="00902294">
        <w:rPr>
          <w:rFonts w:ascii="Tahoma" w:hAnsi="Tahoma" w:cs="Tahoma"/>
          <w:b/>
          <w:sz w:val="21"/>
          <w:szCs w:val="21"/>
        </w:rPr>
        <w:t>P</w:t>
      </w:r>
      <w:r w:rsidRPr="00902294">
        <w:rPr>
          <w:rFonts w:ascii="Tahoma" w:hAnsi="Tahoma" w:cs="Tahoma"/>
          <w:b/>
          <w:bCs/>
          <w:color w:val="000000"/>
          <w:sz w:val="21"/>
          <w:szCs w:val="21"/>
        </w:rPr>
        <w:t>lants</w:t>
      </w:r>
      <w:r w:rsidRPr="00902294">
        <w:rPr>
          <w:rFonts w:ascii="Tahoma" w:hAnsi="Tahoma" w:cs="Tahoma"/>
          <w:b/>
          <w:sz w:val="21"/>
          <w:szCs w:val="21"/>
        </w:rPr>
        <w:t xml:space="preserve"> </w:t>
      </w:r>
      <w:r w:rsidRPr="00902294">
        <w:rPr>
          <w:rFonts w:ascii="Tahoma" w:hAnsi="Tahoma" w:cs="Tahoma"/>
          <w:b/>
          <w:bCs/>
          <w:color w:val="000000"/>
          <w:sz w:val="21"/>
          <w:szCs w:val="21"/>
        </w:rPr>
        <w:t>Adaptation</w:t>
      </w:r>
      <w:r w:rsidRPr="00902294">
        <w:rPr>
          <w:rFonts w:ascii="Tahoma" w:hAnsi="Tahoma" w:cs="Tahoma"/>
          <w:b/>
          <w:sz w:val="21"/>
          <w:szCs w:val="21"/>
        </w:rPr>
        <w:t xml:space="preserve"> </w:t>
      </w:r>
      <w:r w:rsidRPr="00902294">
        <w:rPr>
          <w:rFonts w:ascii="Tahoma" w:hAnsi="Tahoma" w:cs="Tahoma"/>
          <w:b/>
          <w:bCs/>
          <w:color w:val="000000"/>
          <w:sz w:val="21"/>
          <w:szCs w:val="21"/>
        </w:rPr>
        <w:t>in</w:t>
      </w:r>
      <w:r w:rsidRPr="00902294">
        <w:rPr>
          <w:rFonts w:ascii="Tahoma" w:hAnsi="Tahoma" w:cs="Tahoma"/>
          <w:b/>
          <w:sz w:val="21"/>
          <w:szCs w:val="21"/>
        </w:rPr>
        <w:t xml:space="preserve"> </w:t>
      </w:r>
      <w:r w:rsidRPr="00902294">
        <w:rPr>
          <w:rFonts w:ascii="Tahoma" w:hAnsi="Tahoma" w:cs="Tahoma"/>
          <w:b/>
          <w:bCs/>
          <w:color w:val="000000"/>
          <w:sz w:val="21"/>
          <w:szCs w:val="21"/>
        </w:rPr>
        <w:t>Estuarine</w:t>
      </w:r>
    </w:p>
    <w:p w14:paraId="314A26BF" w14:textId="77777777" w:rsidR="00277042" w:rsidRPr="00902294" w:rsidRDefault="00277042" w:rsidP="00D31C1F">
      <w:pPr>
        <w:rPr>
          <w:rFonts w:ascii="Tahoma" w:hAnsi="Tahoma" w:cs="Tahoma"/>
          <w:sz w:val="21"/>
          <w:szCs w:val="21"/>
        </w:rPr>
      </w:pPr>
      <w:r w:rsidRPr="00902294">
        <w:rPr>
          <w:rFonts w:ascii="Tahoma" w:hAnsi="Tahoma" w:cs="Tahoma"/>
          <w:sz w:val="21"/>
          <w:szCs w:val="21"/>
        </w:rPr>
        <w:t>Plants found in estuaries include planktons, algae, red and white mangrove</w:t>
      </w:r>
      <w:r w:rsidRPr="00902294">
        <w:rPr>
          <w:rFonts w:ascii="Tahoma" w:hAnsi="Tahoma" w:cs="Tahoma"/>
          <w:color w:val="000000"/>
          <w:sz w:val="21"/>
          <w:szCs w:val="21"/>
        </w:rPr>
        <w:t>. They</w:t>
      </w:r>
      <w:r w:rsidRPr="00902294">
        <w:rPr>
          <w:rFonts w:ascii="Tahoma" w:hAnsi="Tahoma" w:cs="Tahoma"/>
          <w:sz w:val="21"/>
          <w:szCs w:val="21"/>
        </w:rPr>
        <w:t xml:space="preserve"> have the following adaptive features; </w:t>
      </w:r>
    </w:p>
    <w:p w14:paraId="04BD2DE7" w14:textId="77777777" w:rsidR="00277042" w:rsidRPr="00902294" w:rsidRDefault="00277042" w:rsidP="00D31C1F">
      <w:pPr>
        <w:numPr>
          <w:ilvl w:val="0"/>
          <w:numId w:val="9"/>
        </w:numPr>
        <w:rPr>
          <w:rFonts w:ascii="Tahoma" w:hAnsi="Tahoma" w:cs="Tahoma"/>
          <w:sz w:val="21"/>
          <w:szCs w:val="21"/>
        </w:rPr>
      </w:pPr>
      <w:r w:rsidRPr="00902294">
        <w:rPr>
          <w:rFonts w:ascii="Tahoma" w:hAnsi="Tahoma" w:cs="Tahoma"/>
          <w:sz w:val="21"/>
          <w:szCs w:val="21"/>
        </w:rPr>
        <w:t xml:space="preserve">Planktons (diatoms) have; i. air spaces in their tissues ii. </w:t>
      </w:r>
      <w:r w:rsidRPr="00902294">
        <w:rPr>
          <w:rFonts w:ascii="Tahoma" w:hAnsi="Tahoma" w:cs="Tahoma"/>
          <w:color w:val="000000"/>
          <w:sz w:val="21"/>
          <w:szCs w:val="21"/>
        </w:rPr>
        <w:t>rhizoid</w:t>
      </w:r>
      <w:r w:rsidRPr="00902294">
        <w:rPr>
          <w:rFonts w:ascii="Tahoma" w:hAnsi="Tahoma" w:cs="Tahoma"/>
          <w:sz w:val="21"/>
          <w:szCs w:val="21"/>
        </w:rPr>
        <w:t xml:space="preserve"> for the attachment to rock shores iii. </w:t>
      </w:r>
      <w:r w:rsidRPr="00902294">
        <w:rPr>
          <w:rFonts w:ascii="Tahoma" w:hAnsi="Tahoma" w:cs="Tahoma"/>
          <w:color w:val="000000"/>
          <w:sz w:val="21"/>
          <w:szCs w:val="21"/>
        </w:rPr>
        <w:t>air</w:t>
      </w:r>
      <w:r w:rsidRPr="00902294">
        <w:rPr>
          <w:rFonts w:ascii="Tahoma" w:hAnsi="Tahoma" w:cs="Tahoma"/>
          <w:sz w:val="21"/>
          <w:szCs w:val="21"/>
        </w:rPr>
        <w:t xml:space="preserve"> bladder for buoyancy</w:t>
      </w:r>
    </w:p>
    <w:p w14:paraId="6896B974" w14:textId="77777777" w:rsidR="00277042" w:rsidRPr="00902294" w:rsidRDefault="00277042" w:rsidP="00D31C1F">
      <w:pPr>
        <w:numPr>
          <w:ilvl w:val="0"/>
          <w:numId w:val="9"/>
        </w:numPr>
        <w:rPr>
          <w:rFonts w:ascii="Tahoma" w:hAnsi="Tahoma" w:cs="Tahoma"/>
          <w:sz w:val="21"/>
          <w:szCs w:val="21"/>
        </w:rPr>
      </w:pPr>
      <w:r w:rsidRPr="00902294">
        <w:rPr>
          <w:rFonts w:ascii="Tahoma" w:hAnsi="Tahoma" w:cs="Tahoma"/>
          <w:sz w:val="21"/>
          <w:szCs w:val="21"/>
        </w:rPr>
        <w:t>Algae have: i. chlorophyll for photosynthesis ii. small size or large surface area for floating in water</w:t>
      </w:r>
      <w:r w:rsidRPr="00902294">
        <w:rPr>
          <w:rFonts w:ascii="Tahoma" w:hAnsi="Tahoma" w:cs="Tahoma"/>
          <w:color w:val="000000"/>
          <w:sz w:val="21"/>
          <w:szCs w:val="21"/>
        </w:rPr>
        <w:t>.</w:t>
      </w:r>
    </w:p>
    <w:p w14:paraId="79557C5E" w14:textId="77777777" w:rsidR="00277042" w:rsidRPr="00902294" w:rsidRDefault="00277042" w:rsidP="00D31C1F">
      <w:pPr>
        <w:numPr>
          <w:ilvl w:val="0"/>
          <w:numId w:val="9"/>
        </w:numPr>
        <w:rPr>
          <w:rFonts w:ascii="Tahoma" w:hAnsi="Tahoma" w:cs="Tahoma"/>
          <w:sz w:val="21"/>
          <w:szCs w:val="21"/>
        </w:rPr>
      </w:pPr>
      <w:r w:rsidRPr="00902294">
        <w:rPr>
          <w:rFonts w:ascii="Tahoma" w:hAnsi="Tahoma" w:cs="Tahoma"/>
          <w:sz w:val="21"/>
          <w:szCs w:val="21"/>
        </w:rPr>
        <w:t>Red mangrove has; i. stilt roots with rootlets that have air-spaces for air conduction to the root tissues and support to prevent washing away of the plant by the tide ii. Seeds which germinate while they are still on the parent plant, thus preventing the carrying away of the seedlings by water current.</w:t>
      </w:r>
    </w:p>
    <w:p w14:paraId="5F910B32" w14:textId="77777777" w:rsidR="00277042" w:rsidRPr="00902294" w:rsidRDefault="00277042" w:rsidP="00D31C1F">
      <w:pPr>
        <w:numPr>
          <w:ilvl w:val="0"/>
          <w:numId w:val="9"/>
        </w:numPr>
        <w:rPr>
          <w:rFonts w:ascii="Tahoma" w:hAnsi="Tahoma" w:cs="Tahoma"/>
          <w:sz w:val="21"/>
          <w:szCs w:val="21"/>
        </w:rPr>
      </w:pPr>
      <w:r w:rsidRPr="00902294">
        <w:rPr>
          <w:rFonts w:ascii="Tahoma" w:hAnsi="Tahoma" w:cs="Tahoma"/>
          <w:sz w:val="21"/>
          <w:szCs w:val="21"/>
        </w:rPr>
        <w:t xml:space="preserve">White mangrove has </w:t>
      </w:r>
      <w:r w:rsidRPr="00902294">
        <w:rPr>
          <w:rFonts w:ascii="Tahoma" w:hAnsi="Tahoma" w:cs="Tahoma"/>
          <w:color w:val="000000"/>
          <w:sz w:val="21"/>
          <w:szCs w:val="21"/>
        </w:rPr>
        <w:t>pneumatophores</w:t>
      </w:r>
      <w:r w:rsidRPr="00902294">
        <w:rPr>
          <w:rFonts w:ascii="Tahoma" w:hAnsi="Tahoma" w:cs="Tahoma"/>
          <w:sz w:val="21"/>
          <w:szCs w:val="21"/>
        </w:rPr>
        <w:t xml:space="preserve"> (breathing roots) for gaseous exchange.</w:t>
      </w:r>
    </w:p>
    <w:p w14:paraId="5A67707A" w14:textId="77777777" w:rsidR="00277042" w:rsidRPr="00902294" w:rsidRDefault="00277042" w:rsidP="00D31C1F">
      <w:pPr>
        <w:rPr>
          <w:rFonts w:ascii="Tahoma" w:hAnsi="Tahoma" w:cs="Tahoma"/>
          <w:b/>
          <w:bCs/>
          <w:color w:val="000000"/>
          <w:sz w:val="21"/>
          <w:szCs w:val="21"/>
        </w:rPr>
      </w:pPr>
    </w:p>
    <w:p w14:paraId="4D52E710" w14:textId="77777777" w:rsidR="00277042" w:rsidRPr="00902294" w:rsidRDefault="00277042" w:rsidP="00D31C1F">
      <w:pPr>
        <w:rPr>
          <w:rFonts w:ascii="Tahoma" w:hAnsi="Tahoma" w:cs="Tahoma"/>
          <w:b/>
          <w:sz w:val="21"/>
          <w:szCs w:val="21"/>
        </w:rPr>
      </w:pPr>
      <w:r w:rsidRPr="00902294">
        <w:rPr>
          <w:rFonts w:ascii="Tahoma" w:hAnsi="Tahoma" w:cs="Tahoma"/>
          <w:b/>
          <w:bCs/>
          <w:color w:val="000000"/>
          <w:sz w:val="21"/>
          <w:szCs w:val="21"/>
        </w:rPr>
        <w:t>Animal</w:t>
      </w:r>
      <w:r w:rsidRPr="00902294">
        <w:rPr>
          <w:rFonts w:ascii="Tahoma" w:hAnsi="Tahoma" w:cs="Tahoma"/>
          <w:b/>
          <w:sz w:val="21"/>
          <w:szCs w:val="21"/>
        </w:rPr>
        <w:t xml:space="preserve"> </w:t>
      </w:r>
      <w:r w:rsidRPr="00902294">
        <w:rPr>
          <w:rFonts w:ascii="Tahoma" w:hAnsi="Tahoma" w:cs="Tahoma"/>
          <w:b/>
          <w:bCs/>
          <w:color w:val="000000"/>
          <w:sz w:val="21"/>
          <w:szCs w:val="21"/>
        </w:rPr>
        <w:t xml:space="preserve">Adaptation </w:t>
      </w:r>
    </w:p>
    <w:p w14:paraId="00773C7D" w14:textId="77777777" w:rsidR="00277042" w:rsidRPr="00902294" w:rsidRDefault="00277042" w:rsidP="00D31C1F">
      <w:pPr>
        <w:rPr>
          <w:rFonts w:ascii="Tahoma" w:hAnsi="Tahoma" w:cs="Tahoma"/>
          <w:sz w:val="21"/>
          <w:szCs w:val="21"/>
        </w:rPr>
      </w:pPr>
      <w:r w:rsidRPr="00902294">
        <w:rPr>
          <w:rFonts w:ascii="Tahoma" w:hAnsi="Tahoma" w:cs="Tahoma"/>
          <w:sz w:val="21"/>
          <w:szCs w:val="21"/>
        </w:rPr>
        <w:t xml:space="preserve">Animals including mosquitoes, crustaceans, </w:t>
      </w:r>
      <w:r w:rsidRPr="00902294">
        <w:rPr>
          <w:rFonts w:ascii="Tahoma" w:hAnsi="Tahoma" w:cs="Tahoma"/>
          <w:color w:val="000000"/>
          <w:sz w:val="21"/>
          <w:szCs w:val="21"/>
        </w:rPr>
        <w:t>mollusks</w:t>
      </w:r>
      <w:r w:rsidRPr="00902294">
        <w:rPr>
          <w:rFonts w:ascii="Tahoma" w:hAnsi="Tahoma" w:cs="Tahoma"/>
          <w:sz w:val="21"/>
          <w:szCs w:val="21"/>
        </w:rPr>
        <w:t xml:space="preserve">, worms, fishes e.t.c. found in </w:t>
      </w:r>
      <w:proofErr w:type="gramStart"/>
      <w:r w:rsidRPr="00902294">
        <w:rPr>
          <w:rFonts w:ascii="Tahoma" w:hAnsi="Tahoma" w:cs="Tahoma"/>
          <w:sz w:val="21"/>
          <w:szCs w:val="21"/>
        </w:rPr>
        <w:t xml:space="preserve">estuaries </w:t>
      </w:r>
      <w:r w:rsidR="00C656F7" w:rsidRPr="00902294">
        <w:rPr>
          <w:rFonts w:ascii="Tahoma" w:hAnsi="Tahoma" w:cs="Tahoma"/>
          <w:sz w:val="21"/>
          <w:szCs w:val="21"/>
        </w:rPr>
        <w:t>;</w:t>
      </w:r>
      <w:r w:rsidRPr="00902294">
        <w:rPr>
          <w:rFonts w:ascii="Tahoma" w:hAnsi="Tahoma" w:cs="Tahoma"/>
          <w:sz w:val="21"/>
          <w:szCs w:val="21"/>
        </w:rPr>
        <w:t>survive</w:t>
      </w:r>
      <w:proofErr w:type="gramEnd"/>
      <w:r w:rsidRPr="00902294">
        <w:rPr>
          <w:rFonts w:ascii="Tahoma" w:hAnsi="Tahoma" w:cs="Tahoma"/>
          <w:sz w:val="21"/>
          <w:szCs w:val="21"/>
        </w:rPr>
        <w:t xml:space="preserve"> possessing the following features;</w:t>
      </w:r>
    </w:p>
    <w:p w14:paraId="79583B8F" w14:textId="77777777" w:rsidR="00277042" w:rsidRPr="00902294" w:rsidRDefault="00277042" w:rsidP="00D31C1F">
      <w:pPr>
        <w:numPr>
          <w:ilvl w:val="0"/>
          <w:numId w:val="12"/>
        </w:numPr>
        <w:rPr>
          <w:rFonts w:ascii="Tahoma" w:hAnsi="Tahoma" w:cs="Tahoma"/>
          <w:sz w:val="21"/>
          <w:szCs w:val="21"/>
        </w:rPr>
      </w:pPr>
      <w:r w:rsidRPr="00902294">
        <w:rPr>
          <w:rFonts w:ascii="Tahoma" w:hAnsi="Tahoma" w:cs="Tahoma"/>
          <w:sz w:val="21"/>
          <w:szCs w:val="21"/>
        </w:rPr>
        <w:t>Mosquito larvae and pupae possess breathing trumpets for gaseous exchange</w:t>
      </w:r>
    </w:p>
    <w:p w14:paraId="48F1C6F9" w14:textId="77777777" w:rsidR="00277042" w:rsidRPr="00902294" w:rsidRDefault="00277042" w:rsidP="00D31C1F">
      <w:pPr>
        <w:numPr>
          <w:ilvl w:val="0"/>
          <w:numId w:val="12"/>
        </w:numPr>
        <w:rPr>
          <w:rFonts w:ascii="Tahoma" w:hAnsi="Tahoma" w:cs="Tahoma"/>
          <w:sz w:val="21"/>
          <w:szCs w:val="21"/>
        </w:rPr>
      </w:pPr>
      <w:r w:rsidRPr="00902294">
        <w:rPr>
          <w:rFonts w:ascii="Tahoma" w:hAnsi="Tahoma" w:cs="Tahoma"/>
          <w:sz w:val="21"/>
          <w:szCs w:val="21"/>
        </w:rPr>
        <w:t>Crustaceans and water snails burrow into the mud against predators, strong waves or tides.</w:t>
      </w:r>
    </w:p>
    <w:p w14:paraId="7E6B24BB" w14:textId="77777777" w:rsidR="00277042" w:rsidRPr="00902294" w:rsidRDefault="00277042" w:rsidP="00D31C1F">
      <w:pPr>
        <w:numPr>
          <w:ilvl w:val="0"/>
          <w:numId w:val="12"/>
        </w:numPr>
        <w:rPr>
          <w:rFonts w:ascii="Tahoma" w:hAnsi="Tahoma" w:cs="Tahoma"/>
          <w:sz w:val="21"/>
          <w:szCs w:val="21"/>
        </w:rPr>
      </w:pPr>
      <w:r w:rsidRPr="00902294">
        <w:rPr>
          <w:rFonts w:ascii="Tahoma" w:hAnsi="Tahoma" w:cs="Tahoma"/>
          <w:sz w:val="21"/>
          <w:szCs w:val="21"/>
        </w:rPr>
        <w:t>Worms have strong protective and impermeable covering against high salinity.</w:t>
      </w:r>
    </w:p>
    <w:p w14:paraId="6F6D17D0" w14:textId="77777777" w:rsidR="00277042" w:rsidRPr="00902294" w:rsidRDefault="00277042" w:rsidP="00D31C1F">
      <w:pPr>
        <w:numPr>
          <w:ilvl w:val="0"/>
          <w:numId w:val="12"/>
        </w:numPr>
        <w:rPr>
          <w:rFonts w:ascii="Tahoma" w:hAnsi="Tahoma" w:cs="Tahoma"/>
          <w:sz w:val="21"/>
          <w:szCs w:val="21"/>
        </w:rPr>
      </w:pPr>
      <w:r w:rsidRPr="00902294">
        <w:rPr>
          <w:rFonts w:ascii="Tahoma" w:hAnsi="Tahoma" w:cs="Tahoma"/>
          <w:sz w:val="21"/>
          <w:szCs w:val="21"/>
        </w:rPr>
        <w:t>Mudskippers have fins for crawling on land and swimming in water.</w:t>
      </w:r>
    </w:p>
    <w:p w14:paraId="47376665" w14:textId="77777777" w:rsidR="00277042" w:rsidRPr="00902294" w:rsidRDefault="00277042" w:rsidP="00D31C1F">
      <w:pPr>
        <w:numPr>
          <w:ilvl w:val="0"/>
          <w:numId w:val="12"/>
        </w:numPr>
        <w:rPr>
          <w:rFonts w:ascii="Tahoma" w:hAnsi="Tahoma" w:cs="Tahoma"/>
          <w:sz w:val="21"/>
          <w:szCs w:val="21"/>
        </w:rPr>
      </w:pPr>
      <w:r w:rsidRPr="00902294">
        <w:rPr>
          <w:rFonts w:ascii="Tahoma" w:hAnsi="Tahoma" w:cs="Tahoma"/>
          <w:sz w:val="21"/>
          <w:szCs w:val="21"/>
        </w:rPr>
        <w:t>Fishes have fins for movement and swimming bladder for buoyancy.</w:t>
      </w:r>
    </w:p>
    <w:p w14:paraId="336016D2" w14:textId="77777777" w:rsidR="00277042" w:rsidRPr="00902294" w:rsidRDefault="00277042" w:rsidP="00D31C1F">
      <w:pPr>
        <w:rPr>
          <w:rFonts w:ascii="Tahoma" w:hAnsi="Tahoma" w:cs="Tahoma"/>
          <w:b/>
          <w:sz w:val="21"/>
          <w:szCs w:val="21"/>
        </w:rPr>
      </w:pPr>
    </w:p>
    <w:p w14:paraId="08583FDF" w14:textId="77777777" w:rsidR="00277042" w:rsidRPr="00902294" w:rsidRDefault="00277042" w:rsidP="00D31C1F">
      <w:pPr>
        <w:rPr>
          <w:rFonts w:ascii="Tahoma" w:hAnsi="Tahoma" w:cs="Tahoma"/>
          <w:b/>
          <w:sz w:val="21"/>
          <w:szCs w:val="21"/>
        </w:rPr>
      </w:pPr>
      <w:r w:rsidRPr="00902294">
        <w:rPr>
          <w:rFonts w:ascii="Tahoma" w:hAnsi="Tahoma" w:cs="Tahoma"/>
          <w:b/>
          <w:sz w:val="21"/>
          <w:szCs w:val="21"/>
        </w:rPr>
        <w:t>Evaluation:</w:t>
      </w:r>
    </w:p>
    <w:p w14:paraId="3C970FB9" w14:textId="77777777" w:rsidR="00277042" w:rsidRPr="00902294" w:rsidRDefault="00277042" w:rsidP="00D31C1F">
      <w:pPr>
        <w:numPr>
          <w:ilvl w:val="0"/>
          <w:numId w:val="13"/>
        </w:numPr>
        <w:rPr>
          <w:rFonts w:ascii="Tahoma" w:hAnsi="Tahoma" w:cs="Tahoma"/>
          <w:sz w:val="21"/>
          <w:szCs w:val="21"/>
        </w:rPr>
      </w:pPr>
      <w:r w:rsidRPr="00902294">
        <w:rPr>
          <w:rFonts w:ascii="Tahoma" w:hAnsi="Tahoma" w:cs="Tahoma"/>
          <w:sz w:val="21"/>
          <w:szCs w:val="21"/>
        </w:rPr>
        <w:t>What is a fresh water habitat?</w:t>
      </w:r>
    </w:p>
    <w:p w14:paraId="0A431184" w14:textId="77777777" w:rsidR="00277042" w:rsidRPr="00902294" w:rsidRDefault="00277042" w:rsidP="00D31C1F">
      <w:pPr>
        <w:numPr>
          <w:ilvl w:val="0"/>
          <w:numId w:val="13"/>
        </w:numPr>
        <w:rPr>
          <w:rFonts w:ascii="Tahoma" w:hAnsi="Tahoma" w:cs="Tahoma"/>
          <w:sz w:val="21"/>
          <w:szCs w:val="21"/>
        </w:rPr>
      </w:pPr>
      <w:r w:rsidRPr="00902294">
        <w:rPr>
          <w:rFonts w:ascii="Tahoma" w:hAnsi="Tahoma" w:cs="Tahoma"/>
          <w:sz w:val="21"/>
          <w:szCs w:val="21"/>
        </w:rPr>
        <w:t>Mention five animals dwelling in estuary.</w:t>
      </w:r>
    </w:p>
    <w:p w14:paraId="4A03983E" w14:textId="77777777" w:rsidR="00277042" w:rsidRPr="00902294" w:rsidRDefault="00277042" w:rsidP="00D31C1F">
      <w:pPr>
        <w:rPr>
          <w:rFonts w:ascii="Tahoma" w:hAnsi="Tahoma" w:cs="Tahoma"/>
          <w:sz w:val="21"/>
          <w:szCs w:val="21"/>
        </w:rPr>
      </w:pPr>
      <w:r w:rsidRPr="00902294">
        <w:rPr>
          <w:rFonts w:ascii="Tahoma" w:hAnsi="Tahoma" w:cs="Tahoma"/>
          <w:sz w:val="21"/>
          <w:szCs w:val="21"/>
        </w:rPr>
        <w:t xml:space="preserve"> </w:t>
      </w:r>
    </w:p>
    <w:p w14:paraId="06F47192" w14:textId="77777777" w:rsidR="00277042" w:rsidRPr="00902294" w:rsidRDefault="00277042" w:rsidP="00D31C1F">
      <w:pPr>
        <w:rPr>
          <w:rFonts w:ascii="Tahoma" w:hAnsi="Tahoma" w:cs="Tahoma"/>
          <w:b/>
          <w:sz w:val="21"/>
          <w:szCs w:val="21"/>
        </w:rPr>
      </w:pPr>
      <w:r w:rsidRPr="00902294">
        <w:rPr>
          <w:rFonts w:ascii="Tahoma" w:hAnsi="Tahoma" w:cs="Tahoma"/>
          <w:b/>
          <w:bCs/>
          <w:color w:val="000000"/>
          <w:sz w:val="21"/>
          <w:szCs w:val="21"/>
        </w:rPr>
        <w:t>Plant</w:t>
      </w:r>
      <w:r w:rsidRPr="00902294">
        <w:rPr>
          <w:rFonts w:ascii="Tahoma" w:hAnsi="Tahoma" w:cs="Tahoma"/>
          <w:b/>
          <w:sz w:val="21"/>
          <w:szCs w:val="21"/>
        </w:rPr>
        <w:t xml:space="preserve"> </w:t>
      </w:r>
      <w:r w:rsidRPr="00902294">
        <w:rPr>
          <w:rFonts w:ascii="Tahoma" w:hAnsi="Tahoma" w:cs="Tahoma"/>
          <w:b/>
          <w:bCs/>
          <w:color w:val="000000"/>
          <w:sz w:val="21"/>
          <w:szCs w:val="21"/>
        </w:rPr>
        <w:t>Adaptation</w:t>
      </w:r>
      <w:r w:rsidRPr="00902294">
        <w:rPr>
          <w:rFonts w:ascii="Tahoma" w:hAnsi="Tahoma" w:cs="Tahoma"/>
          <w:b/>
          <w:sz w:val="21"/>
          <w:szCs w:val="21"/>
        </w:rPr>
        <w:t xml:space="preserve"> </w:t>
      </w:r>
      <w:r w:rsidRPr="00902294">
        <w:rPr>
          <w:rFonts w:ascii="Tahoma" w:hAnsi="Tahoma" w:cs="Tahoma"/>
          <w:b/>
          <w:bCs/>
          <w:color w:val="000000"/>
          <w:sz w:val="21"/>
          <w:szCs w:val="21"/>
        </w:rPr>
        <w:t>in</w:t>
      </w:r>
      <w:r w:rsidRPr="00902294">
        <w:rPr>
          <w:rFonts w:ascii="Tahoma" w:hAnsi="Tahoma" w:cs="Tahoma"/>
          <w:b/>
          <w:sz w:val="21"/>
          <w:szCs w:val="21"/>
        </w:rPr>
        <w:t xml:space="preserve"> </w:t>
      </w:r>
      <w:r w:rsidRPr="00902294">
        <w:rPr>
          <w:rFonts w:ascii="Tahoma" w:hAnsi="Tahoma" w:cs="Tahoma"/>
          <w:b/>
          <w:bCs/>
          <w:color w:val="000000"/>
          <w:sz w:val="21"/>
          <w:szCs w:val="21"/>
        </w:rPr>
        <w:t>Fresh</w:t>
      </w:r>
      <w:r w:rsidRPr="00902294">
        <w:rPr>
          <w:rFonts w:ascii="Tahoma" w:hAnsi="Tahoma" w:cs="Tahoma"/>
          <w:b/>
          <w:sz w:val="21"/>
          <w:szCs w:val="21"/>
        </w:rPr>
        <w:t xml:space="preserve"> </w:t>
      </w:r>
      <w:r w:rsidRPr="00902294">
        <w:rPr>
          <w:rFonts w:ascii="Tahoma" w:hAnsi="Tahoma" w:cs="Tahoma"/>
          <w:b/>
          <w:bCs/>
          <w:color w:val="000000"/>
          <w:sz w:val="21"/>
          <w:szCs w:val="21"/>
        </w:rPr>
        <w:t xml:space="preserve">Water </w:t>
      </w:r>
    </w:p>
    <w:p w14:paraId="6AB5A8DB" w14:textId="77777777" w:rsidR="00277042" w:rsidRPr="00902294" w:rsidRDefault="00277042" w:rsidP="00D31C1F">
      <w:pPr>
        <w:rPr>
          <w:rFonts w:ascii="Tahoma" w:hAnsi="Tahoma" w:cs="Tahoma"/>
          <w:sz w:val="21"/>
          <w:szCs w:val="21"/>
        </w:rPr>
      </w:pPr>
      <w:r w:rsidRPr="00902294">
        <w:rPr>
          <w:rFonts w:ascii="Tahoma" w:hAnsi="Tahoma" w:cs="Tahoma"/>
          <w:sz w:val="21"/>
          <w:szCs w:val="21"/>
        </w:rPr>
        <w:t>Plants of fresh water include water lily, spirogyra, water lettuce, water weeds e.t.c. and they have the following adaptive features;</w:t>
      </w:r>
    </w:p>
    <w:p w14:paraId="561BC9F3" w14:textId="77777777" w:rsidR="00277042" w:rsidRPr="00902294" w:rsidRDefault="00277042" w:rsidP="00D31C1F">
      <w:pPr>
        <w:numPr>
          <w:ilvl w:val="0"/>
          <w:numId w:val="11"/>
        </w:numPr>
        <w:rPr>
          <w:rFonts w:ascii="Tahoma" w:hAnsi="Tahoma" w:cs="Tahoma"/>
          <w:sz w:val="21"/>
          <w:szCs w:val="21"/>
        </w:rPr>
      </w:pPr>
      <w:r w:rsidRPr="00902294">
        <w:rPr>
          <w:rFonts w:ascii="Tahoma" w:hAnsi="Tahoma" w:cs="Tahoma"/>
          <w:sz w:val="21"/>
          <w:szCs w:val="21"/>
        </w:rPr>
        <w:t xml:space="preserve">Water lily has i. air bladder ii. </w:t>
      </w:r>
      <w:r w:rsidRPr="00902294">
        <w:rPr>
          <w:rFonts w:ascii="Tahoma" w:hAnsi="Tahoma" w:cs="Tahoma"/>
          <w:color w:val="000000"/>
          <w:sz w:val="21"/>
          <w:szCs w:val="21"/>
        </w:rPr>
        <w:t>expanded</w:t>
      </w:r>
      <w:r w:rsidRPr="00902294">
        <w:rPr>
          <w:rFonts w:ascii="Tahoma" w:hAnsi="Tahoma" w:cs="Tahoma"/>
          <w:sz w:val="21"/>
          <w:szCs w:val="21"/>
        </w:rPr>
        <w:t xml:space="preserve"> tips and light weight which keep it afloat.</w:t>
      </w:r>
    </w:p>
    <w:p w14:paraId="031F5ACE" w14:textId="77777777" w:rsidR="00277042" w:rsidRPr="00902294" w:rsidRDefault="00277042" w:rsidP="00D31C1F">
      <w:pPr>
        <w:numPr>
          <w:ilvl w:val="0"/>
          <w:numId w:val="11"/>
        </w:numPr>
        <w:rPr>
          <w:rFonts w:ascii="Tahoma" w:hAnsi="Tahoma" w:cs="Tahoma"/>
          <w:sz w:val="21"/>
          <w:szCs w:val="21"/>
        </w:rPr>
      </w:pPr>
      <w:r w:rsidRPr="00902294">
        <w:rPr>
          <w:rFonts w:ascii="Tahoma" w:hAnsi="Tahoma" w:cs="Tahoma"/>
          <w:sz w:val="21"/>
          <w:szCs w:val="21"/>
        </w:rPr>
        <w:t xml:space="preserve">Spirogyra has </w:t>
      </w:r>
      <w:proofErr w:type="spellStart"/>
      <w:r w:rsidRPr="00902294">
        <w:rPr>
          <w:rFonts w:ascii="Tahoma" w:hAnsi="Tahoma" w:cs="Tahoma"/>
          <w:sz w:val="21"/>
          <w:szCs w:val="21"/>
        </w:rPr>
        <w:t>mucillagenous</w:t>
      </w:r>
      <w:proofErr w:type="spellEnd"/>
      <w:r w:rsidRPr="00902294">
        <w:rPr>
          <w:rFonts w:ascii="Tahoma" w:hAnsi="Tahoma" w:cs="Tahoma"/>
          <w:sz w:val="21"/>
          <w:szCs w:val="21"/>
        </w:rPr>
        <w:t xml:space="preserve"> cover for protection</w:t>
      </w:r>
    </w:p>
    <w:p w14:paraId="64EB370C" w14:textId="77777777" w:rsidR="00277042" w:rsidRPr="00902294" w:rsidRDefault="00277042" w:rsidP="00D31C1F">
      <w:pPr>
        <w:numPr>
          <w:ilvl w:val="0"/>
          <w:numId w:val="11"/>
        </w:numPr>
        <w:rPr>
          <w:rFonts w:ascii="Tahoma" w:hAnsi="Tahoma" w:cs="Tahoma"/>
          <w:sz w:val="21"/>
          <w:szCs w:val="21"/>
        </w:rPr>
      </w:pPr>
      <w:r w:rsidRPr="00902294">
        <w:rPr>
          <w:rFonts w:ascii="Tahoma" w:hAnsi="Tahoma" w:cs="Tahoma"/>
          <w:sz w:val="21"/>
          <w:szCs w:val="21"/>
        </w:rPr>
        <w:t>Water lettuce has hairs in leaves to trap air and keep it afloat</w:t>
      </w:r>
    </w:p>
    <w:p w14:paraId="2EABB9A1" w14:textId="77777777" w:rsidR="00277042" w:rsidRPr="00902294" w:rsidRDefault="00277042" w:rsidP="00D31C1F">
      <w:pPr>
        <w:numPr>
          <w:ilvl w:val="0"/>
          <w:numId w:val="11"/>
        </w:numPr>
        <w:rPr>
          <w:rFonts w:ascii="Tahoma" w:hAnsi="Tahoma" w:cs="Tahoma"/>
          <w:sz w:val="21"/>
          <w:szCs w:val="21"/>
        </w:rPr>
      </w:pPr>
      <w:r w:rsidRPr="00902294">
        <w:rPr>
          <w:rFonts w:ascii="Tahoma" w:hAnsi="Tahoma" w:cs="Tahoma"/>
          <w:sz w:val="21"/>
          <w:szCs w:val="21"/>
        </w:rPr>
        <w:t xml:space="preserve">Water weed (elodea) has a long and flexible petiole for swinging with water currents. </w:t>
      </w:r>
    </w:p>
    <w:p w14:paraId="0CFD200C" w14:textId="77777777" w:rsidR="00DC78B8" w:rsidRPr="00902294" w:rsidRDefault="00DC78B8" w:rsidP="00D31C1F">
      <w:pPr>
        <w:tabs>
          <w:tab w:val="left" w:pos="720"/>
        </w:tabs>
        <w:ind w:left="360"/>
        <w:rPr>
          <w:rFonts w:ascii="Tahoma" w:hAnsi="Tahoma" w:cs="Tahoma"/>
          <w:sz w:val="21"/>
          <w:szCs w:val="21"/>
        </w:rPr>
      </w:pPr>
    </w:p>
    <w:p w14:paraId="65C31591" w14:textId="77777777" w:rsidR="00277042" w:rsidRPr="00902294" w:rsidRDefault="00277042" w:rsidP="00D31C1F">
      <w:pPr>
        <w:rPr>
          <w:rFonts w:ascii="Tahoma" w:hAnsi="Tahoma" w:cs="Tahoma"/>
          <w:b/>
          <w:sz w:val="21"/>
          <w:szCs w:val="21"/>
        </w:rPr>
      </w:pPr>
      <w:r w:rsidRPr="00902294">
        <w:rPr>
          <w:rFonts w:ascii="Tahoma" w:hAnsi="Tahoma" w:cs="Tahoma"/>
          <w:b/>
          <w:bCs/>
          <w:color w:val="000000"/>
          <w:sz w:val="21"/>
          <w:szCs w:val="21"/>
        </w:rPr>
        <w:t>Animal</w:t>
      </w:r>
      <w:r w:rsidR="00DC78B8" w:rsidRPr="00902294">
        <w:rPr>
          <w:rFonts w:ascii="Tahoma" w:hAnsi="Tahoma" w:cs="Tahoma"/>
          <w:b/>
          <w:sz w:val="21"/>
          <w:szCs w:val="21"/>
        </w:rPr>
        <w:t xml:space="preserve"> </w:t>
      </w:r>
      <w:r w:rsidRPr="00902294">
        <w:rPr>
          <w:rFonts w:ascii="Tahoma" w:hAnsi="Tahoma" w:cs="Tahoma"/>
          <w:b/>
          <w:bCs/>
          <w:color w:val="000000"/>
          <w:sz w:val="21"/>
          <w:szCs w:val="21"/>
        </w:rPr>
        <w:t xml:space="preserve">Adaptation </w:t>
      </w:r>
    </w:p>
    <w:p w14:paraId="081F5823" w14:textId="77777777" w:rsidR="00277042" w:rsidRPr="00902294" w:rsidRDefault="00277042" w:rsidP="00D31C1F">
      <w:pPr>
        <w:rPr>
          <w:rFonts w:ascii="Tahoma" w:hAnsi="Tahoma" w:cs="Tahoma"/>
          <w:sz w:val="21"/>
          <w:szCs w:val="21"/>
        </w:rPr>
      </w:pPr>
      <w:r w:rsidRPr="00902294">
        <w:rPr>
          <w:rFonts w:ascii="Tahoma" w:hAnsi="Tahoma" w:cs="Tahoma"/>
          <w:sz w:val="21"/>
          <w:szCs w:val="21"/>
        </w:rPr>
        <w:t xml:space="preserve">Animals of fresh water habitats include protozoa, duck, </w:t>
      </w:r>
      <w:proofErr w:type="spellStart"/>
      <w:r w:rsidRPr="00902294">
        <w:rPr>
          <w:rFonts w:ascii="Tahoma" w:hAnsi="Tahoma" w:cs="Tahoma"/>
          <w:sz w:val="21"/>
          <w:szCs w:val="21"/>
        </w:rPr>
        <w:t>pondskatters</w:t>
      </w:r>
      <w:proofErr w:type="spellEnd"/>
      <w:r w:rsidRPr="00902294">
        <w:rPr>
          <w:rFonts w:ascii="Tahoma" w:hAnsi="Tahoma" w:cs="Tahoma"/>
          <w:sz w:val="21"/>
          <w:szCs w:val="21"/>
        </w:rPr>
        <w:t xml:space="preserve">, hydra, fishes e.t.c. </w:t>
      </w:r>
      <w:r w:rsidRPr="00902294">
        <w:rPr>
          <w:rFonts w:ascii="Tahoma" w:hAnsi="Tahoma" w:cs="Tahoma"/>
          <w:color w:val="000000"/>
          <w:sz w:val="21"/>
          <w:szCs w:val="21"/>
        </w:rPr>
        <w:t>Their</w:t>
      </w:r>
      <w:r w:rsidRPr="00902294">
        <w:rPr>
          <w:rFonts w:ascii="Tahoma" w:hAnsi="Tahoma" w:cs="Tahoma"/>
          <w:sz w:val="21"/>
          <w:szCs w:val="21"/>
        </w:rPr>
        <w:t xml:space="preserve"> adaptive features include</w:t>
      </w:r>
    </w:p>
    <w:p w14:paraId="3584DEE1" w14:textId="77777777" w:rsidR="00277042" w:rsidRPr="00902294" w:rsidRDefault="00277042" w:rsidP="00D31C1F">
      <w:pPr>
        <w:numPr>
          <w:ilvl w:val="0"/>
          <w:numId w:val="14"/>
        </w:numPr>
        <w:rPr>
          <w:rFonts w:ascii="Tahoma" w:hAnsi="Tahoma" w:cs="Tahoma"/>
          <w:sz w:val="21"/>
          <w:szCs w:val="21"/>
        </w:rPr>
      </w:pPr>
      <w:r w:rsidRPr="00902294">
        <w:rPr>
          <w:rFonts w:ascii="Tahoma" w:hAnsi="Tahoma" w:cs="Tahoma"/>
          <w:sz w:val="21"/>
          <w:szCs w:val="21"/>
        </w:rPr>
        <w:t>Protozoa have contractile vacuole for osmoregulation in water.</w:t>
      </w:r>
    </w:p>
    <w:p w14:paraId="45671F00" w14:textId="77777777" w:rsidR="00277042" w:rsidRPr="00902294" w:rsidRDefault="00277042" w:rsidP="00D31C1F">
      <w:pPr>
        <w:numPr>
          <w:ilvl w:val="0"/>
          <w:numId w:val="14"/>
        </w:numPr>
        <w:rPr>
          <w:rFonts w:ascii="Tahoma" w:hAnsi="Tahoma" w:cs="Tahoma"/>
          <w:sz w:val="21"/>
          <w:szCs w:val="21"/>
        </w:rPr>
      </w:pPr>
      <w:r w:rsidRPr="00902294">
        <w:rPr>
          <w:rFonts w:ascii="Tahoma" w:hAnsi="Tahoma" w:cs="Tahoma"/>
          <w:sz w:val="21"/>
          <w:szCs w:val="21"/>
        </w:rPr>
        <w:t xml:space="preserve">Duck has webbed feet for locomotion and serrated beak for sieving food in water into its mouth. </w:t>
      </w:r>
    </w:p>
    <w:p w14:paraId="201D24DC" w14:textId="77777777" w:rsidR="00277042" w:rsidRPr="00902294" w:rsidRDefault="00277042" w:rsidP="00D31C1F">
      <w:pPr>
        <w:numPr>
          <w:ilvl w:val="0"/>
          <w:numId w:val="14"/>
        </w:numPr>
        <w:rPr>
          <w:rFonts w:ascii="Tahoma" w:hAnsi="Tahoma" w:cs="Tahoma"/>
          <w:sz w:val="21"/>
          <w:szCs w:val="21"/>
        </w:rPr>
      </w:pPr>
      <w:r w:rsidRPr="00902294">
        <w:rPr>
          <w:rFonts w:ascii="Tahoma" w:hAnsi="Tahoma" w:cs="Tahoma"/>
          <w:sz w:val="21"/>
          <w:szCs w:val="21"/>
        </w:rPr>
        <w:t>Hydra has slippery surface, hooks and suckers for attachment to water particles.</w:t>
      </w:r>
    </w:p>
    <w:p w14:paraId="191BC7F1" w14:textId="77777777" w:rsidR="00277042" w:rsidRPr="00902294" w:rsidRDefault="00277042" w:rsidP="00D31C1F">
      <w:pPr>
        <w:numPr>
          <w:ilvl w:val="0"/>
          <w:numId w:val="14"/>
        </w:numPr>
        <w:rPr>
          <w:rFonts w:ascii="Tahoma" w:hAnsi="Tahoma" w:cs="Tahoma"/>
          <w:sz w:val="21"/>
          <w:szCs w:val="21"/>
        </w:rPr>
      </w:pPr>
      <w:proofErr w:type="spellStart"/>
      <w:r w:rsidRPr="00902294">
        <w:rPr>
          <w:rFonts w:ascii="Tahoma" w:hAnsi="Tahoma" w:cs="Tahoma"/>
          <w:sz w:val="21"/>
          <w:szCs w:val="21"/>
        </w:rPr>
        <w:t>Pondskatters</w:t>
      </w:r>
      <w:proofErr w:type="spellEnd"/>
      <w:r w:rsidRPr="00902294">
        <w:rPr>
          <w:rFonts w:ascii="Tahoma" w:hAnsi="Tahoma" w:cs="Tahoma"/>
          <w:sz w:val="21"/>
          <w:szCs w:val="21"/>
        </w:rPr>
        <w:t xml:space="preserve"> has long legs for skating on water surface</w:t>
      </w:r>
      <w:r w:rsidRPr="00902294">
        <w:rPr>
          <w:rFonts w:ascii="Tahoma" w:hAnsi="Tahoma" w:cs="Tahoma"/>
          <w:color w:val="000000"/>
          <w:sz w:val="21"/>
          <w:szCs w:val="21"/>
        </w:rPr>
        <w:t>.</w:t>
      </w:r>
    </w:p>
    <w:p w14:paraId="59D22EFB" w14:textId="77777777" w:rsidR="00277042" w:rsidRPr="00902294" w:rsidRDefault="00277042" w:rsidP="00D31C1F">
      <w:pPr>
        <w:numPr>
          <w:ilvl w:val="0"/>
          <w:numId w:val="14"/>
        </w:numPr>
        <w:rPr>
          <w:rFonts w:ascii="Tahoma" w:hAnsi="Tahoma" w:cs="Tahoma"/>
          <w:sz w:val="21"/>
          <w:szCs w:val="21"/>
        </w:rPr>
      </w:pPr>
      <w:r w:rsidRPr="00902294">
        <w:rPr>
          <w:rFonts w:ascii="Tahoma" w:hAnsi="Tahoma" w:cs="Tahoma"/>
          <w:sz w:val="21"/>
          <w:szCs w:val="21"/>
        </w:rPr>
        <w:lastRenderedPageBreak/>
        <w:t xml:space="preserve">Fishes have swim bladders </w:t>
      </w:r>
      <w:r w:rsidRPr="00902294">
        <w:rPr>
          <w:rFonts w:ascii="Tahoma" w:hAnsi="Tahoma" w:cs="Tahoma"/>
          <w:color w:val="000000"/>
          <w:sz w:val="21"/>
          <w:szCs w:val="21"/>
        </w:rPr>
        <w:t>for</w:t>
      </w:r>
      <w:r w:rsidRPr="00902294">
        <w:rPr>
          <w:rFonts w:ascii="Tahoma" w:hAnsi="Tahoma" w:cs="Tahoma"/>
          <w:sz w:val="21"/>
          <w:szCs w:val="21"/>
        </w:rPr>
        <w:t xml:space="preserve"> buoyancy and gills for respiration</w:t>
      </w:r>
      <w:r w:rsidRPr="00902294">
        <w:rPr>
          <w:rFonts w:ascii="Tahoma" w:hAnsi="Tahoma" w:cs="Tahoma"/>
          <w:color w:val="000000"/>
          <w:sz w:val="21"/>
          <w:szCs w:val="21"/>
        </w:rPr>
        <w:t>.</w:t>
      </w:r>
    </w:p>
    <w:p w14:paraId="6F61497E" w14:textId="77777777" w:rsidR="00277042" w:rsidRPr="00902294" w:rsidRDefault="00277042" w:rsidP="00D31C1F">
      <w:pPr>
        <w:rPr>
          <w:rFonts w:ascii="Tahoma" w:hAnsi="Tahoma" w:cs="Tahoma"/>
          <w:sz w:val="21"/>
          <w:szCs w:val="21"/>
        </w:rPr>
      </w:pPr>
      <w:r w:rsidRPr="00902294">
        <w:rPr>
          <w:rFonts w:ascii="Tahoma" w:hAnsi="Tahoma" w:cs="Tahoma"/>
          <w:sz w:val="21"/>
          <w:szCs w:val="21"/>
        </w:rPr>
        <w:t xml:space="preserve"> </w:t>
      </w:r>
    </w:p>
    <w:p w14:paraId="024D5FB6" w14:textId="77777777" w:rsidR="00277042" w:rsidRPr="00902294" w:rsidRDefault="00277042" w:rsidP="00D31C1F">
      <w:pPr>
        <w:rPr>
          <w:rFonts w:ascii="Tahoma" w:hAnsi="Tahoma" w:cs="Tahoma"/>
          <w:sz w:val="21"/>
          <w:szCs w:val="21"/>
        </w:rPr>
      </w:pPr>
      <w:r w:rsidRPr="00902294">
        <w:rPr>
          <w:rFonts w:ascii="Tahoma" w:hAnsi="Tahoma" w:cs="Tahoma"/>
          <w:b/>
          <w:bCs/>
          <w:color w:val="000000"/>
          <w:sz w:val="21"/>
          <w:szCs w:val="21"/>
        </w:rPr>
        <w:t xml:space="preserve">General Evaluation </w:t>
      </w:r>
    </w:p>
    <w:p w14:paraId="6D5D832F" w14:textId="77777777" w:rsidR="00277042" w:rsidRPr="00902294" w:rsidRDefault="00277042" w:rsidP="00D31C1F">
      <w:pPr>
        <w:ind w:left="360"/>
        <w:rPr>
          <w:rFonts w:ascii="Tahoma" w:hAnsi="Tahoma" w:cs="Tahoma"/>
          <w:sz w:val="21"/>
          <w:szCs w:val="21"/>
        </w:rPr>
      </w:pPr>
      <w:r w:rsidRPr="00902294">
        <w:rPr>
          <w:rFonts w:ascii="Tahoma" w:hAnsi="Tahoma" w:cs="Tahoma"/>
          <w:sz w:val="21"/>
          <w:szCs w:val="21"/>
        </w:rPr>
        <w:t>1</w:t>
      </w:r>
      <w:r w:rsidR="00FA5BAF" w:rsidRPr="00902294">
        <w:rPr>
          <w:rFonts w:ascii="Tahoma" w:hAnsi="Tahoma" w:cs="Tahoma"/>
          <w:sz w:val="21"/>
          <w:szCs w:val="21"/>
        </w:rPr>
        <w:t xml:space="preserve">. </w:t>
      </w:r>
      <w:r w:rsidRPr="00902294">
        <w:rPr>
          <w:rFonts w:ascii="Tahoma" w:hAnsi="Tahoma" w:cs="Tahoma"/>
          <w:color w:val="000000"/>
          <w:sz w:val="21"/>
          <w:szCs w:val="21"/>
        </w:rPr>
        <w:t>Using</w:t>
      </w:r>
      <w:r w:rsidRPr="00902294">
        <w:rPr>
          <w:rFonts w:ascii="Tahoma" w:hAnsi="Tahoma" w:cs="Tahoma"/>
          <w:sz w:val="21"/>
          <w:szCs w:val="21"/>
        </w:rPr>
        <w:t xml:space="preserve"> </w:t>
      </w:r>
      <w:r w:rsidRPr="00902294">
        <w:rPr>
          <w:rFonts w:ascii="Tahoma" w:hAnsi="Tahoma" w:cs="Tahoma"/>
          <w:color w:val="000000"/>
          <w:sz w:val="21"/>
          <w:szCs w:val="21"/>
        </w:rPr>
        <w:t>three</w:t>
      </w:r>
      <w:r w:rsidRPr="00902294">
        <w:rPr>
          <w:rFonts w:ascii="Tahoma" w:hAnsi="Tahoma" w:cs="Tahoma"/>
          <w:sz w:val="21"/>
          <w:szCs w:val="21"/>
        </w:rPr>
        <w:t xml:space="preserve"> plants and </w:t>
      </w:r>
      <w:r w:rsidRPr="00902294">
        <w:rPr>
          <w:rFonts w:ascii="Tahoma" w:hAnsi="Tahoma" w:cs="Tahoma"/>
          <w:color w:val="000000"/>
          <w:sz w:val="21"/>
          <w:szCs w:val="21"/>
        </w:rPr>
        <w:t>two</w:t>
      </w:r>
      <w:r w:rsidRPr="00902294">
        <w:rPr>
          <w:rFonts w:ascii="Tahoma" w:hAnsi="Tahoma" w:cs="Tahoma"/>
          <w:sz w:val="21"/>
          <w:szCs w:val="21"/>
        </w:rPr>
        <w:t xml:space="preserve"> animals</w:t>
      </w:r>
      <w:r w:rsidRPr="00902294">
        <w:rPr>
          <w:rFonts w:ascii="Tahoma" w:hAnsi="Tahoma" w:cs="Tahoma"/>
          <w:color w:val="000000"/>
          <w:sz w:val="21"/>
          <w:szCs w:val="21"/>
        </w:rPr>
        <w:t>,</w:t>
      </w:r>
      <w:r w:rsidRPr="00902294">
        <w:rPr>
          <w:rFonts w:ascii="Tahoma" w:hAnsi="Tahoma" w:cs="Tahoma"/>
          <w:sz w:val="21"/>
          <w:szCs w:val="21"/>
        </w:rPr>
        <w:t xml:space="preserve"> explain adaptation in marine habitats</w:t>
      </w:r>
      <w:r w:rsidRPr="00902294">
        <w:rPr>
          <w:rFonts w:ascii="Tahoma" w:hAnsi="Tahoma" w:cs="Tahoma"/>
          <w:color w:val="000000"/>
          <w:sz w:val="21"/>
          <w:szCs w:val="21"/>
        </w:rPr>
        <w:t>.</w:t>
      </w:r>
    </w:p>
    <w:p w14:paraId="377E9983" w14:textId="77777777" w:rsidR="00277042" w:rsidRPr="00902294" w:rsidRDefault="00277042" w:rsidP="00D31C1F">
      <w:pPr>
        <w:ind w:left="360"/>
        <w:rPr>
          <w:rFonts w:ascii="Tahoma" w:hAnsi="Tahoma" w:cs="Tahoma"/>
          <w:sz w:val="21"/>
          <w:szCs w:val="21"/>
        </w:rPr>
      </w:pPr>
      <w:r w:rsidRPr="00902294">
        <w:rPr>
          <w:rFonts w:ascii="Tahoma" w:hAnsi="Tahoma" w:cs="Tahoma"/>
          <w:sz w:val="21"/>
          <w:szCs w:val="21"/>
        </w:rPr>
        <w:t>2</w:t>
      </w:r>
      <w:r w:rsidRPr="00902294">
        <w:rPr>
          <w:rFonts w:ascii="Tahoma" w:hAnsi="Tahoma" w:cs="Tahoma"/>
          <w:color w:val="000000"/>
          <w:sz w:val="21"/>
          <w:szCs w:val="21"/>
        </w:rPr>
        <w:t>.</w:t>
      </w:r>
      <w:r w:rsidR="00FA5BAF" w:rsidRPr="00902294">
        <w:rPr>
          <w:rFonts w:ascii="Tahoma" w:hAnsi="Tahoma" w:cs="Tahoma"/>
          <w:sz w:val="21"/>
          <w:szCs w:val="21"/>
        </w:rPr>
        <w:t xml:space="preserve"> </w:t>
      </w:r>
      <w:r w:rsidRPr="00902294">
        <w:rPr>
          <w:rFonts w:ascii="Tahoma" w:hAnsi="Tahoma" w:cs="Tahoma"/>
          <w:sz w:val="21"/>
          <w:szCs w:val="21"/>
        </w:rPr>
        <w:t>Give two examples of food chain in marine habitats</w:t>
      </w:r>
      <w:r w:rsidRPr="00902294">
        <w:rPr>
          <w:rFonts w:ascii="Tahoma" w:hAnsi="Tahoma" w:cs="Tahoma"/>
          <w:color w:val="000000"/>
          <w:sz w:val="21"/>
          <w:szCs w:val="21"/>
        </w:rPr>
        <w:t>.</w:t>
      </w:r>
    </w:p>
    <w:p w14:paraId="0ED415AD" w14:textId="77777777" w:rsidR="00277042" w:rsidRPr="00902294" w:rsidRDefault="00277042" w:rsidP="00D31C1F">
      <w:pPr>
        <w:ind w:left="360"/>
        <w:rPr>
          <w:rFonts w:ascii="Tahoma" w:hAnsi="Tahoma" w:cs="Tahoma"/>
          <w:color w:val="000000"/>
          <w:sz w:val="21"/>
          <w:szCs w:val="21"/>
        </w:rPr>
      </w:pPr>
      <w:r w:rsidRPr="00902294">
        <w:rPr>
          <w:rFonts w:ascii="Tahoma" w:hAnsi="Tahoma" w:cs="Tahoma"/>
          <w:sz w:val="21"/>
          <w:szCs w:val="21"/>
        </w:rPr>
        <w:t>3</w:t>
      </w:r>
      <w:r w:rsidRPr="00902294">
        <w:rPr>
          <w:rFonts w:ascii="Tahoma" w:hAnsi="Tahoma" w:cs="Tahoma"/>
          <w:color w:val="000000"/>
          <w:sz w:val="21"/>
          <w:szCs w:val="21"/>
        </w:rPr>
        <w:t>.</w:t>
      </w:r>
      <w:r w:rsidR="00FA5BAF" w:rsidRPr="00902294">
        <w:rPr>
          <w:rFonts w:ascii="Tahoma" w:hAnsi="Tahoma" w:cs="Tahoma"/>
          <w:sz w:val="21"/>
          <w:szCs w:val="21"/>
        </w:rPr>
        <w:t xml:space="preserve"> </w:t>
      </w:r>
      <w:r w:rsidRPr="00902294">
        <w:rPr>
          <w:rFonts w:ascii="Tahoma" w:hAnsi="Tahoma" w:cs="Tahoma"/>
          <w:sz w:val="21"/>
          <w:szCs w:val="21"/>
        </w:rPr>
        <w:t>Define an estuary</w:t>
      </w:r>
      <w:r w:rsidRPr="00902294">
        <w:rPr>
          <w:rFonts w:ascii="Tahoma" w:hAnsi="Tahoma" w:cs="Tahoma"/>
          <w:color w:val="000000"/>
          <w:sz w:val="21"/>
          <w:szCs w:val="21"/>
        </w:rPr>
        <w:t>.</w:t>
      </w:r>
    </w:p>
    <w:p w14:paraId="79505494" w14:textId="77777777" w:rsidR="00277042" w:rsidRPr="00902294" w:rsidRDefault="00277042" w:rsidP="00D31C1F">
      <w:pPr>
        <w:ind w:left="360"/>
        <w:rPr>
          <w:rFonts w:ascii="Tahoma" w:hAnsi="Tahoma" w:cs="Tahoma"/>
          <w:color w:val="000000"/>
          <w:sz w:val="21"/>
          <w:szCs w:val="21"/>
        </w:rPr>
      </w:pPr>
      <w:r w:rsidRPr="00902294">
        <w:rPr>
          <w:rFonts w:ascii="Tahoma" w:hAnsi="Tahoma" w:cs="Tahoma"/>
          <w:color w:val="000000"/>
          <w:sz w:val="21"/>
          <w:szCs w:val="21"/>
        </w:rPr>
        <w:t xml:space="preserve">4. </w:t>
      </w:r>
      <w:r w:rsidRPr="00902294">
        <w:rPr>
          <w:rFonts w:ascii="Tahoma" w:hAnsi="Tahoma" w:cs="Tahoma"/>
          <w:sz w:val="21"/>
          <w:szCs w:val="21"/>
        </w:rPr>
        <w:t>State four characteristics of an estuar</w:t>
      </w:r>
      <w:r w:rsidRPr="00902294">
        <w:rPr>
          <w:rFonts w:ascii="Tahoma" w:hAnsi="Tahoma" w:cs="Tahoma"/>
          <w:color w:val="000000"/>
          <w:sz w:val="21"/>
          <w:szCs w:val="21"/>
        </w:rPr>
        <w:t>y.</w:t>
      </w:r>
    </w:p>
    <w:p w14:paraId="19C99D97" w14:textId="77777777" w:rsidR="00277042" w:rsidRPr="00902294" w:rsidRDefault="00277042" w:rsidP="00D31C1F">
      <w:pPr>
        <w:ind w:left="360"/>
        <w:rPr>
          <w:rFonts w:ascii="Tahoma" w:hAnsi="Tahoma" w:cs="Tahoma"/>
          <w:color w:val="000000"/>
          <w:sz w:val="21"/>
          <w:szCs w:val="21"/>
        </w:rPr>
      </w:pPr>
      <w:r w:rsidRPr="00902294">
        <w:rPr>
          <w:rFonts w:ascii="Tahoma" w:hAnsi="Tahoma" w:cs="Tahoma"/>
          <w:color w:val="000000"/>
          <w:sz w:val="21"/>
          <w:szCs w:val="21"/>
        </w:rPr>
        <w:t xml:space="preserve">5. </w:t>
      </w:r>
      <w:r w:rsidRPr="00902294">
        <w:rPr>
          <w:rFonts w:ascii="Tahoma" w:hAnsi="Tahoma" w:cs="Tahoma"/>
          <w:sz w:val="21"/>
          <w:szCs w:val="21"/>
        </w:rPr>
        <w:t>How do organisms adapt to life in estuary</w:t>
      </w:r>
      <w:r w:rsidRPr="00902294">
        <w:rPr>
          <w:rFonts w:ascii="Tahoma" w:hAnsi="Tahoma" w:cs="Tahoma"/>
          <w:color w:val="000000"/>
          <w:sz w:val="21"/>
          <w:szCs w:val="21"/>
        </w:rPr>
        <w:t>?</w:t>
      </w:r>
    </w:p>
    <w:p w14:paraId="66AF6C04" w14:textId="77777777" w:rsidR="00DC78B8" w:rsidRPr="00902294" w:rsidRDefault="00DC78B8" w:rsidP="00D31C1F">
      <w:pPr>
        <w:ind w:left="360"/>
        <w:rPr>
          <w:rFonts w:ascii="Tahoma" w:hAnsi="Tahoma" w:cs="Tahoma"/>
          <w:sz w:val="21"/>
          <w:szCs w:val="21"/>
        </w:rPr>
      </w:pPr>
    </w:p>
    <w:p w14:paraId="72CFBE33" w14:textId="77777777" w:rsidR="00277042" w:rsidRPr="00902294" w:rsidRDefault="00277042" w:rsidP="00D31C1F">
      <w:pPr>
        <w:rPr>
          <w:rFonts w:ascii="Tahoma" w:hAnsi="Tahoma" w:cs="Tahoma"/>
          <w:b/>
          <w:sz w:val="21"/>
          <w:szCs w:val="21"/>
        </w:rPr>
      </w:pPr>
      <w:r w:rsidRPr="00902294">
        <w:rPr>
          <w:rFonts w:ascii="Tahoma" w:hAnsi="Tahoma" w:cs="Tahoma"/>
          <w:b/>
          <w:bCs/>
          <w:color w:val="000000"/>
          <w:sz w:val="21"/>
          <w:szCs w:val="21"/>
        </w:rPr>
        <w:t>Weekend</w:t>
      </w:r>
      <w:r w:rsidRPr="00902294">
        <w:rPr>
          <w:rFonts w:ascii="Tahoma" w:hAnsi="Tahoma" w:cs="Tahoma"/>
          <w:b/>
          <w:sz w:val="21"/>
          <w:szCs w:val="21"/>
        </w:rPr>
        <w:t xml:space="preserve"> </w:t>
      </w:r>
      <w:r w:rsidRPr="00902294">
        <w:rPr>
          <w:rFonts w:ascii="Tahoma" w:hAnsi="Tahoma" w:cs="Tahoma"/>
          <w:b/>
          <w:bCs/>
          <w:color w:val="000000"/>
          <w:sz w:val="21"/>
          <w:szCs w:val="21"/>
        </w:rPr>
        <w:t xml:space="preserve">Assignment </w:t>
      </w:r>
    </w:p>
    <w:p w14:paraId="26C0A82F" w14:textId="77777777" w:rsidR="00277042" w:rsidRPr="00902294" w:rsidRDefault="00277042" w:rsidP="00D31C1F">
      <w:pPr>
        <w:numPr>
          <w:ilvl w:val="0"/>
          <w:numId w:val="16"/>
        </w:numPr>
        <w:rPr>
          <w:rFonts w:ascii="Tahoma" w:hAnsi="Tahoma" w:cs="Tahoma"/>
          <w:sz w:val="21"/>
          <w:szCs w:val="21"/>
        </w:rPr>
      </w:pPr>
      <w:r w:rsidRPr="00902294">
        <w:rPr>
          <w:rFonts w:ascii="Tahoma" w:hAnsi="Tahoma" w:cs="Tahoma"/>
          <w:sz w:val="21"/>
          <w:szCs w:val="21"/>
        </w:rPr>
        <w:t xml:space="preserve">Buoyancy in salt water is ensured by the following </w:t>
      </w:r>
      <w:proofErr w:type="gramStart"/>
      <w:r w:rsidRPr="00902294">
        <w:rPr>
          <w:rFonts w:ascii="Tahoma" w:hAnsi="Tahoma" w:cs="Tahoma"/>
          <w:sz w:val="21"/>
          <w:szCs w:val="21"/>
        </w:rPr>
        <w:t xml:space="preserve">except  </w:t>
      </w:r>
      <w:r w:rsidRPr="00902294">
        <w:rPr>
          <w:rFonts w:ascii="Tahoma" w:hAnsi="Tahoma" w:cs="Tahoma"/>
          <w:color w:val="000000"/>
          <w:sz w:val="21"/>
          <w:szCs w:val="21"/>
        </w:rPr>
        <w:t>A.</w:t>
      </w:r>
      <w:proofErr w:type="gramEnd"/>
      <w:r w:rsidRPr="00902294">
        <w:rPr>
          <w:rFonts w:ascii="Tahoma" w:hAnsi="Tahoma" w:cs="Tahoma"/>
          <w:sz w:val="21"/>
          <w:szCs w:val="21"/>
        </w:rPr>
        <w:t xml:space="preserve"> divided leaves  </w:t>
      </w:r>
      <w:r w:rsidRPr="00902294">
        <w:rPr>
          <w:rFonts w:ascii="Tahoma" w:hAnsi="Tahoma" w:cs="Tahoma"/>
          <w:color w:val="000000"/>
          <w:sz w:val="21"/>
          <w:szCs w:val="21"/>
        </w:rPr>
        <w:t>B.</w:t>
      </w:r>
      <w:r w:rsidRPr="00902294">
        <w:rPr>
          <w:rFonts w:ascii="Tahoma" w:hAnsi="Tahoma" w:cs="Tahoma"/>
          <w:sz w:val="21"/>
          <w:szCs w:val="21"/>
        </w:rPr>
        <w:t xml:space="preserve"> chlorophyll  </w:t>
      </w:r>
      <w:r w:rsidRPr="00902294">
        <w:rPr>
          <w:rFonts w:ascii="Tahoma" w:hAnsi="Tahoma" w:cs="Tahoma"/>
          <w:color w:val="000000"/>
          <w:sz w:val="21"/>
          <w:szCs w:val="21"/>
        </w:rPr>
        <w:t>C.</w:t>
      </w:r>
      <w:r w:rsidRPr="00902294">
        <w:rPr>
          <w:rFonts w:ascii="Tahoma" w:hAnsi="Tahoma" w:cs="Tahoma"/>
          <w:sz w:val="21"/>
          <w:szCs w:val="21"/>
        </w:rPr>
        <w:t xml:space="preserve"> floating devices  </w:t>
      </w:r>
      <w:r w:rsidRPr="00902294">
        <w:rPr>
          <w:rFonts w:ascii="Tahoma" w:hAnsi="Tahoma" w:cs="Tahoma"/>
          <w:color w:val="000000"/>
          <w:sz w:val="21"/>
          <w:szCs w:val="21"/>
        </w:rPr>
        <w:t>D.</w:t>
      </w:r>
      <w:r w:rsidRPr="00902294">
        <w:rPr>
          <w:rFonts w:ascii="Tahoma" w:hAnsi="Tahoma" w:cs="Tahoma"/>
          <w:sz w:val="21"/>
          <w:szCs w:val="21"/>
        </w:rPr>
        <w:t xml:space="preserve"> air bladder</w:t>
      </w:r>
      <w:r w:rsidR="00AB71E5" w:rsidRPr="00902294">
        <w:rPr>
          <w:rFonts w:ascii="Tahoma" w:hAnsi="Tahoma" w:cs="Tahoma"/>
          <w:sz w:val="21"/>
          <w:szCs w:val="21"/>
        </w:rPr>
        <w:t>.</w:t>
      </w:r>
    </w:p>
    <w:p w14:paraId="4800DE14" w14:textId="77777777" w:rsidR="00277042" w:rsidRPr="00902294" w:rsidRDefault="00277042" w:rsidP="00D31C1F">
      <w:pPr>
        <w:numPr>
          <w:ilvl w:val="0"/>
          <w:numId w:val="16"/>
        </w:numPr>
        <w:rPr>
          <w:rFonts w:ascii="Tahoma" w:hAnsi="Tahoma" w:cs="Tahoma"/>
          <w:sz w:val="21"/>
          <w:szCs w:val="21"/>
        </w:rPr>
      </w:pPr>
      <w:r w:rsidRPr="00902294">
        <w:rPr>
          <w:rFonts w:ascii="Tahoma" w:hAnsi="Tahoma" w:cs="Tahoma"/>
          <w:sz w:val="21"/>
          <w:szCs w:val="21"/>
        </w:rPr>
        <w:t xml:space="preserve">The </w:t>
      </w:r>
      <w:proofErr w:type="spellStart"/>
      <w:r w:rsidRPr="00902294">
        <w:rPr>
          <w:rFonts w:ascii="Tahoma" w:hAnsi="Tahoma" w:cs="Tahoma"/>
          <w:sz w:val="21"/>
          <w:szCs w:val="21"/>
        </w:rPr>
        <w:t>mucillagenous</w:t>
      </w:r>
      <w:proofErr w:type="spellEnd"/>
      <w:r w:rsidRPr="00902294">
        <w:rPr>
          <w:rFonts w:ascii="Tahoma" w:hAnsi="Tahoma" w:cs="Tahoma"/>
          <w:sz w:val="21"/>
          <w:szCs w:val="21"/>
        </w:rPr>
        <w:t xml:space="preserve"> cover in sea weed and spirogyra is mainly </w:t>
      </w:r>
      <w:proofErr w:type="gramStart"/>
      <w:r w:rsidRPr="00902294">
        <w:rPr>
          <w:rFonts w:ascii="Tahoma" w:hAnsi="Tahoma" w:cs="Tahoma"/>
          <w:sz w:val="21"/>
          <w:szCs w:val="21"/>
        </w:rPr>
        <w:t xml:space="preserve">for  </w:t>
      </w:r>
      <w:r w:rsidRPr="00902294">
        <w:rPr>
          <w:rFonts w:ascii="Tahoma" w:hAnsi="Tahoma" w:cs="Tahoma"/>
          <w:color w:val="000000"/>
          <w:sz w:val="21"/>
          <w:szCs w:val="21"/>
        </w:rPr>
        <w:t>A.</w:t>
      </w:r>
      <w:proofErr w:type="gramEnd"/>
      <w:r w:rsidRPr="00902294">
        <w:rPr>
          <w:rFonts w:ascii="Tahoma" w:hAnsi="Tahoma" w:cs="Tahoma"/>
          <w:sz w:val="21"/>
          <w:szCs w:val="21"/>
        </w:rPr>
        <w:t xml:space="preserve"> protection  </w:t>
      </w:r>
      <w:r w:rsidRPr="00902294">
        <w:rPr>
          <w:rFonts w:ascii="Tahoma" w:hAnsi="Tahoma" w:cs="Tahoma"/>
          <w:color w:val="000000"/>
          <w:sz w:val="21"/>
          <w:szCs w:val="21"/>
        </w:rPr>
        <w:t>B.</w:t>
      </w:r>
      <w:r w:rsidRPr="00902294">
        <w:rPr>
          <w:rFonts w:ascii="Tahoma" w:hAnsi="Tahoma" w:cs="Tahoma"/>
          <w:sz w:val="21"/>
          <w:szCs w:val="21"/>
        </w:rPr>
        <w:t xml:space="preserve"> osmoregulation  </w:t>
      </w:r>
      <w:r w:rsidRPr="00902294">
        <w:rPr>
          <w:rFonts w:ascii="Tahoma" w:hAnsi="Tahoma" w:cs="Tahoma"/>
          <w:color w:val="000000"/>
          <w:sz w:val="21"/>
          <w:szCs w:val="21"/>
        </w:rPr>
        <w:t>C.</w:t>
      </w:r>
      <w:r w:rsidRPr="00902294">
        <w:rPr>
          <w:rFonts w:ascii="Tahoma" w:hAnsi="Tahoma" w:cs="Tahoma"/>
          <w:sz w:val="21"/>
          <w:szCs w:val="21"/>
        </w:rPr>
        <w:t xml:space="preserve"> avoiding </w:t>
      </w:r>
      <w:proofErr w:type="spellStart"/>
      <w:r w:rsidRPr="00902294">
        <w:rPr>
          <w:rFonts w:ascii="Tahoma" w:hAnsi="Tahoma" w:cs="Tahoma"/>
          <w:sz w:val="21"/>
          <w:szCs w:val="21"/>
        </w:rPr>
        <w:t>dessication</w:t>
      </w:r>
      <w:proofErr w:type="spellEnd"/>
      <w:r w:rsidRPr="00902294">
        <w:rPr>
          <w:rFonts w:ascii="Tahoma" w:hAnsi="Tahoma" w:cs="Tahoma"/>
          <w:sz w:val="21"/>
          <w:szCs w:val="21"/>
        </w:rPr>
        <w:t xml:space="preserve">  </w:t>
      </w:r>
      <w:r w:rsidRPr="00902294">
        <w:rPr>
          <w:rFonts w:ascii="Tahoma" w:hAnsi="Tahoma" w:cs="Tahoma"/>
          <w:color w:val="000000"/>
          <w:sz w:val="21"/>
          <w:szCs w:val="21"/>
        </w:rPr>
        <w:t>D.</w:t>
      </w:r>
      <w:r w:rsidRPr="00902294">
        <w:rPr>
          <w:rFonts w:ascii="Tahoma" w:hAnsi="Tahoma" w:cs="Tahoma"/>
          <w:sz w:val="21"/>
          <w:szCs w:val="21"/>
        </w:rPr>
        <w:t xml:space="preserve"> feeding</w:t>
      </w:r>
      <w:r w:rsidR="00AB71E5" w:rsidRPr="00902294">
        <w:rPr>
          <w:rFonts w:ascii="Tahoma" w:hAnsi="Tahoma" w:cs="Tahoma"/>
          <w:sz w:val="21"/>
          <w:szCs w:val="21"/>
        </w:rPr>
        <w:t>.</w:t>
      </w:r>
    </w:p>
    <w:p w14:paraId="64547849" w14:textId="77777777" w:rsidR="00277042" w:rsidRPr="00902294" w:rsidRDefault="00277042" w:rsidP="00D31C1F">
      <w:pPr>
        <w:numPr>
          <w:ilvl w:val="0"/>
          <w:numId w:val="16"/>
        </w:numPr>
        <w:rPr>
          <w:rFonts w:ascii="Tahoma" w:hAnsi="Tahoma" w:cs="Tahoma"/>
          <w:sz w:val="21"/>
          <w:szCs w:val="21"/>
        </w:rPr>
      </w:pPr>
      <w:r w:rsidRPr="00902294">
        <w:rPr>
          <w:rFonts w:ascii="Tahoma" w:hAnsi="Tahoma" w:cs="Tahoma"/>
          <w:sz w:val="21"/>
          <w:szCs w:val="21"/>
        </w:rPr>
        <w:t>Which of the following is not a fresh water habitat</w:t>
      </w:r>
      <w:r w:rsidRPr="00902294">
        <w:rPr>
          <w:rFonts w:ascii="Tahoma" w:hAnsi="Tahoma" w:cs="Tahoma"/>
          <w:color w:val="000000"/>
          <w:sz w:val="21"/>
          <w:szCs w:val="21"/>
        </w:rPr>
        <w:t>?</w:t>
      </w:r>
      <w:r w:rsidRPr="00902294">
        <w:rPr>
          <w:rFonts w:ascii="Tahoma" w:hAnsi="Tahoma" w:cs="Tahoma"/>
          <w:sz w:val="21"/>
          <w:szCs w:val="21"/>
        </w:rPr>
        <w:t xml:space="preserve">  </w:t>
      </w:r>
      <w:r w:rsidRPr="00902294">
        <w:rPr>
          <w:rFonts w:ascii="Tahoma" w:hAnsi="Tahoma" w:cs="Tahoma"/>
          <w:color w:val="000000"/>
          <w:sz w:val="21"/>
          <w:szCs w:val="21"/>
        </w:rPr>
        <w:t>A.</w:t>
      </w:r>
      <w:r w:rsidRPr="00902294">
        <w:rPr>
          <w:rFonts w:ascii="Tahoma" w:hAnsi="Tahoma" w:cs="Tahoma"/>
          <w:sz w:val="21"/>
          <w:szCs w:val="21"/>
        </w:rPr>
        <w:t xml:space="preserve"> </w:t>
      </w:r>
      <w:proofErr w:type="gramStart"/>
      <w:r w:rsidRPr="00902294">
        <w:rPr>
          <w:rFonts w:ascii="Tahoma" w:hAnsi="Tahoma" w:cs="Tahoma"/>
          <w:sz w:val="21"/>
          <w:szCs w:val="21"/>
        </w:rPr>
        <w:t xml:space="preserve">puddle  </w:t>
      </w:r>
      <w:r w:rsidRPr="00902294">
        <w:rPr>
          <w:rFonts w:ascii="Tahoma" w:hAnsi="Tahoma" w:cs="Tahoma"/>
          <w:color w:val="000000"/>
          <w:sz w:val="21"/>
          <w:szCs w:val="21"/>
        </w:rPr>
        <w:t>B.</w:t>
      </w:r>
      <w:proofErr w:type="gramEnd"/>
      <w:r w:rsidRPr="00902294">
        <w:rPr>
          <w:rFonts w:ascii="Tahoma" w:hAnsi="Tahoma" w:cs="Tahoma"/>
          <w:sz w:val="21"/>
          <w:szCs w:val="21"/>
        </w:rPr>
        <w:t xml:space="preserve"> swamp  </w:t>
      </w:r>
      <w:r w:rsidRPr="00902294">
        <w:rPr>
          <w:rFonts w:ascii="Tahoma" w:hAnsi="Tahoma" w:cs="Tahoma"/>
          <w:color w:val="000000"/>
          <w:sz w:val="21"/>
          <w:szCs w:val="21"/>
        </w:rPr>
        <w:t>C.</w:t>
      </w:r>
      <w:r w:rsidRPr="00902294">
        <w:rPr>
          <w:rFonts w:ascii="Tahoma" w:hAnsi="Tahoma" w:cs="Tahoma"/>
          <w:sz w:val="21"/>
          <w:szCs w:val="21"/>
        </w:rPr>
        <w:t xml:space="preserve"> stream  </w:t>
      </w:r>
      <w:r w:rsidRPr="00902294">
        <w:rPr>
          <w:rFonts w:ascii="Tahoma" w:hAnsi="Tahoma" w:cs="Tahoma"/>
          <w:color w:val="000000"/>
          <w:sz w:val="21"/>
          <w:szCs w:val="21"/>
        </w:rPr>
        <w:t>D.</w:t>
      </w:r>
      <w:r w:rsidRPr="00902294">
        <w:rPr>
          <w:rFonts w:ascii="Tahoma" w:hAnsi="Tahoma" w:cs="Tahoma"/>
          <w:sz w:val="21"/>
          <w:szCs w:val="21"/>
        </w:rPr>
        <w:t xml:space="preserve"> sea</w:t>
      </w:r>
      <w:r w:rsidR="00AB71E5" w:rsidRPr="00902294">
        <w:rPr>
          <w:rFonts w:ascii="Tahoma" w:hAnsi="Tahoma" w:cs="Tahoma"/>
          <w:sz w:val="21"/>
          <w:szCs w:val="21"/>
        </w:rPr>
        <w:t>.</w:t>
      </w:r>
    </w:p>
    <w:p w14:paraId="17976C40" w14:textId="77777777" w:rsidR="00277042" w:rsidRPr="00902294" w:rsidRDefault="00277042" w:rsidP="00D31C1F">
      <w:pPr>
        <w:numPr>
          <w:ilvl w:val="0"/>
          <w:numId w:val="16"/>
        </w:numPr>
        <w:rPr>
          <w:rFonts w:ascii="Tahoma" w:hAnsi="Tahoma" w:cs="Tahoma"/>
          <w:sz w:val="21"/>
          <w:szCs w:val="21"/>
        </w:rPr>
      </w:pPr>
      <w:r w:rsidRPr="00902294">
        <w:rPr>
          <w:rFonts w:ascii="Tahoma" w:hAnsi="Tahoma" w:cs="Tahoma"/>
          <w:sz w:val="21"/>
          <w:szCs w:val="21"/>
        </w:rPr>
        <w:t>Which of these is not an adaptive feature in a marine habitat</w:t>
      </w:r>
      <w:r w:rsidR="004D76D7" w:rsidRPr="00902294">
        <w:rPr>
          <w:rFonts w:ascii="Tahoma" w:hAnsi="Tahoma" w:cs="Tahoma"/>
          <w:sz w:val="21"/>
          <w:szCs w:val="21"/>
        </w:rPr>
        <w:t>?</w:t>
      </w:r>
      <w:r w:rsidRPr="00902294">
        <w:rPr>
          <w:rFonts w:ascii="Tahoma" w:hAnsi="Tahoma" w:cs="Tahoma"/>
          <w:sz w:val="21"/>
          <w:szCs w:val="21"/>
        </w:rPr>
        <w:t xml:space="preserve">  </w:t>
      </w:r>
      <w:r w:rsidRPr="00902294">
        <w:rPr>
          <w:rFonts w:ascii="Tahoma" w:hAnsi="Tahoma" w:cs="Tahoma"/>
          <w:color w:val="000000"/>
          <w:sz w:val="21"/>
          <w:szCs w:val="21"/>
        </w:rPr>
        <w:t>A.</w:t>
      </w:r>
      <w:r w:rsidRPr="00902294">
        <w:rPr>
          <w:rFonts w:ascii="Tahoma" w:hAnsi="Tahoma" w:cs="Tahoma"/>
          <w:sz w:val="21"/>
          <w:szCs w:val="21"/>
        </w:rPr>
        <w:t xml:space="preserve"> bladder for </w:t>
      </w:r>
      <w:proofErr w:type="gramStart"/>
      <w:r w:rsidRPr="00902294">
        <w:rPr>
          <w:rFonts w:ascii="Tahoma" w:hAnsi="Tahoma" w:cs="Tahoma"/>
          <w:sz w:val="21"/>
          <w:szCs w:val="21"/>
        </w:rPr>
        <w:t xml:space="preserve">floating  </w:t>
      </w:r>
      <w:r w:rsidRPr="00902294">
        <w:rPr>
          <w:rFonts w:ascii="Tahoma" w:hAnsi="Tahoma" w:cs="Tahoma"/>
          <w:color w:val="000000"/>
          <w:sz w:val="21"/>
          <w:szCs w:val="21"/>
        </w:rPr>
        <w:t>B.</w:t>
      </w:r>
      <w:proofErr w:type="gramEnd"/>
      <w:r w:rsidRPr="00902294">
        <w:rPr>
          <w:rFonts w:ascii="Tahoma" w:hAnsi="Tahoma" w:cs="Tahoma"/>
          <w:sz w:val="21"/>
          <w:szCs w:val="21"/>
        </w:rPr>
        <w:t xml:space="preserve"> hold fast for attachment  </w:t>
      </w:r>
      <w:r w:rsidRPr="00902294">
        <w:rPr>
          <w:rFonts w:ascii="Tahoma" w:hAnsi="Tahoma" w:cs="Tahoma"/>
          <w:color w:val="000000"/>
          <w:sz w:val="21"/>
          <w:szCs w:val="21"/>
        </w:rPr>
        <w:t>C.</w:t>
      </w:r>
      <w:r w:rsidRPr="00902294">
        <w:rPr>
          <w:rFonts w:ascii="Tahoma" w:hAnsi="Tahoma" w:cs="Tahoma"/>
          <w:sz w:val="21"/>
          <w:szCs w:val="21"/>
        </w:rPr>
        <w:t xml:space="preserve"> fur to prevent water loss  </w:t>
      </w:r>
      <w:r w:rsidRPr="00902294">
        <w:rPr>
          <w:rFonts w:ascii="Tahoma" w:hAnsi="Tahoma" w:cs="Tahoma"/>
          <w:color w:val="000000"/>
          <w:sz w:val="21"/>
          <w:szCs w:val="21"/>
        </w:rPr>
        <w:t>D.</w:t>
      </w:r>
      <w:r w:rsidRPr="00902294">
        <w:rPr>
          <w:rFonts w:ascii="Tahoma" w:hAnsi="Tahoma" w:cs="Tahoma"/>
          <w:sz w:val="21"/>
          <w:szCs w:val="21"/>
        </w:rPr>
        <w:t xml:space="preserve"> rhizoid for attachment to rocks</w:t>
      </w:r>
      <w:r w:rsidR="00AB71E5" w:rsidRPr="00902294">
        <w:rPr>
          <w:rFonts w:ascii="Tahoma" w:hAnsi="Tahoma" w:cs="Tahoma"/>
          <w:sz w:val="21"/>
          <w:szCs w:val="21"/>
        </w:rPr>
        <w:t>.</w:t>
      </w:r>
    </w:p>
    <w:p w14:paraId="2720A406" w14:textId="77777777" w:rsidR="00277042" w:rsidRPr="00902294" w:rsidRDefault="00277042" w:rsidP="00D31C1F">
      <w:pPr>
        <w:numPr>
          <w:ilvl w:val="0"/>
          <w:numId w:val="16"/>
        </w:numPr>
        <w:rPr>
          <w:rFonts w:ascii="Tahoma" w:hAnsi="Tahoma" w:cs="Tahoma"/>
          <w:sz w:val="21"/>
          <w:szCs w:val="21"/>
        </w:rPr>
      </w:pPr>
      <w:r w:rsidRPr="00902294">
        <w:rPr>
          <w:rFonts w:ascii="Tahoma" w:hAnsi="Tahoma" w:cs="Tahoma"/>
          <w:sz w:val="21"/>
          <w:szCs w:val="21"/>
        </w:rPr>
        <w:t xml:space="preserve">The following are characteristics of fresh water habitats </w:t>
      </w:r>
      <w:proofErr w:type="gramStart"/>
      <w:r w:rsidRPr="00902294">
        <w:rPr>
          <w:rFonts w:ascii="Tahoma" w:hAnsi="Tahoma" w:cs="Tahoma"/>
          <w:sz w:val="21"/>
          <w:szCs w:val="21"/>
        </w:rPr>
        <w:t xml:space="preserve">except  </w:t>
      </w:r>
      <w:r w:rsidRPr="00902294">
        <w:rPr>
          <w:rFonts w:ascii="Tahoma" w:hAnsi="Tahoma" w:cs="Tahoma"/>
          <w:color w:val="000000"/>
          <w:sz w:val="21"/>
          <w:szCs w:val="21"/>
        </w:rPr>
        <w:t>A.</w:t>
      </w:r>
      <w:proofErr w:type="gramEnd"/>
      <w:r w:rsidRPr="00902294">
        <w:rPr>
          <w:rFonts w:ascii="Tahoma" w:hAnsi="Tahoma" w:cs="Tahoma"/>
          <w:sz w:val="21"/>
          <w:szCs w:val="21"/>
        </w:rPr>
        <w:t xml:space="preserve"> low salt content  </w:t>
      </w:r>
      <w:r w:rsidRPr="00902294">
        <w:rPr>
          <w:rFonts w:ascii="Tahoma" w:hAnsi="Tahoma" w:cs="Tahoma"/>
          <w:color w:val="000000"/>
          <w:sz w:val="21"/>
          <w:szCs w:val="21"/>
        </w:rPr>
        <w:t>B.</w:t>
      </w:r>
      <w:r w:rsidRPr="00902294">
        <w:rPr>
          <w:rFonts w:ascii="Tahoma" w:hAnsi="Tahoma" w:cs="Tahoma"/>
          <w:sz w:val="21"/>
          <w:szCs w:val="21"/>
        </w:rPr>
        <w:t xml:space="preserve"> high salinity  </w:t>
      </w:r>
      <w:r w:rsidRPr="00902294">
        <w:rPr>
          <w:rFonts w:ascii="Tahoma" w:hAnsi="Tahoma" w:cs="Tahoma"/>
          <w:color w:val="000000"/>
          <w:sz w:val="21"/>
          <w:szCs w:val="21"/>
        </w:rPr>
        <w:t>C.</w:t>
      </w:r>
      <w:r w:rsidRPr="00902294">
        <w:rPr>
          <w:rFonts w:ascii="Tahoma" w:hAnsi="Tahoma" w:cs="Tahoma"/>
          <w:sz w:val="21"/>
          <w:szCs w:val="21"/>
        </w:rPr>
        <w:t xml:space="preserve"> shallow water  </w:t>
      </w:r>
      <w:r w:rsidRPr="00902294">
        <w:rPr>
          <w:rFonts w:ascii="Tahoma" w:hAnsi="Tahoma" w:cs="Tahoma"/>
          <w:color w:val="000000"/>
          <w:sz w:val="21"/>
          <w:szCs w:val="21"/>
        </w:rPr>
        <w:t>D.</w:t>
      </w:r>
      <w:r w:rsidRPr="00902294">
        <w:rPr>
          <w:rFonts w:ascii="Tahoma" w:hAnsi="Tahoma" w:cs="Tahoma"/>
          <w:sz w:val="21"/>
          <w:szCs w:val="21"/>
        </w:rPr>
        <w:t xml:space="preserve"> can be stagnant or running water</w:t>
      </w:r>
      <w:r w:rsidRPr="00902294">
        <w:rPr>
          <w:rFonts w:ascii="Tahoma" w:hAnsi="Tahoma" w:cs="Tahoma"/>
          <w:color w:val="000000"/>
          <w:sz w:val="21"/>
          <w:szCs w:val="21"/>
        </w:rPr>
        <w:t>.</w:t>
      </w:r>
    </w:p>
    <w:p w14:paraId="2A414CAD" w14:textId="77777777" w:rsidR="00DC78B8" w:rsidRPr="00902294" w:rsidRDefault="00DC78B8" w:rsidP="00D31C1F">
      <w:pPr>
        <w:tabs>
          <w:tab w:val="left" w:pos="720"/>
        </w:tabs>
        <w:ind w:left="720"/>
        <w:rPr>
          <w:rFonts w:ascii="Tahoma" w:hAnsi="Tahoma" w:cs="Tahoma"/>
          <w:sz w:val="21"/>
          <w:szCs w:val="21"/>
        </w:rPr>
      </w:pPr>
    </w:p>
    <w:p w14:paraId="2627622A" w14:textId="77777777" w:rsidR="00277042" w:rsidRPr="00902294" w:rsidRDefault="00277042" w:rsidP="00D31C1F">
      <w:pPr>
        <w:ind w:left="360"/>
        <w:rPr>
          <w:rFonts w:ascii="Tahoma" w:hAnsi="Tahoma" w:cs="Tahoma"/>
          <w:b/>
          <w:sz w:val="21"/>
          <w:szCs w:val="21"/>
        </w:rPr>
      </w:pPr>
      <w:r w:rsidRPr="00902294">
        <w:rPr>
          <w:rFonts w:ascii="Tahoma" w:hAnsi="Tahoma" w:cs="Tahoma"/>
          <w:b/>
          <w:sz w:val="21"/>
          <w:szCs w:val="21"/>
        </w:rPr>
        <w:t>THEORY</w:t>
      </w:r>
    </w:p>
    <w:p w14:paraId="4FEDAC84" w14:textId="77777777" w:rsidR="00277042" w:rsidRPr="00902294" w:rsidRDefault="00277042" w:rsidP="00D31C1F">
      <w:pPr>
        <w:numPr>
          <w:ilvl w:val="0"/>
          <w:numId w:val="17"/>
        </w:numPr>
        <w:rPr>
          <w:rFonts w:ascii="Tahoma" w:hAnsi="Tahoma" w:cs="Tahoma"/>
          <w:sz w:val="21"/>
          <w:szCs w:val="21"/>
        </w:rPr>
      </w:pPr>
      <w:r w:rsidRPr="00902294">
        <w:rPr>
          <w:rFonts w:ascii="Tahoma" w:hAnsi="Tahoma" w:cs="Tahoma"/>
          <w:sz w:val="21"/>
          <w:szCs w:val="21"/>
        </w:rPr>
        <w:t>List five characteristics of an estuary</w:t>
      </w:r>
      <w:r w:rsidRPr="00902294">
        <w:rPr>
          <w:rFonts w:ascii="Tahoma" w:hAnsi="Tahoma" w:cs="Tahoma"/>
          <w:color w:val="000000"/>
          <w:sz w:val="21"/>
          <w:szCs w:val="21"/>
        </w:rPr>
        <w:t>.</w:t>
      </w:r>
    </w:p>
    <w:p w14:paraId="6C0013D3" w14:textId="77777777" w:rsidR="00277042" w:rsidRPr="00902294" w:rsidRDefault="00277042" w:rsidP="00D31C1F">
      <w:pPr>
        <w:numPr>
          <w:ilvl w:val="0"/>
          <w:numId w:val="17"/>
        </w:numPr>
        <w:rPr>
          <w:rFonts w:ascii="Tahoma" w:hAnsi="Tahoma" w:cs="Tahoma"/>
          <w:sz w:val="21"/>
          <w:szCs w:val="21"/>
        </w:rPr>
      </w:pPr>
      <w:r w:rsidRPr="00902294">
        <w:rPr>
          <w:rFonts w:ascii="Tahoma" w:hAnsi="Tahoma" w:cs="Tahoma"/>
          <w:sz w:val="21"/>
          <w:szCs w:val="21"/>
        </w:rPr>
        <w:t>State five a</w:t>
      </w:r>
      <w:r w:rsidR="00AB71E5" w:rsidRPr="00902294">
        <w:rPr>
          <w:rFonts w:ascii="Tahoma" w:hAnsi="Tahoma" w:cs="Tahoma"/>
          <w:sz w:val="21"/>
          <w:szCs w:val="21"/>
        </w:rPr>
        <w:t>daptive features of</w:t>
      </w:r>
      <w:r w:rsidR="00DC78B8" w:rsidRPr="00902294">
        <w:rPr>
          <w:rFonts w:ascii="Tahoma" w:hAnsi="Tahoma" w:cs="Tahoma"/>
          <w:sz w:val="21"/>
          <w:szCs w:val="21"/>
        </w:rPr>
        <w:t xml:space="preserve"> animals </w:t>
      </w:r>
      <w:r w:rsidRPr="00902294">
        <w:rPr>
          <w:rFonts w:ascii="Tahoma" w:hAnsi="Tahoma" w:cs="Tahoma"/>
          <w:sz w:val="21"/>
          <w:szCs w:val="21"/>
        </w:rPr>
        <w:t>in a fresh water habitat and their functions</w:t>
      </w:r>
      <w:r w:rsidRPr="00902294">
        <w:rPr>
          <w:rFonts w:ascii="Tahoma" w:hAnsi="Tahoma" w:cs="Tahoma"/>
          <w:color w:val="000000"/>
          <w:sz w:val="21"/>
          <w:szCs w:val="21"/>
        </w:rPr>
        <w:t>.</w:t>
      </w:r>
    </w:p>
    <w:p w14:paraId="5A05779E" w14:textId="77777777" w:rsidR="00277042" w:rsidRPr="00902294" w:rsidRDefault="00277042" w:rsidP="00D31C1F">
      <w:pPr>
        <w:rPr>
          <w:rFonts w:ascii="Tahoma" w:hAnsi="Tahoma" w:cs="Tahoma"/>
          <w:sz w:val="21"/>
          <w:szCs w:val="21"/>
        </w:rPr>
      </w:pPr>
    </w:p>
    <w:p w14:paraId="1ECACCE1" w14:textId="77777777" w:rsidR="00C656F7" w:rsidRPr="00902294" w:rsidRDefault="00277042" w:rsidP="00D31C1F">
      <w:pPr>
        <w:rPr>
          <w:rFonts w:ascii="Tahoma" w:hAnsi="Tahoma" w:cs="Tahoma"/>
          <w:color w:val="000000"/>
          <w:sz w:val="21"/>
          <w:szCs w:val="21"/>
        </w:rPr>
      </w:pPr>
      <w:r w:rsidRPr="00902294">
        <w:rPr>
          <w:rFonts w:ascii="Tahoma" w:hAnsi="Tahoma" w:cs="Tahoma"/>
          <w:b/>
          <w:bCs/>
          <w:color w:val="000000"/>
          <w:sz w:val="21"/>
          <w:szCs w:val="21"/>
        </w:rPr>
        <w:t>Reading Assignment</w:t>
      </w:r>
    </w:p>
    <w:p w14:paraId="65229D77" w14:textId="77777777" w:rsidR="00277042" w:rsidRPr="00902294" w:rsidRDefault="00277042" w:rsidP="00D31C1F">
      <w:pPr>
        <w:rPr>
          <w:rFonts w:ascii="Tahoma" w:hAnsi="Tahoma" w:cs="Tahoma"/>
          <w:color w:val="000000"/>
          <w:sz w:val="21"/>
          <w:szCs w:val="21"/>
        </w:rPr>
      </w:pPr>
      <w:r w:rsidRPr="00902294">
        <w:rPr>
          <w:rFonts w:ascii="Tahoma" w:hAnsi="Tahoma" w:cs="Tahoma"/>
          <w:color w:val="000000"/>
          <w:sz w:val="21"/>
          <w:szCs w:val="21"/>
        </w:rPr>
        <w:t xml:space="preserve"> College Biology by </w:t>
      </w:r>
      <w:proofErr w:type="spellStart"/>
      <w:r w:rsidRPr="00902294">
        <w:rPr>
          <w:rFonts w:ascii="Tahoma" w:hAnsi="Tahoma" w:cs="Tahoma"/>
          <w:color w:val="000000"/>
          <w:sz w:val="21"/>
          <w:szCs w:val="21"/>
        </w:rPr>
        <w:t>idodo</w:t>
      </w:r>
      <w:proofErr w:type="spellEnd"/>
      <w:r w:rsidRPr="00902294">
        <w:rPr>
          <w:rFonts w:ascii="Tahoma" w:hAnsi="Tahoma" w:cs="Tahoma"/>
          <w:color w:val="000000"/>
          <w:sz w:val="21"/>
          <w:szCs w:val="21"/>
        </w:rPr>
        <w:t xml:space="preserve"> </w:t>
      </w:r>
      <w:proofErr w:type="spellStart"/>
      <w:r w:rsidRPr="00902294">
        <w:rPr>
          <w:rFonts w:ascii="Tahoma" w:hAnsi="Tahoma" w:cs="Tahoma"/>
          <w:color w:val="000000"/>
          <w:sz w:val="21"/>
          <w:szCs w:val="21"/>
        </w:rPr>
        <w:t>Umeh</w:t>
      </w:r>
      <w:proofErr w:type="spellEnd"/>
      <w:r w:rsidRPr="00902294">
        <w:rPr>
          <w:rFonts w:ascii="Tahoma" w:hAnsi="Tahoma" w:cs="Tahoma"/>
          <w:color w:val="000000"/>
          <w:sz w:val="21"/>
          <w:szCs w:val="21"/>
        </w:rPr>
        <w:t>. Chapter 23, page 558-560</w:t>
      </w:r>
    </w:p>
    <w:p w14:paraId="7BFFD43D" w14:textId="77777777" w:rsidR="00277042" w:rsidRPr="00902294" w:rsidRDefault="00277042" w:rsidP="00D31C1F">
      <w:pPr>
        <w:rPr>
          <w:rFonts w:ascii="Tahoma" w:hAnsi="Tahoma" w:cs="Tahoma"/>
          <w:sz w:val="21"/>
          <w:szCs w:val="21"/>
        </w:rPr>
      </w:pPr>
    </w:p>
    <w:p w14:paraId="207E2B96" w14:textId="77777777" w:rsidR="00277042" w:rsidRPr="00902294" w:rsidRDefault="00277042" w:rsidP="00D31C1F">
      <w:pPr>
        <w:rPr>
          <w:rFonts w:ascii="Tahoma" w:hAnsi="Tahoma" w:cs="Tahoma"/>
          <w:sz w:val="21"/>
          <w:szCs w:val="21"/>
        </w:rPr>
      </w:pPr>
    </w:p>
    <w:sectPr w:rsidR="00277042" w:rsidRPr="00902294" w:rsidSect="003D02AF">
      <w:footerReference w:type="default" r:id="rId10"/>
      <w:pgSz w:w="12240" w:h="15840"/>
      <w:pgMar w:top="63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B1252E" w14:textId="77777777" w:rsidR="009D502B" w:rsidRDefault="009D502B">
      <w:r>
        <w:separator/>
      </w:r>
    </w:p>
  </w:endnote>
  <w:endnote w:type="continuationSeparator" w:id="0">
    <w:p w14:paraId="35DD866A" w14:textId="77777777" w:rsidR="009D502B" w:rsidRDefault="009D5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S Special 1">
    <w:altName w:val="Wingdings"/>
    <w:charset w:val="02"/>
    <w:family w:val="auto"/>
    <w:pitch w:val="default"/>
    <w:sig w:usb0="00000000" w:usb1="00000000" w:usb2="00000000" w:usb3="00000000" w:csb0="80000000" w:csb1="00000000"/>
  </w:font>
  <w:font w:name="WPS Special 3">
    <w:altName w:val="Symbol"/>
    <w:charset w:val="02"/>
    <w:family w:val="roman"/>
    <w:pitch w:val="default"/>
    <w:sig w:usb0="00000000" w:usb1="0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116B6" w14:textId="00681F56" w:rsidR="00277042" w:rsidRPr="00723AC5" w:rsidRDefault="00723AC5" w:rsidP="00723AC5">
    <w:pPr>
      <w:pStyle w:val="Footer"/>
    </w:pPr>
    <w:r w:rsidRPr="00943E3E">
      <w:rPr>
        <w:noProof/>
      </w:rPr>
      <w:drawing>
        <wp:inline distT="0" distB="0" distL="0" distR="0" wp14:anchorId="1C536FAC" wp14:editId="49B6AF19">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DA16D" w14:textId="77777777" w:rsidR="009D502B" w:rsidRDefault="009D502B">
      <w:r>
        <w:separator/>
      </w:r>
    </w:p>
  </w:footnote>
  <w:footnote w:type="continuationSeparator" w:id="0">
    <w:p w14:paraId="52893AAF" w14:textId="77777777" w:rsidR="009D502B" w:rsidRDefault="009D50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ECCA9B68"/>
    <w:lvl w:ilvl="0" w:tplc="0409000F">
      <w:start w:val="1"/>
      <w:numFmt w:val="decimal"/>
      <w:lvlText w:val="%1."/>
      <w:lvlJc w:val="left"/>
      <w:pPr>
        <w:ind w:left="720" w:hanging="360"/>
      </w:pPr>
      <w:rPr>
        <w:rFonts w:hint="default"/>
      </w:rPr>
    </w:lvl>
    <w:lvl w:ilvl="1" w:tplc="9026976A">
      <w:start w:val="1"/>
      <w:numFmt w:val="lowerLetter"/>
      <w:lvlText w:val="%2."/>
      <w:lvlJc w:val="left"/>
      <w:pPr>
        <w:ind w:left="1440" w:hanging="360"/>
      </w:pPr>
      <w:rPr>
        <w:rFonts w:hint="default"/>
      </w:r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1" w15:restartNumberingAfterBreak="0">
    <w:nsid w:val="00000002"/>
    <w:multiLevelType w:val="hybridMultilevel"/>
    <w:tmpl w:val="2A58EDA2"/>
    <w:lvl w:ilvl="0" w:tplc="127A243C">
      <w:start w:val="1"/>
      <w:numFmt w:val="decimal"/>
      <w:lvlText w:val="%1."/>
      <w:lvlJc w:val="left"/>
      <w:pPr>
        <w:ind w:left="1080" w:hanging="720"/>
      </w:pPr>
      <w:rPr>
        <w:rFonts w:hint="default"/>
      </w:rPr>
    </w:lvl>
    <w:lvl w:ilvl="1" w:tplc="08090001">
      <w:start w:val="1"/>
      <w:numFmt w:val="bullet"/>
      <w:lvlText w:val=""/>
      <w:lvlJc w:val="left"/>
      <w:pPr>
        <w:tabs>
          <w:tab w:val="left" w:pos="1440"/>
        </w:tabs>
        <w:ind w:left="1440" w:hanging="360"/>
      </w:pPr>
      <w:rPr>
        <w:rFonts w:ascii="Symbol" w:hAnsi="Symbol" w:hint="default"/>
      </w:r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2" w15:restartNumberingAfterBreak="0">
    <w:nsid w:val="00000003"/>
    <w:multiLevelType w:val="hybridMultilevel"/>
    <w:tmpl w:val="AB28947A"/>
    <w:lvl w:ilvl="0" w:tplc="8EBE7F6A">
      <w:start w:val="1"/>
      <w:numFmt w:val="decimal"/>
      <w:lvlText w:val="%1."/>
      <w:lvlJc w:val="left"/>
      <w:pPr>
        <w:ind w:left="720" w:hanging="360"/>
      </w:pPr>
      <w:rPr>
        <w:rFonts w:hint="default"/>
      </w:rPr>
    </w:lvl>
    <w:lvl w:ilvl="1" w:tplc="793C71D0">
      <w:start w:val="1"/>
      <w:numFmt w:val="lowerLetter"/>
      <w:lvlText w:val="%2."/>
      <w:lvlJc w:val="left"/>
      <w:pPr>
        <w:ind w:left="1440" w:hanging="360"/>
      </w:pPr>
    </w:lvl>
    <w:lvl w:ilvl="2" w:tplc="ADAE9D82">
      <w:start w:val="1"/>
      <w:numFmt w:val="lowerRoman"/>
      <w:lvlText w:val="%3."/>
      <w:lvlJc w:val="right"/>
      <w:pPr>
        <w:ind w:left="2160" w:hanging="180"/>
      </w:pPr>
    </w:lvl>
    <w:lvl w:ilvl="3" w:tplc="17683438">
      <w:start w:val="1"/>
      <w:numFmt w:val="decimal"/>
      <w:lvlText w:val="%4."/>
      <w:lvlJc w:val="left"/>
      <w:pPr>
        <w:ind w:left="2880" w:hanging="360"/>
      </w:pPr>
    </w:lvl>
    <w:lvl w:ilvl="4" w:tplc="BC2A4638">
      <w:start w:val="1"/>
      <w:numFmt w:val="lowerLetter"/>
      <w:lvlText w:val="%5."/>
      <w:lvlJc w:val="left"/>
      <w:pPr>
        <w:ind w:left="3600" w:hanging="360"/>
      </w:pPr>
    </w:lvl>
    <w:lvl w:ilvl="5" w:tplc="1E028414">
      <w:start w:val="1"/>
      <w:numFmt w:val="lowerRoman"/>
      <w:lvlText w:val="%6."/>
      <w:lvlJc w:val="right"/>
      <w:pPr>
        <w:ind w:left="4320" w:hanging="180"/>
      </w:pPr>
    </w:lvl>
    <w:lvl w:ilvl="6" w:tplc="631CB8D0">
      <w:start w:val="1"/>
      <w:numFmt w:val="decimal"/>
      <w:lvlText w:val="%7."/>
      <w:lvlJc w:val="left"/>
      <w:pPr>
        <w:ind w:left="5040" w:hanging="360"/>
      </w:pPr>
    </w:lvl>
    <w:lvl w:ilvl="7" w:tplc="87B2422A">
      <w:start w:val="1"/>
      <w:numFmt w:val="lowerLetter"/>
      <w:lvlText w:val="%8."/>
      <w:lvlJc w:val="left"/>
      <w:pPr>
        <w:ind w:left="5760" w:hanging="360"/>
      </w:pPr>
    </w:lvl>
    <w:lvl w:ilvl="8" w:tplc="9FA4FF4E">
      <w:start w:val="1"/>
      <w:numFmt w:val="lowerRoman"/>
      <w:lvlText w:val="%9."/>
      <w:lvlJc w:val="right"/>
      <w:pPr>
        <w:ind w:left="6480" w:hanging="180"/>
      </w:pPr>
    </w:lvl>
  </w:abstractNum>
  <w:abstractNum w:abstractNumId="3" w15:restartNumberingAfterBreak="0">
    <w:nsid w:val="00000014"/>
    <w:multiLevelType w:val="hybridMultilevel"/>
    <w:tmpl w:val="86CCC1D0"/>
    <w:lvl w:ilvl="0" w:tplc="99B43D24">
      <w:start w:val="1"/>
      <w:numFmt w:val="decimal"/>
      <w:lvlText w:val="%1."/>
      <w:lvlJc w:val="left"/>
      <w:pPr>
        <w:ind w:left="720" w:hanging="360"/>
      </w:pPr>
      <w:rPr>
        <w:rFonts w:hint="default"/>
      </w:r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4" w15:restartNumberingAfterBreak="0">
    <w:nsid w:val="00000015"/>
    <w:multiLevelType w:val="hybridMultilevel"/>
    <w:tmpl w:val="5FB4E9EC"/>
    <w:lvl w:ilvl="0" w:tplc="A6885562">
      <w:start w:val="1"/>
      <w:numFmt w:val="decimal"/>
      <w:lvlText w:val="%1."/>
      <w:lvlJc w:val="left"/>
      <w:pPr>
        <w:ind w:left="720" w:hanging="360"/>
      </w:pPr>
      <w:rPr>
        <w:rFonts w:hint="default"/>
        <w:b w:val="0"/>
      </w:rPr>
    </w:lvl>
    <w:lvl w:ilvl="1" w:tplc="04090003">
      <w:start w:val="1"/>
      <w:numFmt w:val="bullet"/>
      <w:lvlRestart w:val="0"/>
      <w:lvlText w:val="o"/>
      <w:lvlJc w:val="left"/>
      <w:pPr>
        <w:ind w:left="1440" w:hanging="360"/>
      </w:pPr>
      <w:rPr>
        <w:rFonts w:ascii="Courier New" w:hAnsi="Courier New" w:cs="Courier New" w:hint="default"/>
      </w:rPr>
    </w:lvl>
    <w:lvl w:ilvl="2" w:tplc="04090005">
      <w:start w:val="1"/>
      <w:numFmt w:val="bullet"/>
      <w:lvlRestart w:val="0"/>
      <w:lvlText w:val=""/>
      <w:lvlJc w:val="left"/>
      <w:pPr>
        <w:ind w:left="2160" w:hanging="360"/>
      </w:pPr>
      <w:rPr>
        <w:rFonts w:ascii="Wingdings" w:hAnsi="Wingdings" w:hint="default"/>
      </w:rPr>
    </w:lvl>
    <w:lvl w:ilvl="3" w:tplc="04090001">
      <w:start w:val="1"/>
      <w:numFmt w:val="bullet"/>
      <w:lvlRestart w:val="0"/>
      <w:lvlText w:val=""/>
      <w:lvlJc w:val="left"/>
      <w:pPr>
        <w:ind w:left="2880" w:hanging="360"/>
      </w:pPr>
      <w:rPr>
        <w:rFonts w:ascii="Symbol" w:hAnsi="Symbol" w:hint="default"/>
      </w:rPr>
    </w:lvl>
    <w:lvl w:ilvl="4" w:tplc="04090003">
      <w:start w:val="1"/>
      <w:numFmt w:val="bullet"/>
      <w:lvlRestart w:val="0"/>
      <w:lvlText w:val="o"/>
      <w:lvlJc w:val="left"/>
      <w:pPr>
        <w:ind w:left="3600" w:hanging="360"/>
      </w:pPr>
      <w:rPr>
        <w:rFonts w:ascii="Courier New" w:hAnsi="Courier New" w:cs="Courier New" w:hint="default"/>
      </w:rPr>
    </w:lvl>
    <w:lvl w:ilvl="5" w:tplc="04090005">
      <w:start w:val="1"/>
      <w:numFmt w:val="bullet"/>
      <w:lvlRestart w:val="0"/>
      <w:lvlText w:val=""/>
      <w:lvlJc w:val="left"/>
      <w:pPr>
        <w:ind w:left="4320" w:hanging="360"/>
      </w:pPr>
      <w:rPr>
        <w:rFonts w:ascii="Wingdings" w:hAnsi="Wingdings" w:hint="default"/>
      </w:rPr>
    </w:lvl>
    <w:lvl w:ilvl="6" w:tplc="04090001">
      <w:start w:val="1"/>
      <w:numFmt w:val="bullet"/>
      <w:lvlRestart w:val="0"/>
      <w:lvlText w:val=""/>
      <w:lvlJc w:val="left"/>
      <w:pPr>
        <w:ind w:left="5040" w:hanging="360"/>
      </w:pPr>
      <w:rPr>
        <w:rFonts w:ascii="Symbol" w:hAnsi="Symbol" w:hint="default"/>
      </w:rPr>
    </w:lvl>
    <w:lvl w:ilvl="7" w:tplc="04090003">
      <w:start w:val="1"/>
      <w:numFmt w:val="bullet"/>
      <w:lvlRestart w:val="0"/>
      <w:lvlText w:val="o"/>
      <w:lvlJc w:val="left"/>
      <w:pPr>
        <w:ind w:left="5760" w:hanging="360"/>
      </w:pPr>
      <w:rPr>
        <w:rFonts w:ascii="Courier New" w:hAnsi="Courier New" w:cs="Courier New" w:hint="default"/>
      </w:rPr>
    </w:lvl>
    <w:lvl w:ilvl="8" w:tplc="04090005">
      <w:start w:val="1"/>
      <w:numFmt w:val="bullet"/>
      <w:lvlRestart w:val="0"/>
      <w:lvlText w:val=""/>
      <w:lvlJc w:val="left"/>
      <w:pPr>
        <w:ind w:left="6480" w:hanging="360"/>
      </w:pPr>
      <w:rPr>
        <w:rFonts w:ascii="Wingdings" w:hAnsi="Wingdings" w:hint="default"/>
      </w:rPr>
    </w:lvl>
  </w:abstractNum>
  <w:abstractNum w:abstractNumId="5" w15:restartNumberingAfterBreak="0">
    <w:nsid w:val="00000016"/>
    <w:multiLevelType w:val="hybridMultilevel"/>
    <w:tmpl w:val="09F66C52"/>
    <w:lvl w:ilvl="0" w:tplc="04090019">
      <w:start w:val="1"/>
      <w:numFmt w:val="lowerLetter"/>
      <w:lvlText w:val="%1."/>
      <w:lvlJc w:val="left"/>
      <w:pPr>
        <w:ind w:left="720" w:hanging="360"/>
      </w:pPr>
      <w:rPr>
        <w:rFonts w:hint="default"/>
      </w:r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6" w15:restartNumberingAfterBreak="0">
    <w:nsid w:val="00000017"/>
    <w:multiLevelType w:val="hybridMultilevel"/>
    <w:tmpl w:val="C6C2A4F2"/>
    <w:lvl w:ilvl="0" w:tplc="B0DA4452">
      <w:start w:val="1"/>
      <w:numFmt w:val="decimal"/>
      <w:lvlText w:val="%1."/>
      <w:lvlJc w:val="left"/>
      <w:pPr>
        <w:ind w:left="720" w:hanging="360"/>
      </w:pPr>
      <w:rPr>
        <w:rFonts w:hint="default"/>
      </w:r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7" w15:restartNumberingAfterBreak="0">
    <w:nsid w:val="00000019"/>
    <w:multiLevelType w:val="hybridMultilevel"/>
    <w:tmpl w:val="00EEFEA4"/>
    <w:lvl w:ilvl="0" w:tplc="04090019">
      <w:start w:val="1"/>
      <w:numFmt w:val="lowerLetter"/>
      <w:lvlText w:val="%1."/>
      <w:lvlJc w:val="left"/>
      <w:pPr>
        <w:tabs>
          <w:tab w:val="left" w:pos="720"/>
        </w:tabs>
        <w:ind w:left="720" w:hanging="360"/>
      </w:pPr>
      <w:rPr>
        <w:rFonts w:hint="default"/>
      </w:rPr>
    </w:lvl>
    <w:lvl w:ilvl="1" w:tplc="04090019">
      <w:start w:val="1"/>
      <w:numFmt w:val="lowerLetter"/>
      <w:lvlRestart w:val="0"/>
      <w:lvlText w:val="%2."/>
      <w:lvlJc w:val="left"/>
      <w:pPr>
        <w:tabs>
          <w:tab w:val="left" w:pos="1440"/>
        </w:tabs>
        <w:ind w:left="1440" w:hanging="360"/>
      </w:pPr>
    </w:lvl>
    <w:lvl w:ilvl="2" w:tplc="0409001B">
      <w:start w:val="1"/>
      <w:numFmt w:val="lowerRoman"/>
      <w:lvlRestart w:val="0"/>
      <w:lvlText w:val="%3."/>
      <w:lvlJc w:val="right"/>
      <w:pPr>
        <w:tabs>
          <w:tab w:val="left" w:pos="2160"/>
        </w:tabs>
        <w:ind w:left="2160" w:hanging="180"/>
      </w:pPr>
    </w:lvl>
    <w:lvl w:ilvl="3" w:tplc="0409000F">
      <w:start w:val="1"/>
      <w:numFmt w:val="decimal"/>
      <w:lvlRestart w:val="0"/>
      <w:lvlText w:val="%4."/>
      <w:lvlJc w:val="left"/>
      <w:pPr>
        <w:tabs>
          <w:tab w:val="left" w:pos="2880"/>
        </w:tabs>
        <w:ind w:left="2880" w:hanging="360"/>
      </w:pPr>
    </w:lvl>
    <w:lvl w:ilvl="4" w:tplc="04090019">
      <w:start w:val="1"/>
      <w:numFmt w:val="lowerLetter"/>
      <w:lvlRestart w:val="0"/>
      <w:lvlText w:val="%5."/>
      <w:lvlJc w:val="left"/>
      <w:pPr>
        <w:tabs>
          <w:tab w:val="left" w:pos="3600"/>
        </w:tabs>
        <w:ind w:left="3600" w:hanging="360"/>
      </w:pPr>
    </w:lvl>
    <w:lvl w:ilvl="5" w:tplc="0409001B">
      <w:start w:val="1"/>
      <w:numFmt w:val="lowerRoman"/>
      <w:lvlRestart w:val="0"/>
      <w:lvlText w:val="%6."/>
      <w:lvlJc w:val="right"/>
      <w:pPr>
        <w:tabs>
          <w:tab w:val="left" w:pos="4320"/>
        </w:tabs>
        <w:ind w:left="4320" w:hanging="180"/>
      </w:pPr>
    </w:lvl>
    <w:lvl w:ilvl="6" w:tplc="0409000F">
      <w:start w:val="1"/>
      <w:numFmt w:val="decimal"/>
      <w:lvlRestart w:val="0"/>
      <w:lvlText w:val="%7."/>
      <w:lvlJc w:val="left"/>
      <w:pPr>
        <w:tabs>
          <w:tab w:val="left" w:pos="5040"/>
        </w:tabs>
        <w:ind w:left="5040" w:hanging="360"/>
      </w:pPr>
    </w:lvl>
    <w:lvl w:ilvl="7" w:tplc="04090019">
      <w:start w:val="1"/>
      <w:numFmt w:val="lowerLetter"/>
      <w:lvlRestart w:val="0"/>
      <w:lvlText w:val="%8."/>
      <w:lvlJc w:val="left"/>
      <w:pPr>
        <w:tabs>
          <w:tab w:val="left" w:pos="5760"/>
        </w:tabs>
        <w:ind w:left="5760" w:hanging="360"/>
      </w:pPr>
    </w:lvl>
    <w:lvl w:ilvl="8" w:tplc="0409001B">
      <w:start w:val="1"/>
      <w:numFmt w:val="lowerRoman"/>
      <w:lvlRestart w:val="0"/>
      <w:lvlText w:val="%9."/>
      <w:lvlJc w:val="right"/>
      <w:pPr>
        <w:tabs>
          <w:tab w:val="left" w:pos="6480"/>
        </w:tabs>
        <w:ind w:left="6480" w:hanging="180"/>
      </w:pPr>
    </w:lvl>
  </w:abstractNum>
  <w:abstractNum w:abstractNumId="8" w15:restartNumberingAfterBreak="0">
    <w:nsid w:val="0000001A"/>
    <w:multiLevelType w:val="hybridMultilevel"/>
    <w:tmpl w:val="EB222782"/>
    <w:lvl w:ilvl="0" w:tplc="04090019">
      <w:start w:val="1"/>
      <w:numFmt w:val="lowerLetter"/>
      <w:lvlText w:val="%1."/>
      <w:lvlJc w:val="left"/>
      <w:pPr>
        <w:tabs>
          <w:tab w:val="left" w:pos="720"/>
        </w:tabs>
        <w:ind w:left="720" w:hanging="360"/>
      </w:pPr>
      <w:rPr>
        <w:rFonts w:hint="default"/>
      </w:rPr>
    </w:lvl>
    <w:lvl w:ilvl="1" w:tplc="04090019">
      <w:start w:val="1"/>
      <w:numFmt w:val="lowerLetter"/>
      <w:lvlRestart w:val="0"/>
      <w:lvlText w:val="%2."/>
      <w:lvlJc w:val="left"/>
      <w:pPr>
        <w:tabs>
          <w:tab w:val="left" w:pos="1440"/>
        </w:tabs>
        <w:ind w:left="1440" w:hanging="360"/>
      </w:pPr>
    </w:lvl>
    <w:lvl w:ilvl="2" w:tplc="0409001B">
      <w:start w:val="1"/>
      <w:numFmt w:val="lowerRoman"/>
      <w:lvlRestart w:val="0"/>
      <w:lvlText w:val="%3."/>
      <w:lvlJc w:val="right"/>
      <w:pPr>
        <w:tabs>
          <w:tab w:val="left" w:pos="2160"/>
        </w:tabs>
        <w:ind w:left="2160" w:hanging="180"/>
      </w:pPr>
    </w:lvl>
    <w:lvl w:ilvl="3" w:tplc="0409000F">
      <w:start w:val="1"/>
      <w:numFmt w:val="decimal"/>
      <w:lvlRestart w:val="0"/>
      <w:lvlText w:val="%4."/>
      <w:lvlJc w:val="left"/>
      <w:pPr>
        <w:tabs>
          <w:tab w:val="left" w:pos="2880"/>
        </w:tabs>
        <w:ind w:left="2880" w:hanging="360"/>
      </w:pPr>
    </w:lvl>
    <w:lvl w:ilvl="4" w:tplc="04090019">
      <w:start w:val="1"/>
      <w:numFmt w:val="lowerLetter"/>
      <w:lvlRestart w:val="0"/>
      <w:lvlText w:val="%5."/>
      <w:lvlJc w:val="left"/>
      <w:pPr>
        <w:tabs>
          <w:tab w:val="left" w:pos="3600"/>
        </w:tabs>
        <w:ind w:left="3600" w:hanging="360"/>
      </w:pPr>
    </w:lvl>
    <w:lvl w:ilvl="5" w:tplc="0409001B">
      <w:start w:val="1"/>
      <w:numFmt w:val="lowerRoman"/>
      <w:lvlRestart w:val="0"/>
      <w:lvlText w:val="%6."/>
      <w:lvlJc w:val="right"/>
      <w:pPr>
        <w:tabs>
          <w:tab w:val="left" w:pos="4320"/>
        </w:tabs>
        <w:ind w:left="4320" w:hanging="180"/>
      </w:pPr>
    </w:lvl>
    <w:lvl w:ilvl="6" w:tplc="0409000F">
      <w:start w:val="1"/>
      <w:numFmt w:val="decimal"/>
      <w:lvlRestart w:val="0"/>
      <w:lvlText w:val="%7."/>
      <w:lvlJc w:val="left"/>
      <w:pPr>
        <w:tabs>
          <w:tab w:val="left" w:pos="5040"/>
        </w:tabs>
        <w:ind w:left="5040" w:hanging="360"/>
      </w:pPr>
    </w:lvl>
    <w:lvl w:ilvl="7" w:tplc="04090019">
      <w:start w:val="1"/>
      <w:numFmt w:val="lowerLetter"/>
      <w:lvlRestart w:val="0"/>
      <w:lvlText w:val="%8."/>
      <w:lvlJc w:val="left"/>
      <w:pPr>
        <w:tabs>
          <w:tab w:val="left" w:pos="5760"/>
        </w:tabs>
        <w:ind w:left="5760" w:hanging="360"/>
      </w:pPr>
    </w:lvl>
    <w:lvl w:ilvl="8" w:tplc="0409001B">
      <w:start w:val="1"/>
      <w:numFmt w:val="lowerRoman"/>
      <w:lvlRestart w:val="0"/>
      <w:lvlText w:val="%9."/>
      <w:lvlJc w:val="right"/>
      <w:pPr>
        <w:tabs>
          <w:tab w:val="left" w:pos="6480"/>
        </w:tabs>
        <w:ind w:left="6480" w:hanging="180"/>
      </w:pPr>
    </w:lvl>
  </w:abstractNum>
  <w:abstractNum w:abstractNumId="9" w15:restartNumberingAfterBreak="0">
    <w:nsid w:val="0000001B"/>
    <w:multiLevelType w:val="hybridMultilevel"/>
    <w:tmpl w:val="EB584078"/>
    <w:lvl w:ilvl="0" w:tplc="04090019">
      <w:start w:val="1"/>
      <w:numFmt w:val="lowerLetter"/>
      <w:lvlText w:val="%1."/>
      <w:lvlJc w:val="left"/>
      <w:pPr>
        <w:tabs>
          <w:tab w:val="left" w:pos="720"/>
        </w:tabs>
        <w:ind w:left="720" w:hanging="360"/>
      </w:pPr>
      <w:rPr>
        <w:rFonts w:hint="default"/>
      </w:rPr>
    </w:lvl>
    <w:lvl w:ilvl="1" w:tplc="04090019">
      <w:start w:val="1"/>
      <w:numFmt w:val="lowerLetter"/>
      <w:lvlRestart w:val="0"/>
      <w:lvlText w:val="%2."/>
      <w:lvlJc w:val="left"/>
      <w:pPr>
        <w:tabs>
          <w:tab w:val="left" w:pos="1440"/>
        </w:tabs>
        <w:ind w:left="1440" w:hanging="360"/>
      </w:pPr>
    </w:lvl>
    <w:lvl w:ilvl="2" w:tplc="0409001B">
      <w:start w:val="1"/>
      <w:numFmt w:val="lowerRoman"/>
      <w:lvlRestart w:val="0"/>
      <w:lvlText w:val="%3."/>
      <w:lvlJc w:val="right"/>
      <w:pPr>
        <w:tabs>
          <w:tab w:val="left" w:pos="2160"/>
        </w:tabs>
        <w:ind w:left="2160" w:hanging="180"/>
      </w:pPr>
    </w:lvl>
    <w:lvl w:ilvl="3" w:tplc="0409000F">
      <w:start w:val="1"/>
      <w:numFmt w:val="decimal"/>
      <w:lvlRestart w:val="0"/>
      <w:lvlText w:val="%4."/>
      <w:lvlJc w:val="left"/>
      <w:pPr>
        <w:tabs>
          <w:tab w:val="left" w:pos="2880"/>
        </w:tabs>
        <w:ind w:left="2880" w:hanging="360"/>
      </w:pPr>
    </w:lvl>
    <w:lvl w:ilvl="4" w:tplc="04090019">
      <w:start w:val="1"/>
      <w:numFmt w:val="lowerLetter"/>
      <w:lvlRestart w:val="0"/>
      <w:lvlText w:val="%5."/>
      <w:lvlJc w:val="left"/>
      <w:pPr>
        <w:tabs>
          <w:tab w:val="left" w:pos="3600"/>
        </w:tabs>
        <w:ind w:left="3600" w:hanging="360"/>
      </w:pPr>
    </w:lvl>
    <w:lvl w:ilvl="5" w:tplc="0409001B">
      <w:start w:val="1"/>
      <w:numFmt w:val="lowerRoman"/>
      <w:lvlRestart w:val="0"/>
      <w:lvlText w:val="%6."/>
      <w:lvlJc w:val="right"/>
      <w:pPr>
        <w:tabs>
          <w:tab w:val="left" w:pos="4320"/>
        </w:tabs>
        <w:ind w:left="4320" w:hanging="180"/>
      </w:pPr>
    </w:lvl>
    <w:lvl w:ilvl="6" w:tplc="0409000F">
      <w:start w:val="1"/>
      <w:numFmt w:val="decimal"/>
      <w:lvlRestart w:val="0"/>
      <w:lvlText w:val="%7."/>
      <w:lvlJc w:val="left"/>
      <w:pPr>
        <w:tabs>
          <w:tab w:val="left" w:pos="5040"/>
        </w:tabs>
        <w:ind w:left="5040" w:hanging="360"/>
      </w:pPr>
    </w:lvl>
    <w:lvl w:ilvl="7" w:tplc="04090019">
      <w:start w:val="1"/>
      <w:numFmt w:val="lowerLetter"/>
      <w:lvlRestart w:val="0"/>
      <w:lvlText w:val="%8."/>
      <w:lvlJc w:val="left"/>
      <w:pPr>
        <w:tabs>
          <w:tab w:val="left" w:pos="5760"/>
        </w:tabs>
        <w:ind w:left="5760" w:hanging="360"/>
      </w:pPr>
    </w:lvl>
    <w:lvl w:ilvl="8" w:tplc="0409001B">
      <w:start w:val="1"/>
      <w:numFmt w:val="lowerRoman"/>
      <w:lvlRestart w:val="0"/>
      <w:lvlText w:val="%9."/>
      <w:lvlJc w:val="right"/>
      <w:pPr>
        <w:tabs>
          <w:tab w:val="left" w:pos="6480"/>
        </w:tabs>
        <w:ind w:left="6480" w:hanging="180"/>
      </w:pPr>
    </w:lvl>
  </w:abstractNum>
  <w:abstractNum w:abstractNumId="10" w15:restartNumberingAfterBreak="0">
    <w:nsid w:val="0000001C"/>
    <w:multiLevelType w:val="hybridMultilevel"/>
    <w:tmpl w:val="433233CC"/>
    <w:lvl w:ilvl="0" w:tplc="04090019">
      <w:start w:val="1"/>
      <w:numFmt w:val="lowerLetter"/>
      <w:lvlText w:val="%1."/>
      <w:lvlJc w:val="left"/>
      <w:pPr>
        <w:tabs>
          <w:tab w:val="left" w:pos="720"/>
        </w:tabs>
        <w:ind w:left="720" w:hanging="360"/>
      </w:pPr>
      <w:rPr>
        <w:rFonts w:hint="default"/>
      </w:rPr>
    </w:lvl>
    <w:lvl w:ilvl="1" w:tplc="9E3006E2">
      <w:start w:val="1"/>
      <w:numFmt w:val="decimal"/>
      <w:lvlText w:val="%2."/>
      <w:lvlJc w:val="left"/>
      <w:pPr>
        <w:tabs>
          <w:tab w:val="left" w:pos="1440"/>
        </w:tabs>
        <w:ind w:left="1440" w:hanging="360"/>
      </w:pPr>
      <w:rPr>
        <w:rFonts w:hint="default"/>
      </w:rPr>
    </w:lvl>
    <w:lvl w:ilvl="2" w:tplc="0409001B">
      <w:start w:val="1"/>
      <w:numFmt w:val="lowerRoman"/>
      <w:lvlRestart w:val="0"/>
      <w:lvlText w:val="%3."/>
      <w:lvlJc w:val="right"/>
      <w:pPr>
        <w:tabs>
          <w:tab w:val="left" w:pos="2160"/>
        </w:tabs>
        <w:ind w:left="2160" w:hanging="180"/>
      </w:pPr>
    </w:lvl>
    <w:lvl w:ilvl="3" w:tplc="0409000F">
      <w:start w:val="1"/>
      <w:numFmt w:val="decimal"/>
      <w:lvlRestart w:val="0"/>
      <w:lvlText w:val="%4."/>
      <w:lvlJc w:val="left"/>
      <w:pPr>
        <w:tabs>
          <w:tab w:val="left" w:pos="2880"/>
        </w:tabs>
        <w:ind w:left="2880" w:hanging="360"/>
      </w:pPr>
    </w:lvl>
    <w:lvl w:ilvl="4" w:tplc="04090019">
      <w:start w:val="1"/>
      <w:numFmt w:val="lowerLetter"/>
      <w:lvlRestart w:val="0"/>
      <w:lvlText w:val="%5."/>
      <w:lvlJc w:val="left"/>
      <w:pPr>
        <w:tabs>
          <w:tab w:val="left" w:pos="3600"/>
        </w:tabs>
        <w:ind w:left="3600" w:hanging="360"/>
      </w:pPr>
    </w:lvl>
    <w:lvl w:ilvl="5" w:tplc="0409001B">
      <w:start w:val="1"/>
      <w:numFmt w:val="lowerRoman"/>
      <w:lvlRestart w:val="0"/>
      <w:lvlText w:val="%6."/>
      <w:lvlJc w:val="right"/>
      <w:pPr>
        <w:tabs>
          <w:tab w:val="left" w:pos="4320"/>
        </w:tabs>
        <w:ind w:left="4320" w:hanging="180"/>
      </w:pPr>
    </w:lvl>
    <w:lvl w:ilvl="6" w:tplc="0409000F">
      <w:start w:val="1"/>
      <w:numFmt w:val="decimal"/>
      <w:lvlRestart w:val="0"/>
      <w:lvlText w:val="%7."/>
      <w:lvlJc w:val="left"/>
      <w:pPr>
        <w:tabs>
          <w:tab w:val="left" w:pos="5040"/>
        </w:tabs>
        <w:ind w:left="5040" w:hanging="360"/>
      </w:pPr>
    </w:lvl>
    <w:lvl w:ilvl="7" w:tplc="04090019">
      <w:start w:val="1"/>
      <w:numFmt w:val="lowerLetter"/>
      <w:lvlRestart w:val="0"/>
      <w:lvlText w:val="%8."/>
      <w:lvlJc w:val="left"/>
      <w:pPr>
        <w:tabs>
          <w:tab w:val="left" w:pos="5760"/>
        </w:tabs>
        <w:ind w:left="5760" w:hanging="360"/>
      </w:pPr>
    </w:lvl>
    <w:lvl w:ilvl="8" w:tplc="0409001B">
      <w:start w:val="1"/>
      <w:numFmt w:val="lowerRoman"/>
      <w:lvlRestart w:val="0"/>
      <w:lvlText w:val="%9."/>
      <w:lvlJc w:val="right"/>
      <w:pPr>
        <w:tabs>
          <w:tab w:val="left" w:pos="6480"/>
        </w:tabs>
        <w:ind w:left="6480" w:hanging="180"/>
      </w:pPr>
    </w:lvl>
  </w:abstractNum>
  <w:abstractNum w:abstractNumId="11" w15:restartNumberingAfterBreak="0">
    <w:nsid w:val="0000001D"/>
    <w:multiLevelType w:val="hybridMultilevel"/>
    <w:tmpl w:val="FC7A5816"/>
    <w:lvl w:ilvl="0" w:tplc="04090019">
      <w:start w:val="1"/>
      <w:numFmt w:val="lowerLetter"/>
      <w:lvlText w:val="%1."/>
      <w:lvlJc w:val="left"/>
      <w:pPr>
        <w:tabs>
          <w:tab w:val="left" w:pos="720"/>
        </w:tabs>
        <w:ind w:left="720" w:hanging="360"/>
      </w:pPr>
      <w:rPr>
        <w:rFonts w:hint="default"/>
      </w:rPr>
    </w:lvl>
    <w:lvl w:ilvl="1" w:tplc="04090019">
      <w:start w:val="1"/>
      <w:numFmt w:val="lowerLetter"/>
      <w:lvlRestart w:val="0"/>
      <w:lvlText w:val="%2."/>
      <w:lvlJc w:val="left"/>
      <w:pPr>
        <w:tabs>
          <w:tab w:val="left" w:pos="1440"/>
        </w:tabs>
        <w:ind w:left="1440" w:hanging="360"/>
      </w:pPr>
    </w:lvl>
    <w:lvl w:ilvl="2" w:tplc="0409001B">
      <w:start w:val="1"/>
      <w:numFmt w:val="lowerRoman"/>
      <w:lvlRestart w:val="0"/>
      <w:lvlText w:val="%3."/>
      <w:lvlJc w:val="right"/>
      <w:pPr>
        <w:tabs>
          <w:tab w:val="left" w:pos="2160"/>
        </w:tabs>
        <w:ind w:left="2160" w:hanging="180"/>
      </w:pPr>
    </w:lvl>
    <w:lvl w:ilvl="3" w:tplc="0409000F">
      <w:start w:val="1"/>
      <w:numFmt w:val="decimal"/>
      <w:lvlRestart w:val="0"/>
      <w:lvlText w:val="%4."/>
      <w:lvlJc w:val="left"/>
      <w:pPr>
        <w:tabs>
          <w:tab w:val="left" w:pos="2880"/>
        </w:tabs>
        <w:ind w:left="2880" w:hanging="360"/>
      </w:pPr>
    </w:lvl>
    <w:lvl w:ilvl="4" w:tplc="04090019">
      <w:start w:val="1"/>
      <w:numFmt w:val="lowerLetter"/>
      <w:lvlRestart w:val="0"/>
      <w:lvlText w:val="%5."/>
      <w:lvlJc w:val="left"/>
      <w:pPr>
        <w:tabs>
          <w:tab w:val="left" w:pos="3600"/>
        </w:tabs>
        <w:ind w:left="3600" w:hanging="360"/>
      </w:pPr>
    </w:lvl>
    <w:lvl w:ilvl="5" w:tplc="0409001B">
      <w:start w:val="1"/>
      <w:numFmt w:val="lowerRoman"/>
      <w:lvlRestart w:val="0"/>
      <w:lvlText w:val="%6."/>
      <w:lvlJc w:val="right"/>
      <w:pPr>
        <w:tabs>
          <w:tab w:val="left" w:pos="4320"/>
        </w:tabs>
        <w:ind w:left="4320" w:hanging="180"/>
      </w:pPr>
    </w:lvl>
    <w:lvl w:ilvl="6" w:tplc="0409000F">
      <w:start w:val="1"/>
      <w:numFmt w:val="decimal"/>
      <w:lvlRestart w:val="0"/>
      <w:lvlText w:val="%7."/>
      <w:lvlJc w:val="left"/>
      <w:pPr>
        <w:tabs>
          <w:tab w:val="left" w:pos="5040"/>
        </w:tabs>
        <w:ind w:left="5040" w:hanging="360"/>
      </w:pPr>
    </w:lvl>
    <w:lvl w:ilvl="7" w:tplc="04090019">
      <w:start w:val="1"/>
      <w:numFmt w:val="lowerLetter"/>
      <w:lvlRestart w:val="0"/>
      <w:lvlText w:val="%8."/>
      <w:lvlJc w:val="left"/>
      <w:pPr>
        <w:tabs>
          <w:tab w:val="left" w:pos="5760"/>
        </w:tabs>
        <w:ind w:left="5760" w:hanging="360"/>
      </w:pPr>
    </w:lvl>
    <w:lvl w:ilvl="8" w:tplc="0409001B">
      <w:start w:val="1"/>
      <w:numFmt w:val="lowerRoman"/>
      <w:lvlRestart w:val="0"/>
      <w:lvlText w:val="%9."/>
      <w:lvlJc w:val="right"/>
      <w:pPr>
        <w:tabs>
          <w:tab w:val="left" w:pos="6480"/>
        </w:tabs>
        <w:ind w:left="6480" w:hanging="180"/>
      </w:pPr>
    </w:lvl>
  </w:abstractNum>
  <w:abstractNum w:abstractNumId="12" w15:restartNumberingAfterBreak="0">
    <w:nsid w:val="0000001E"/>
    <w:multiLevelType w:val="hybridMultilevel"/>
    <w:tmpl w:val="DC124BDC"/>
    <w:lvl w:ilvl="0" w:tplc="04090019">
      <w:start w:val="1"/>
      <w:numFmt w:val="lowerLetter"/>
      <w:lvlText w:val="%1."/>
      <w:lvlJc w:val="left"/>
      <w:pPr>
        <w:tabs>
          <w:tab w:val="left" w:pos="720"/>
        </w:tabs>
        <w:ind w:left="720" w:hanging="360"/>
      </w:pPr>
      <w:rPr>
        <w:rFonts w:hint="default"/>
      </w:rPr>
    </w:lvl>
    <w:lvl w:ilvl="1" w:tplc="8A88109E">
      <w:start w:val="1"/>
      <w:numFmt w:val="decimal"/>
      <w:lvlText w:val="%2."/>
      <w:lvlJc w:val="left"/>
      <w:pPr>
        <w:tabs>
          <w:tab w:val="left" w:pos="1440"/>
        </w:tabs>
        <w:ind w:left="1440" w:hanging="360"/>
      </w:pPr>
      <w:rPr>
        <w:rFonts w:hint="default"/>
      </w:rPr>
    </w:lvl>
    <w:lvl w:ilvl="2" w:tplc="0409001B">
      <w:start w:val="1"/>
      <w:numFmt w:val="lowerRoman"/>
      <w:lvlRestart w:val="0"/>
      <w:lvlText w:val="%3."/>
      <w:lvlJc w:val="right"/>
      <w:pPr>
        <w:tabs>
          <w:tab w:val="left" w:pos="2160"/>
        </w:tabs>
        <w:ind w:left="2160" w:hanging="180"/>
      </w:pPr>
    </w:lvl>
    <w:lvl w:ilvl="3" w:tplc="0409000F">
      <w:start w:val="1"/>
      <w:numFmt w:val="decimal"/>
      <w:lvlRestart w:val="0"/>
      <w:lvlText w:val="%4."/>
      <w:lvlJc w:val="left"/>
      <w:pPr>
        <w:tabs>
          <w:tab w:val="left" w:pos="2880"/>
        </w:tabs>
        <w:ind w:left="2880" w:hanging="360"/>
      </w:pPr>
    </w:lvl>
    <w:lvl w:ilvl="4" w:tplc="04090019">
      <w:start w:val="1"/>
      <w:numFmt w:val="lowerLetter"/>
      <w:lvlRestart w:val="0"/>
      <w:lvlText w:val="%5."/>
      <w:lvlJc w:val="left"/>
      <w:pPr>
        <w:tabs>
          <w:tab w:val="left" w:pos="3600"/>
        </w:tabs>
        <w:ind w:left="3600" w:hanging="360"/>
      </w:pPr>
    </w:lvl>
    <w:lvl w:ilvl="5" w:tplc="0409001B">
      <w:start w:val="1"/>
      <w:numFmt w:val="lowerRoman"/>
      <w:lvlRestart w:val="0"/>
      <w:lvlText w:val="%6."/>
      <w:lvlJc w:val="right"/>
      <w:pPr>
        <w:tabs>
          <w:tab w:val="left" w:pos="4320"/>
        </w:tabs>
        <w:ind w:left="4320" w:hanging="180"/>
      </w:pPr>
    </w:lvl>
    <w:lvl w:ilvl="6" w:tplc="0409000F">
      <w:start w:val="1"/>
      <w:numFmt w:val="decimal"/>
      <w:lvlRestart w:val="0"/>
      <w:lvlText w:val="%7."/>
      <w:lvlJc w:val="left"/>
      <w:pPr>
        <w:tabs>
          <w:tab w:val="left" w:pos="5040"/>
        </w:tabs>
        <w:ind w:left="5040" w:hanging="360"/>
      </w:pPr>
    </w:lvl>
    <w:lvl w:ilvl="7" w:tplc="04090019">
      <w:start w:val="1"/>
      <w:numFmt w:val="lowerLetter"/>
      <w:lvlRestart w:val="0"/>
      <w:lvlText w:val="%8."/>
      <w:lvlJc w:val="left"/>
      <w:pPr>
        <w:tabs>
          <w:tab w:val="left" w:pos="5760"/>
        </w:tabs>
        <w:ind w:left="5760" w:hanging="360"/>
      </w:pPr>
    </w:lvl>
    <w:lvl w:ilvl="8" w:tplc="0409001B">
      <w:start w:val="1"/>
      <w:numFmt w:val="lowerRoman"/>
      <w:lvlRestart w:val="0"/>
      <w:lvlText w:val="%9."/>
      <w:lvlJc w:val="right"/>
      <w:pPr>
        <w:tabs>
          <w:tab w:val="left" w:pos="6480"/>
        </w:tabs>
        <w:ind w:left="6480" w:hanging="180"/>
      </w:pPr>
    </w:lvl>
  </w:abstractNum>
  <w:abstractNum w:abstractNumId="13" w15:restartNumberingAfterBreak="0">
    <w:nsid w:val="0000001F"/>
    <w:multiLevelType w:val="hybridMultilevel"/>
    <w:tmpl w:val="7E20F196"/>
    <w:lvl w:ilvl="0" w:tplc="0409000F">
      <w:start w:val="1"/>
      <w:numFmt w:val="decimal"/>
      <w:lvlText w:val="%1."/>
      <w:lvlJc w:val="left"/>
      <w:pPr>
        <w:tabs>
          <w:tab w:val="left" w:pos="720"/>
        </w:tabs>
        <w:ind w:left="720" w:hanging="360"/>
      </w:pPr>
      <w:rPr>
        <w:rFonts w:hint="default"/>
      </w:rPr>
    </w:lvl>
    <w:lvl w:ilvl="1" w:tplc="04090019">
      <w:start w:val="1"/>
      <w:numFmt w:val="lowerLetter"/>
      <w:lvlRestart w:val="0"/>
      <w:lvlText w:val="%2."/>
      <w:lvlJc w:val="left"/>
      <w:pPr>
        <w:tabs>
          <w:tab w:val="left" w:pos="1440"/>
        </w:tabs>
        <w:ind w:left="1440" w:hanging="360"/>
      </w:pPr>
    </w:lvl>
    <w:lvl w:ilvl="2" w:tplc="0409001B">
      <w:start w:val="1"/>
      <w:numFmt w:val="lowerRoman"/>
      <w:lvlRestart w:val="0"/>
      <w:lvlText w:val="%3."/>
      <w:lvlJc w:val="right"/>
      <w:pPr>
        <w:tabs>
          <w:tab w:val="left" w:pos="2160"/>
        </w:tabs>
        <w:ind w:left="2160" w:hanging="180"/>
      </w:pPr>
    </w:lvl>
    <w:lvl w:ilvl="3" w:tplc="0409000F">
      <w:start w:val="1"/>
      <w:numFmt w:val="decimal"/>
      <w:lvlRestart w:val="0"/>
      <w:lvlText w:val="%4."/>
      <w:lvlJc w:val="left"/>
      <w:pPr>
        <w:tabs>
          <w:tab w:val="left" w:pos="2880"/>
        </w:tabs>
        <w:ind w:left="2880" w:hanging="360"/>
      </w:pPr>
    </w:lvl>
    <w:lvl w:ilvl="4" w:tplc="04090019">
      <w:start w:val="1"/>
      <w:numFmt w:val="lowerLetter"/>
      <w:lvlRestart w:val="0"/>
      <w:lvlText w:val="%5."/>
      <w:lvlJc w:val="left"/>
      <w:pPr>
        <w:tabs>
          <w:tab w:val="left" w:pos="3600"/>
        </w:tabs>
        <w:ind w:left="3600" w:hanging="360"/>
      </w:pPr>
    </w:lvl>
    <w:lvl w:ilvl="5" w:tplc="0409001B">
      <w:start w:val="1"/>
      <w:numFmt w:val="lowerRoman"/>
      <w:lvlRestart w:val="0"/>
      <w:lvlText w:val="%6."/>
      <w:lvlJc w:val="right"/>
      <w:pPr>
        <w:tabs>
          <w:tab w:val="left" w:pos="4320"/>
        </w:tabs>
        <w:ind w:left="4320" w:hanging="180"/>
      </w:pPr>
    </w:lvl>
    <w:lvl w:ilvl="6" w:tplc="0409000F">
      <w:start w:val="1"/>
      <w:numFmt w:val="decimal"/>
      <w:lvlRestart w:val="0"/>
      <w:lvlText w:val="%7."/>
      <w:lvlJc w:val="left"/>
      <w:pPr>
        <w:tabs>
          <w:tab w:val="left" w:pos="5040"/>
        </w:tabs>
        <w:ind w:left="5040" w:hanging="360"/>
      </w:pPr>
    </w:lvl>
    <w:lvl w:ilvl="7" w:tplc="04090019">
      <w:start w:val="1"/>
      <w:numFmt w:val="lowerLetter"/>
      <w:lvlRestart w:val="0"/>
      <w:lvlText w:val="%8."/>
      <w:lvlJc w:val="left"/>
      <w:pPr>
        <w:tabs>
          <w:tab w:val="left" w:pos="5760"/>
        </w:tabs>
        <w:ind w:left="5760" w:hanging="360"/>
      </w:pPr>
    </w:lvl>
    <w:lvl w:ilvl="8" w:tplc="0409001B">
      <w:start w:val="1"/>
      <w:numFmt w:val="lowerRoman"/>
      <w:lvlRestart w:val="0"/>
      <w:lvlText w:val="%9."/>
      <w:lvlJc w:val="right"/>
      <w:pPr>
        <w:tabs>
          <w:tab w:val="left" w:pos="6480"/>
        </w:tabs>
        <w:ind w:left="6480" w:hanging="180"/>
      </w:pPr>
    </w:lvl>
  </w:abstractNum>
  <w:abstractNum w:abstractNumId="14" w15:restartNumberingAfterBreak="0">
    <w:nsid w:val="00000020"/>
    <w:multiLevelType w:val="hybridMultilevel"/>
    <w:tmpl w:val="33049572"/>
    <w:lvl w:ilvl="0" w:tplc="0409000F">
      <w:start w:val="1"/>
      <w:numFmt w:val="decimal"/>
      <w:lvlText w:val="%1."/>
      <w:lvlJc w:val="left"/>
      <w:pPr>
        <w:tabs>
          <w:tab w:val="left" w:pos="720"/>
        </w:tabs>
        <w:ind w:left="720" w:hanging="360"/>
      </w:pPr>
      <w:rPr>
        <w:rFonts w:hint="default"/>
      </w:rPr>
    </w:lvl>
    <w:lvl w:ilvl="1" w:tplc="04090019">
      <w:start w:val="1"/>
      <w:numFmt w:val="lowerLetter"/>
      <w:lvlRestart w:val="0"/>
      <w:lvlText w:val="%2."/>
      <w:lvlJc w:val="left"/>
      <w:pPr>
        <w:tabs>
          <w:tab w:val="left" w:pos="1440"/>
        </w:tabs>
        <w:ind w:left="1440" w:hanging="360"/>
      </w:pPr>
    </w:lvl>
    <w:lvl w:ilvl="2" w:tplc="0409001B">
      <w:start w:val="1"/>
      <w:numFmt w:val="lowerRoman"/>
      <w:lvlRestart w:val="0"/>
      <w:lvlText w:val="%3."/>
      <w:lvlJc w:val="right"/>
      <w:pPr>
        <w:tabs>
          <w:tab w:val="left" w:pos="2160"/>
        </w:tabs>
        <w:ind w:left="2160" w:hanging="180"/>
      </w:pPr>
    </w:lvl>
    <w:lvl w:ilvl="3" w:tplc="0409000F">
      <w:start w:val="1"/>
      <w:numFmt w:val="decimal"/>
      <w:lvlRestart w:val="0"/>
      <w:lvlText w:val="%4."/>
      <w:lvlJc w:val="left"/>
      <w:pPr>
        <w:tabs>
          <w:tab w:val="left" w:pos="2880"/>
        </w:tabs>
        <w:ind w:left="2880" w:hanging="360"/>
      </w:pPr>
    </w:lvl>
    <w:lvl w:ilvl="4" w:tplc="04090019">
      <w:start w:val="1"/>
      <w:numFmt w:val="lowerLetter"/>
      <w:lvlRestart w:val="0"/>
      <w:lvlText w:val="%5."/>
      <w:lvlJc w:val="left"/>
      <w:pPr>
        <w:tabs>
          <w:tab w:val="left" w:pos="3600"/>
        </w:tabs>
        <w:ind w:left="3600" w:hanging="360"/>
      </w:pPr>
    </w:lvl>
    <w:lvl w:ilvl="5" w:tplc="0409001B">
      <w:start w:val="1"/>
      <w:numFmt w:val="lowerRoman"/>
      <w:lvlRestart w:val="0"/>
      <w:lvlText w:val="%6."/>
      <w:lvlJc w:val="right"/>
      <w:pPr>
        <w:tabs>
          <w:tab w:val="left" w:pos="4320"/>
        </w:tabs>
        <w:ind w:left="4320" w:hanging="180"/>
      </w:pPr>
    </w:lvl>
    <w:lvl w:ilvl="6" w:tplc="0409000F">
      <w:start w:val="1"/>
      <w:numFmt w:val="decimal"/>
      <w:lvlRestart w:val="0"/>
      <w:lvlText w:val="%7."/>
      <w:lvlJc w:val="left"/>
      <w:pPr>
        <w:tabs>
          <w:tab w:val="left" w:pos="5040"/>
        </w:tabs>
        <w:ind w:left="5040" w:hanging="360"/>
      </w:pPr>
    </w:lvl>
    <w:lvl w:ilvl="7" w:tplc="04090019">
      <w:start w:val="1"/>
      <w:numFmt w:val="lowerLetter"/>
      <w:lvlRestart w:val="0"/>
      <w:lvlText w:val="%8."/>
      <w:lvlJc w:val="left"/>
      <w:pPr>
        <w:tabs>
          <w:tab w:val="left" w:pos="5760"/>
        </w:tabs>
        <w:ind w:left="5760" w:hanging="360"/>
      </w:pPr>
    </w:lvl>
    <w:lvl w:ilvl="8" w:tplc="0409001B">
      <w:start w:val="1"/>
      <w:numFmt w:val="lowerRoman"/>
      <w:lvlRestart w:val="0"/>
      <w:lvlText w:val="%9."/>
      <w:lvlJc w:val="right"/>
      <w:pPr>
        <w:tabs>
          <w:tab w:val="left" w:pos="6480"/>
        </w:tabs>
        <w:ind w:left="6480" w:hanging="180"/>
      </w:pPr>
    </w:lvl>
  </w:abstractNum>
  <w:abstractNum w:abstractNumId="15" w15:restartNumberingAfterBreak="0">
    <w:nsid w:val="00000021"/>
    <w:multiLevelType w:val="hybridMultilevel"/>
    <w:tmpl w:val="712622F6"/>
    <w:lvl w:ilvl="0" w:tplc="0409000F">
      <w:start w:val="1"/>
      <w:numFmt w:val="decimal"/>
      <w:lvlText w:val="%1."/>
      <w:lvlJc w:val="left"/>
      <w:pPr>
        <w:tabs>
          <w:tab w:val="left" w:pos="720"/>
        </w:tabs>
        <w:ind w:left="720" w:hanging="360"/>
      </w:pPr>
      <w:rPr>
        <w:rFonts w:hint="default"/>
      </w:rPr>
    </w:lvl>
    <w:lvl w:ilvl="1" w:tplc="04090019">
      <w:start w:val="1"/>
      <w:numFmt w:val="lowerLetter"/>
      <w:lvlRestart w:val="0"/>
      <w:lvlText w:val="%2."/>
      <w:lvlJc w:val="left"/>
      <w:pPr>
        <w:tabs>
          <w:tab w:val="left" w:pos="1440"/>
        </w:tabs>
        <w:ind w:left="1440" w:hanging="360"/>
      </w:pPr>
    </w:lvl>
    <w:lvl w:ilvl="2" w:tplc="0409001B">
      <w:start w:val="1"/>
      <w:numFmt w:val="lowerRoman"/>
      <w:lvlRestart w:val="0"/>
      <w:lvlText w:val="%3."/>
      <w:lvlJc w:val="right"/>
      <w:pPr>
        <w:tabs>
          <w:tab w:val="left" w:pos="2160"/>
        </w:tabs>
        <w:ind w:left="2160" w:hanging="180"/>
      </w:pPr>
    </w:lvl>
    <w:lvl w:ilvl="3" w:tplc="0409000F">
      <w:start w:val="1"/>
      <w:numFmt w:val="decimal"/>
      <w:lvlRestart w:val="0"/>
      <w:lvlText w:val="%4."/>
      <w:lvlJc w:val="left"/>
      <w:pPr>
        <w:tabs>
          <w:tab w:val="left" w:pos="2880"/>
        </w:tabs>
        <w:ind w:left="2880" w:hanging="360"/>
      </w:pPr>
    </w:lvl>
    <w:lvl w:ilvl="4" w:tplc="04090019">
      <w:start w:val="1"/>
      <w:numFmt w:val="lowerLetter"/>
      <w:lvlRestart w:val="0"/>
      <w:lvlText w:val="%5."/>
      <w:lvlJc w:val="left"/>
      <w:pPr>
        <w:tabs>
          <w:tab w:val="left" w:pos="3600"/>
        </w:tabs>
        <w:ind w:left="3600" w:hanging="360"/>
      </w:pPr>
    </w:lvl>
    <w:lvl w:ilvl="5" w:tplc="0409001B">
      <w:start w:val="1"/>
      <w:numFmt w:val="lowerRoman"/>
      <w:lvlRestart w:val="0"/>
      <w:lvlText w:val="%6."/>
      <w:lvlJc w:val="right"/>
      <w:pPr>
        <w:tabs>
          <w:tab w:val="left" w:pos="4320"/>
        </w:tabs>
        <w:ind w:left="4320" w:hanging="180"/>
      </w:pPr>
    </w:lvl>
    <w:lvl w:ilvl="6" w:tplc="0409000F">
      <w:start w:val="1"/>
      <w:numFmt w:val="decimal"/>
      <w:lvlRestart w:val="0"/>
      <w:lvlText w:val="%7."/>
      <w:lvlJc w:val="left"/>
      <w:pPr>
        <w:tabs>
          <w:tab w:val="left" w:pos="5040"/>
        </w:tabs>
        <w:ind w:left="5040" w:hanging="360"/>
      </w:pPr>
    </w:lvl>
    <w:lvl w:ilvl="7" w:tplc="04090019">
      <w:start w:val="1"/>
      <w:numFmt w:val="lowerLetter"/>
      <w:lvlRestart w:val="0"/>
      <w:lvlText w:val="%8."/>
      <w:lvlJc w:val="left"/>
      <w:pPr>
        <w:tabs>
          <w:tab w:val="left" w:pos="5760"/>
        </w:tabs>
        <w:ind w:left="5760" w:hanging="360"/>
      </w:pPr>
    </w:lvl>
    <w:lvl w:ilvl="8" w:tplc="0409001B">
      <w:start w:val="1"/>
      <w:numFmt w:val="lowerRoman"/>
      <w:lvlRestart w:val="0"/>
      <w:lvlText w:val="%9."/>
      <w:lvlJc w:val="right"/>
      <w:pPr>
        <w:tabs>
          <w:tab w:val="left" w:pos="6480"/>
        </w:tabs>
        <w:ind w:left="6480" w:hanging="180"/>
      </w:pPr>
    </w:lvl>
  </w:abstractNum>
  <w:abstractNum w:abstractNumId="16" w15:restartNumberingAfterBreak="0">
    <w:nsid w:val="00000023"/>
    <w:multiLevelType w:val="hybridMultilevel"/>
    <w:tmpl w:val="00000000"/>
    <w:lvl w:ilvl="0" w:tplc="04090013">
      <w:start w:val="1"/>
      <w:numFmt w:val="upperRoman"/>
      <w:lvlText w:val="%1."/>
      <w:lvlJc w:val="left"/>
      <w:pPr>
        <w:ind w:left="720" w:hanging="360"/>
      </w:p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36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36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360"/>
      </w:pPr>
    </w:lvl>
  </w:abstractNum>
  <w:abstractNum w:abstractNumId="17" w15:restartNumberingAfterBreak="0">
    <w:nsid w:val="00000024"/>
    <w:multiLevelType w:val="hybridMultilevel"/>
    <w:tmpl w:val="00000000"/>
    <w:lvl w:ilvl="0" w:tplc="0409000B">
      <w:start w:val="1"/>
      <w:numFmt w:val="bullet"/>
      <w:lvlText w:val=""/>
      <w:lvlJc w:val="left"/>
      <w:pPr>
        <w:ind w:left="720" w:hanging="360"/>
      </w:pPr>
      <w:rPr>
        <w:rFonts w:ascii="WPS Special 1" w:hAnsi="WPS Special 1" w:hint="default"/>
      </w:rPr>
    </w:lvl>
    <w:lvl w:ilvl="1" w:tplc="04090003">
      <w:start w:val="1"/>
      <w:numFmt w:val="bullet"/>
      <w:lvlRestart w:val="0"/>
      <w:lvlText w:val="o"/>
      <w:lvlJc w:val="left"/>
      <w:pPr>
        <w:ind w:left="1440" w:hanging="360"/>
      </w:pPr>
      <w:rPr>
        <w:rFonts w:ascii="Courier New" w:hAnsi="Courier New" w:cs="Courier New" w:hint="default"/>
      </w:rPr>
    </w:lvl>
    <w:lvl w:ilvl="2" w:tplc="04090005">
      <w:start w:val="1"/>
      <w:numFmt w:val="bullet"/>
      <w:lvlRestart w:val="0"/>
      <w:lvlText w:val=""/>
      <w:lvlJc w:val="left"/>
      <w:pPr>
        <w:ind w:left="2160" w:hanging="360"/>
      </w:pPr>
      <w:rPr>
        <w:rFonts w:ascii="WPS Special 1" w:hAnsi="WPS Special 1" w:hint="default"/>
      </w:rPr>
    </w:lvl>
    <w:lvl w:ilvl="3" w:tplc="04090001">
      <w:start w:val="1"/>
      <w:numFmt w:val="bullet"/>
      <w:lvlRestart w:val="0"/>
      <w:lvlText w:val=""/>
      <w:lvlJc w:val="left"/>
      <w:pPr>
        <w:ind w:left="2880" w:hanging="360"/>
      </w:pPr>
      <w:rPr>
        <w:rFonts w:ascii="WPS Special 3" w:hAnsi="WPS Special 3" w:hint="default"/>
      </w:rPr>
    </w:lvl>
    <w:lvl w:ilvl="4" w:tplc="04090003">
      <w:start w:val="1"/>
      <w:numFmt w:val="bullet"/>
      <w:lvlRestart w:val="0"/>
      <w:lvlText w:val="o"/>
      <w:lvlJc w:val="left"/>
      <w:pPr>
        <w:ind w:left="3600" w:hanging="360"/>
      </w:pPr>
      <w:rPr>
        <w:rFonts w:ascii="Courier New" w:hAnsi="Courier New" w:cs="Courier New" w:hint="default"/>
      </w:rPr>
    </w:lvl>
    <w:lvl w:ilvl="5" w:tplc="04090005">
      <w:start w:val="1"/>
      <w:numFmt w:val="bullet"/>
      <w:lvlRestart w:val="0"/>
      <w:lvlText w:val=""/>
      <w:lvlJc w:val="left"/>
      <w:pPr>
        <w:ind w:left="4320" w:hanging="360"/>
      </w:pPr>
      <w:rPr>
        <w:rFonts w:ascii="WPS Special 1" w:hAnsi="WPS Special 1" w:hint="default"/>
      </w:rPr>
    </w:lvl>
    <w:lvl w:ilvl="6" w:tplc="04090001">
      <w:start w:val="1"/>
      <w:numFmt w:val="bullet"/>
      <w:lvlRestart w:val="0"/>
      <w:lvlText w:val=""/>
      <w:lvlJc w:val="left"/>
      <w:pPr>
        <w:ind w:left="5040" w:hanging="360"/>
      </w:pPr>
      <w:rPr>
        <w:rFonts w:ascii="WPS Special 3" w:hAnsi="WPS Special 3" w:hint="default"/>
      </w:rPr>
    </w:lvl>
    <w:lvl w:ilvl="7" w:tplc="04090003">
      <w:start w:val="1"/>
      <w:numFmt w:val="bullet"/>
      <w:lvlRestart w:val="0"/>
      <w:lvlText w:val="o"/>
      <w:lvlJc w:val="left"/>
      <w:pPr>
        <w:ind w:left="5760" w:hanging="360"/>
      </w:pPr>
      <w:rPr>
        <w:rFonts w:ascii="Courier New" w:hAnsi="Courier New" w:cs="Courier New" w:hint="default"/>
      </w:rPr>
    </w:lvl>
    <w:lvl w:ilvl="8" w:tplc="04090005">
      <w:start w:val="1"/>
      <w:numFmt w:val="bullet"/>
      <w:lvlRestart w:val="0"/>
      <w:lvlText w:val=""/>
      <w:lvlJc w:val="left"/>
      <w:pPr>
        <w:ind w:left="6480" w:hanging="360"/>
      </w:pPr>
      <w:rPr>
        <w:rFonts w:ascii="WPS Special 1" w:hAnsi="WPS Special 1" w:hint="default"/>
      </w:rPr>
    </w:lvl>
  </w:abstractNum>
  <w:abstractNum w:abstractNumId="18" w15:restartNumberingAfterBreak="0">
    <w:nsid w:val="00000025"/>
    <w:multiLevelType w:val="hybridMultilevel"/>
    <w:tmpl w:val="B128ED08"/>
    <w:lvl w:ilvl="0" w:tplc="39D87D3A">
      <w:start w:val="1"/>
      <w:numFmt w:val="lowerRoman"/>
      <w:lvlText w:val="(%1)"/>
      <w:lvlJc w:val="left"/>
      <w:pPr>
        <w:ind w:left="1080" w:hanging="720"/>
      </w:pPr>
      <w:rPr>
        <w:rFonts w:hint="default"/>
      </w:r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19" w15:restartNumberingAfterBreak="0">
    <w:nsid w:val="00000026"/>
    <w:multiLevelType w:val="hybridMultilevel"/>
    <w:tmpl w:val="00000000"/>
    <w:lvl w:ilvl="0" w:tplc="0409000F">
      <w:start w:val="1"/>
      <w:numFmt w:val="decimal"/>
      <w:lvlText w:val="%1."/>
      <w:lvlJc w:val="left"/>
      <w:pPr>
        <w:ind w:left="720" w:hanging="360"/>
      </w:p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36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36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360"/>
      </w:pPr>
    </w:lvl>
  </w:abstractNum>
  <w:abstractNum w:abstractNumId="20" w15:restartNumberingAfterBreak="0">
    <w:nsid w:val="00000027"/>
    <w:multiLevelType w:val="hybridMultilevel"/>
    <w:tmpl w:val="00000000"/>
    <w:lvl w:ilvl="0" w:tplc="0409000F">
      <w:start w:val="1"/>
      <w:numFmt w:val="decimal"/>
      <w:lvlText w:val="%1."/>
      <w:lvlJc w:val="left"/>
      <w:pPr>
        <w:ind w:left="720" w:hanging="360"/>
      </w:p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36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36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360"/>
      </w:pPr>
    </w:lvl>
  </w:abstractNum>
  <w:abstractNum w:abstractNumId="21" w15:restartNumberingAfterBreak="0">
    <w:nsid w:val="00000028"/>
    <w:multiLevelType w:val="hybridMultilevel"/>
    <w:tmpl w:val="00000000"/>
    <w:lvl w:ilvl="0" w:tplc="0409000F">
      <w:start w:val="1"/>
      <w:numFmt w:val="decimal"/>
      <w:lvlText w:val="%1."/>
      <w:lvlJc w:val="left"/>
      <w:pPr>
        <w:ind w:left="720" w:hanging="360"/>
      </w:p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36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36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360"/>
      </w:pPr>
    </w:lvl>
  </w:abstractNum>
  <w:abstractNum w:abstractNumId="22" w15:restartNumberingAfterBreak="0">
    <w:nsid w:val="00000029"/>
    <w:multiLevelType w:val="hybridMultilevel"/>
    <w:tmpl w:val="B658E0DD"/>
    <w:lvl w:ilvl="0" w:tplc="0409000B">
      <w:start w:val="1"/>
      <w:numFmt w:val="bullet"/>
      <w:lvlText w:val=""/>
      <w:lvlJc w:val="left"/>
      <w:pPr>
        <w:ind w:left="720" w:hanging="360"/>
      </w:pPr>
      <w:rPr>
        <w:rFonts w:ascii="WPS Special 1" w:hAnsi="WPS Special 1" w:hint="default"/>
      </w:r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23" w15:restartNumberingAfterBreak="0">
    <w:nsid w:val="0000002A"/>
    <w:multiLevelType w:val="hybridMultilevel"/>
    <w:tmpl w:val="00000000"/>
    <w:lvl w:ilvl="0" w:tplc="0409000B">
      <w:start w:val="1"/>
      <w:numFmt w:val="bullet"/>
      <w:lvlText w:val=""/>
      <w:lvlJc w:val="left"/>
      <w:pPr>
        <w:ind w:left="720" w:hanging="360"/>
      </w:pPr>
      <w:rPr>
        <w:rFonts w:ascii="WPS Special 1" w:hAnsi="WPS Special 1" w:hint="default"/>
      </w:rPr>
    </w:lvl>
    <w:lvl w:ilvl="1" w:tplc="04090003">
      <w:start w:val="1"/>
      <w:numFmt w:val="bullet"/>
      <w:lvlRestart w:val="0"/>
      <w:lvlText w:val="o"/>
      <w:lvlJc w:val="left"/>
      <w:pPr>
        <w:ind w:left="1440" w:hanging="360"/>
      </w:pPr>
      <w:rPr>
        <w:rFonts w:ascii="Courier New" w:hAnsi="Courier New" w:cs="Courier New" w:hint="default"/>
      </w:rPr>
    </w:lvl>
    <w:lvl w:ilvl="2" w:tplc="04090005">
      <w:start w:val="1"/>
      <w:numFmt w:val="bullet"/>
      <w:lvlRestart w:val="0"/>
      <w:lvlText w:val=""/>
      <w:lvlJc w:val="left"/>
      <w:pPr>
        <w:ind w:left="2160" w:hanging="360"/>
      </w:pPr>
      <w:rPr>
        <w:rFonts w:ascii="WPS Special 1" w:hAnsi="WPS Special 1" w:hint="default"/>
      </w:rPr>
    </w:lvl>
    <w:lvl w:ilvl="3" w:tplc="04090001">
      <w:start w:val="1"/>
      <w:numFmt w:val="bullet"/>
      <w:lvlRestart w:val="0"/>
      <w:lvlText w:val=""/>
      <w:lvlJc w:val="left"/>
      <w:pPr>
        <w:ind w:left="2880" w:hanging="360"/>
      </w:pPr>
      <w:rPr>
        <w:rFonts w:ascii="WPS Special 3" w:hAnsi="WPS Special 3" w:hint="default"/>
      </w:rPr>
    </w:lvl>
    <w:lvl w:ilvl="4" w:tplc="04090003">
      <w:start w:val="1"/>
      <w:numFmt w:val="bullet"/>
      <w:lvlRestart w:val="0"/>
      <w:lvlText w:val="o"/>
      <w:lvlJc w:val="left"/>
      <w:pPr>
        <w:ind w:left="3600" w:hanging="360"/>
      </w:pPr>
      <w:rPr>
        <w:rFonts w:ascii="Courier New" w:hAnsi="Courier New" w:cs="Courier New" w:hint="default"/>
      </w:rPr>
    </w:lvl>
    <w:lvl w:ilvl="5" w:tplc="04090005">
      <w:start w:val="1"/>
      <w:numFmt w:val="bullet"/>
      <w:lvlRestart w:val="0"/>
      <w:lvlText w:val=""/>
      <w:lvlJc w:val="left"/>
      <w:pPr>
        <w:ind w:left="4320" w:hanging="360"/>
      </w:pPr>
      <w:rPr>
        <w:rFonts w:ascii="WPS Special 1" w:hAnsi="WPS Special 1" w:hint="default"/>
      </w:rPr>
    </w:lvl>
    <w:lvl w:ilvl="6" w:tplc="04090001">
      <w:start w:val="1"/>
      <w:numFmt w:val="bullet"/>
      <w:lvlRestart w:val="0"/>
      <w:lvlText w:val=""/>
      <w:lvlJc w:val="left"/>
      <w:pPr>
        <w:ind w:left="5040" w:hanging="360"/>
      </w:pPr>
      <w:rPr>
        <w:rFonts w:ascii="WPS Special 3" w:hAnsi="WPS Special 3" w:hint="default"/>
      </w:rPr>
    </w:lvl>
    <w:lvl w:ilvl="7" w:tplc="04090003">
      <w:start w:val="1"/>
      <w:numFmt w:val="bullet"/>
      <w:lvlRestart w:val="0"/>
      <w:lvlText w:val="o"/>
      <w:lvlJc w:val="left"/>
      <w:pPr>
        <w:ind w:left="5760" w:hanging="360"/>
      </w:pPr>
      <w:rPr>
        <w:rFonts w:ascii="Courier New" w:hAnsi="Courier New" w:cs="Courier New" w:hint="default"/>
      </w:rPr>
    </w:lvl>
    <w:lvl w:ilvl="8" w:tplc="04090005">
      <w:start w:val="1"/>
      <w:numFmt w:val="bullet"/>
      <w:lvlRestart w:val="0"/>
      <w:lvlText w:val=""/>
      <w:lvlJc w:val="left"/>
      <w:pPr>
        <w:ind w:left="6480" w:hanging="360"/>
      </w:pPr>
      <w:rPr>
        <w:rFonts w:ascii="WPS Special 1" w:hAnsi="WPS Special 1" w:hint="default"/>
      </w:rPr>
    </w:lvl>
  </w:abstractNum>
  <w:abstractNum w:abstractNumId="24" w15:restartNumberingAfterBreak="0">
    <w:nsid w:val="0000002B"/>
    <w:multiLevelType w:val="hybridMultilevel"/>
    <w:tmpl w:val="00000000"/>
    <w:lvl w:ilvl="0" w:tplc="0409000B">
      <w:start w:val="1"/>
      <w:numFmt w:val="bullet"/>
      <w:lvlText w:val=""/>
      <w:lvlJc w:val="left"/>
      <w:pPr>
        <w:ind w:left="720" w:hanging="360"/>
      </w:pPr>
      <w:rPr>
        <w:rFonts w:ascii="WPS Special 1" w:hAnsi="WPS Special 1" w:hint="default"/>
      </w:rPr>
    </w:lvl>
    <w:lvl w:ilvl="1" w:tplc="04090003">
      <w:start w:val="1"/>
      <w:numFmt w:val="bullet"/>
      <w:lvlRestart w:val="0"/>
      <w:lvlText w:val="o"/>
      <w:lvlJc w:val="left"/>
      <w:pPr>
        <w:ind w:left="1440" w:hanging="360"/>
      </w:pPr>
      <w:rPr>
        <w:rFonts w:ascii="Courier New" w:hAnsi="Courier New" w:cs="Courier New" w:hint="default"/>
      </w:rPr>
    </w:lvl>
    <w:lvl w:ilvl="2" w:tplc="04090005">
      <w:start w:val="1"/>
      <w:numFmt w:val="bullet"/>
      <w:lvlRestart w:val="0"/>
      <w:lvlText w:val=""/>
      <w:lvlJc w:val="left"/>
      <w:pPr>
        <w:ind w:left="2160" w:hanging="360"/>
      </w:pPr>
      <w:rPr>
        <w:rFonts w:ascii="WPS Special 1" w:hAnsi="WPS Special 1" w:hint="default"/>
      </w:rPr>
    </w:lvl>
    <w:lvl w:ilvl="3" w:tplc="04090001">
      <w:start w:val="1"/>
      <w:numFmt w:val="bullet"/>
      <w:lvlRestart w:val="0"/>
      <w:lvlText w:val=""/>
      <w:lvlJc w:val="left"/>
      <w:pPr>
        <w:ind w:left="2880" w:hanging="360"/>
      </w:pPr>
      <w:rPr>
        <w:rFonts w:ascii="WPS Special 3" w:hAnsi="WPS Special 3" w:hint="default"/>
      </w:rPr>
    </w:lvl>
    <w:lvl w:ilvl="4" w:tplc="04090003">
      <w:start w:val="1"/>
      <w:numFmt w:val="bullet"/>
      <w:lvlRestart w:val="0"/>
      <w:lvlText w:val="o"/>
      <w:lvlJc w:val="left"/>
      <w:pPr>
        <w:ind w:left="3600" w:hanging="360"/>
      </w:pPr>
      <w:rPr>
        <w:rFonts w:ascii="Courier New" w:hAnsi="Courier New" w:cs="Courier New" w:hint="default"/>
      </w:rPr>
    </w:lvl>
    <w:lvl w:ilvl="5" w:tplc="04090005">
      <w:start w:val="1"/>
      <w:numFmt w:val="bullet"/>
      <w:lvlRestart w:val="0"/>
      <w:lvlText w:val=""/>
      <w:lvlJc w:val="left"/>
      <w:pPr>
        <w:ind w:left="4320" w:hanging="360"/>
      </w:pPr>
      <w:rPr>
        <w:rFonts w:ascii="WPS Special 1" w:hAnsi="WPS Special 1" w:hint="default"/>
      </w:rPr>
    </w:lvl>
    <w:lvl w:ilvl="6" w:tplc="04090001">
      <w:start w:val="1"/>
      <w:numFmt w:val="bullet"/>
      <w:lvlRestart w:val="0"/>
      <w:lvlText w:val=""/>
      <w:lvlJc w:val="left"/>
      <w:pPr>
        <w:ind w:left="5040" w:hanging="360"/>
      </w:pPr>
      <w:rPr>
        <w:rFonts w:ascii="WPS Special 3" w:hAnsi="WPS Special 3" w:hint="default"/>
      </w:rPr>
    </w:lvl>
    <w:lvl w:ilvl="7" w:tplc="04090003">
      <w:start w:val="1"/>
      <w:numFmt w:val="bullet"/>
      <w:lvlRestart w:val="0"/>
      <w:lvlText w:val="o"/>
      <w:lvlJc w:val="left"/>
      <w:pPr>
        <w:ind w:left="5760" w:hanging="360"/>
      </w:pPr>
      <w:rPr>
        <w:rFonts w:ascii="Courier New" w:hAnsi="Courier New" w:cs="Courier New" w:hint="default"/>
      </w:rPr>
    </w:lvl>
    <w:lvl w:ilvl="8" w:tplc="04090005">
      <w:start w:val="1"/>
      <w:numFmt w:val="bullet"/>
      <w:lvlRestart w:val="0"/>
      <w:lvlText w:val=""/>
      <w:lvlJc w:val="left"/>
      <w:pPr>
        <w:ind w:left="6480" w:hanging="360"/>
      </w:pPr>
      <w:rPr>
        <w:rFonts w:ascii="WPS Special 1" w:hAnsi="WPS Special 1" w:hint="default"/>
      </w:rPr>
    </w:lvl>
  </w:abstractNum>
  <w:abstractNum w:abstractNumId="25" w15:restartNumberingAfterBreak="0">
    <w:nsid w:val="0000002C"/>
    <w:multiLevelType w:val="hybridMultilevel"/>
    <w:tmpl w:val="00000000"/>
    <w:lvl w:ilvl="0" w:tplc="0409000B">
      <w:start w:val="1"/>
      <w:numFmt w:val="bullet"/>
      <w:lvlText w:val=""/>
      <w:lvlJc w:val="left"/>
      <w:pPr>
        <w:ind w:left="720" w:hanging="360"/>
      </w:pPr>
      <w:rPr>
        <w:rFonts w:ascii="WPS Special 1" w:hAnsi="WPS Special 1" w:hint="default"/>
      </w:rPr>
    </w:lvl>
    <w:lvl w:ilvl="1" w:tplc="04090003">
      <w:start w:val="1"/>
      <w:numFmt w:val="bullet"/>
      <w:lvlRestart w:val="0"/>
      <w:lvlText w:val="o"/>
      <w:lvlJc w:val="left"/>
      <w:pPr>
        <w:ind w:left="1440" w:hanging="360"/>
      </w:pPr>
      <w:rPr>
        <w:rFonts w:ascii="Courier New" w:hAnsi="Courier New" w:cs="Courier New" w:hint="default"/>
      </w:rPr>
    </w:lvl>
    <w:lvl w:ilvl="2" w:tplc="04090005">
      <w:start w:val="1"/>
      <w:numFmt w:val="bullet"/>
      <w:lvlRestart w:val="0"/>
      <w:lvlText w:val=""/>
      <w:lvlJc w:val="left"/>
      <w:pPr>
        <w:ind w:left="2160" w:hanging="360"/>
      </w:pPr>
      <w:rPr>
        <w:rFonts w:ascii="WPS Special 1" w:hAnsi="WPS Special 1" w:hint="default"/>
      </w:rPr>
    </w:lvl>
    <w:lvl w:ilvl="3" w:tplc="04090001">
      <w:start w:val="1"/>
      <w:numFmt w:val="bullet"/>
      <w:lvlRestart w:val="0"/>
      <w:lvlText w:val=""/>
      <w:lvlJc w:val="left"/>
      <w:pPr>
        <w:ind w:left="2880" w:hanging="360"/>
      </w:pPr>
      <w:rPr>
        <w:rFonts w:ascii="WPS Special 3" w:hAnsi="WPS Special 3" w:hint="default"/>
      </w:rPr>
    </w:lvl>
    <w:lvl w:ilvl="4" w:tplc="04090003">
      <w:start w:val="1"/>
      <w:numFmt w:val="bullet"/>
      <w:lvlRestart w:val="0"/>
      <w:lvlText w:val="o"/>
      <w:lvlJc w:val="left"/>
      <w:pPr>
        <w:ind w:left="3600" w:hanging="360"/>
      </w:pPr>
      <w:rPr>
        <w:rFonts w:ascii="Courier New" w:hAnsi="Courier New" w:cs="Courier New" w:hint="default"/>
      </w:rPr>
    </w:lvl>
    <w:lvl w:ilvl="5" w:tplc="04090005">
      <w:start w:val="1"/>
      <w:numFmt w:val="bullet"/>
      <w:lvlRestart w:val="0"/>
      <w:lvlText w:val=""/>
      <w:lvlJc w:val="left"/>
      <w:pPr>
        <w:ind w:left="4320" w:hanging="360"/>
      </w:pPr>
      <w:rPr>
        <w:rFonts w:ascii="WPS Special 1" w:hAnsi="WPS Special 1" w:hint="default"/>
      </w:rPr>
    </w:lvl>
    <w:lvl w:ilvl="6" w:tplc="04090001">
      <w:start w:val="1"/>
      <w:numFmt w:val="bullet"/>
      <w:lvlRestart w:val="0"/>
      <w:lvlText w:val=""/>
      <w:lvlJc w:val="left"/>
      <w:pPr>
        <w:ind w:left="5040" w:hanging="360"/>
      </w:pPr>
      <w:rPr>
        <w:rFonts w:ascii="WPS Special 3" w:hAnsi="WPS Special 3" w:hint="default"/>
      </w:rPr>
    </w:lvl>
    <w:lvl w:ilvl="7" w:tplc="04090003">
      <w:start w:val="1"/>
      <w:numFmt w:val="bullet"/>
      <w:lvlRestart w:val="0"/>
      <w:lvlText w:val="o"/>
      <w:lvlJc w:val="left"/>
      <w:pPr>
        <w:ind w:left="5760" w:hanging="360"/>
      </w:pPr>
      <w:rPr>
        <w:rFonts w:ascii="Courier New" w:hAnsi="Courier New" w:cs="Courier New" w:hint="default"/>
      </w:rPr>
    </w:lvl>
    <w:lvl w:ilvl="8" w:tplc="04090005">
      <w:start w:val="1"/>
      <w:numFmt w:val="bullet"/>
      <w:lvlRestart w:val="0"/>
      <w:lvlText w:val=""/>
      <w:lvlJc w:val="left"/>
      <w:pPr>
        <w:ind w:left="6480" w:hanging="360"/>
      </w:pPr>
      <w:rPr>
        <w:rFonts w:ascii="WPS Special 1" w:hAnsi="WPS Special 1" w:hint="default"/>
      </w:rPr>
    </w:lvl>
  </w:abstractNum>
  <w:abstractNum w:abstractNumId="26" w15:restartNumberingAfterBreak="0">
    <w:nsid w:val="0000002E"/>
    <w:multiLevelType w:val="hybridMultilevel"/>
    <w:tmpl w:val="0486D1DD"/>
    <w:lvl w:ilvl="0" w:tplc="0409000B">
      <w:start w:val="1"/>
      <w:numFmt w:val="bullet"/>
      <w:lvlText w:val=""/>
      <w:lvlJc w:val="left"/>
      <w:pPr>
        <w:ind w:left="720" w:hanging="360"/>
      </w:pPr>
      <w:rPr>
        <w:rFonts w:ascii="WPS Special 1" w:hAnsi="WPS Special 1" w:hint="default"/>
      </w:r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27" w15:restartNumberingAfterBreak="0">
    <w:nsid w:val="0000002F"/>
    <w:multiLevelType w:val="hybridMultilevel"/>
    <w:tmpl w:val="00000000"/>
    <w:lvl w:ilvl="0" w:tplc="0409000B">
      <w:start w:val="1"/>
      <w:numFmt w:val="bullet"/>
      <w:lvlText w:val=""/>
      <w:lvlJc w:val="left"/>
      <w:pPr>
        <w:ind w:left="720" w:hanging="360"/>
      </w:pPr>
      <w:rPr>
        <w:rFonts w:ascii="WPS Special 1" w:hAnsi="WPS Special 1" w:hint="default"/>
      </w:rPr>
    </w:lvl>
    <w:lvl w:ilvl="1" w:tplc="04090003">
      <w:start w:val="1"/>
      <w:numFmt w:val="bullet"/>
      <w:lvlRestart w:val="0"/>
      <w:lvlText w:val="o"/>
      <w:lvlJc w:val="left"/>
      <w:pPr>
        <w:ind w:left="1440" w:hanging="360"/>
      </w:pPr>
      <w:rPr>
        <w:rFonts w:ascii="Courier New" w:hAnsi="Courier New" w:cs="Courier New" w:hint="default"/>
      </w:rPr>
    </w:lvl>
    <w:lvl w:ilvl="2" w:tplc="04090005">
      <w:start w:val="1"/>
      <w:numFmt w:val="bullet"/>
      <w:lvlRestart w:val="0"/>
      <w:lvlText w:val=""/>
      <w:lvlJc w:val="left"/>
      <w:pPr>
        <w:ind w:left="2160" w:hanging="360"/>
      </w:pPr>
      <w:rPr>
        <w:rFonts w:ascii="WPS Special 1" w:hAnsi="WPS Special 1" w:hint="default"/>
      </w:rPr>
    </w:lvl>
    <w:lvl w:ilvl="3" w:tplc="04090001">
      <w:start w:val="1"/>
      <w:numFmt w:val="bullet"/>
      <w:lvlRestart w:val="0"/>
      <w:lvlText w:val=""/>
      <w:lvlJc w:val="left"/>
      <w:pPr>
        <w:ind w:left="2880" w:hanging="360"/>
      </w:pPr>
      <w:rPr>
        <w:rFonts w:ascii="WPS Special 3" w:hAnsi="WPS Special 3" w:hint="default"/>
      </w:rPr>
    </w:lvl>
    <w:lvl w:ilvl="4" w:tplc="04090003">
      <w:start w:val="1"/>
      <w:numFmt w:val="bullet"/>
      <w:lvlRestart w:val="0"/>
      <w:lvlText w:val="o"/>
      <w:lvlJc w:val="left"/>
      <w:pPr>
        <w:ind w:left="3600" w:hanging="360"/>
      </w:pPr>
      <w:rPr>
        <w:rFonts w:ascii="Courier New" w:hAnsi="Courier New" w:cs="Courier New" w:hint="default"/>
      </w:rPr>
    </w:lvl>
    <w:lvl w:ilvl="5" w:tplc="04090005">
      <w:start w:val="1"/>
      <w:numFmt w:val="bullet"/>
      <w:lvlRestart w:val="0"/>
      <w:lvlText w:val=""/>
      <w:lvlJc w:val="left"/>
      <w:pPr>
        <w:ind w:left="4320" w:hanging="360"/>
      </w:pPr>
      <w:rPr>
        <w:rFonts w:ascii="WPS Special 1" w:hAnsi="WPS Special 1" w:hint="default"/>
      </w:rPr>
    </w:lvl>
    <w:lvl w:ilvl="6" w:tplc="04090001">
      <w:start w:val="1"/>
      <w:numFmt w:val="bullet"/>
      <w:lvlRestart w:val="0"/>
      <w:lvlText w:val=""/>
      <w:lvlJc w:val="left"/>
      <w:pPr>
        <w:ind w:left="5040" w:hanging="360"/>
      </w:pPr>
      <w:rPr>
        <w:rFonts w:ascii="WPS Special 3" w:hAnsi="WPS Special 3" w:hint="default"/>
      </w:rPr>
    </w:lvl>
    <w:lvl w:ilvl="7" w:tplc="04090003">
      <w:start w:val="1"/>
      <w:numFmt w:val="bullet"/>
      <w:lvlRestart w:val="0"/>
      <w:lvlText w:val="o"/>
      <w:lvlJc w:val="left"/>
      <w:pPr>
        <w:ind w:left="5760" w:hanging="360"/>
      </w:pPr>
      <w:rPr>
        <w:rFonts w:ascii="Courier New" w:hAnsi="Courier New" w:cs="Courier New" w:hint="default"/>
      </w:rPr>
    </w:lvl>
    <w:lvl w:ilvl="8" w:tplc="04090005">
      <w:start w:val="1"/>
      <w:numFmt w:val="bullet"/>
      <w:lvlRestart w:val="0"/>
      <w:lvlText w:val=""/>
      <w:lvlJc w:val="left"/>
      <w:pPr>
        <w:ind w:left="6480" w:hanging="360"/>
      </w:pPr>
      <w:rPr>
        <w:rFonts w:ascii="WPS Special 1" w:hAnsi="WPS Special 1" w:hint="default"/>
      </w:rPr>
    </w:lvl>
  </w:abstractNum>
  <w:abstractNum w:abstractNumId="28" w15:restartNumberingAfterBreak="0">
    <w:nsid w:val="090A7B5F"/>
    <w:multiLevelType w:val="hybridMultilevel"/>
    <w:tmpl w:val="7BC0EF76"/>
    <w:lvl w:ilvl="0" w:tplc="3C60C086">
      <w:start w:val="1"/>
      <w:numFmt w:val="lowerLetter"/>
      <w:lvlText w:val="%1."/>
      <w:lvlJc w:val="left"/>
      <w:pPr>
        <w:tabs>
          <w:tab w:val="left" w:pos="0"/>
        </w:tabs>
        <w:ind w:left="720" w:hanging="360"/>
      </w:pPr>
      <w:rPr>
        <w:rFonts w:hint="default"/>
      </w:rPr>
    </w:lvl>
    <w:lvl w:ilvl="1" w:tplc="6B6CA25C">
      <w:start w:val="1"/>
      <w:numFmt w:val="decimal"/>
      <w:lvlText w:val="%2."/>
      <w:lvlJc w:val="left"/>
      <w:pPr>
        <w:tabs>
          <w:tab w:val="left" w:pos="0"/>
        </w:tabs>
        <w:ind w:left="1440" w:hanging="360"/>
      </w:pPr>
      <w:rPr>
        <w:rFonts w:hint="default"/>
      </w:rPr>
    </w:lvl>
    <w:lvl w:ilvl="2" w:tplc="513E5296">
      <w:start w:val="1"/>
      <w:numFmt w:val="lowerLetter"/>
      <w:lvlText w:val="(%3)"/>
      <w:lvlJc w:val="left"/>
      <w:pPr>
        <w:ind w:left="2340" w:hanging="360"/>
      </w:pPr>
      <w:rPr>
        <w:rFonts w:hint="default"/>
        <w:b/>
        <w:u w:val="single"/>
      </w:rPr>
    </w:lvl>
    <w:lvl w:ilvl="3" w:tplc="A5E4A66A">
      <w:start w:val="1"/>
      <w:numFmt w:val="decimal"/>
      <w:lvlText w:val="%4."/>
      <w:lvlJc w:val="left"/>
      <w:pPr>
        <w:tabs>
          <w:tab w:val="left" w:pos="0"/>
        </w:tabs>
        <w:ind w:left="2880" w:hanging="360"/>
      </w:pPr>
    </w:lvl>
    <w:lvl w:ilvl="4" w:tplc="CFCC74AA">
      <w:start w:val="1"/>
      <w:numFmt w:val="lowerLetter"/>
      <w:lvlText w:val="%5."/>
      <w:lvlJc w:val="left"/>
      <w:pPr>
        <w:tabs>
          <w:tab w:val="left" w:pos="0"/>
        </w:tabs>
        <w:ind w:left="3600" w:hanging="360"/>
      </w:pPr>
    </w:lvl>
    <w:lvl w:ilvl="5" w:tplc="1D1AD5CC">
      <w:start w:val="1"/>
      <w:numFmt w:val="lowerRoman"/>
      <w:lvlText w:val="%6."/>
      <w:lvlJc w:val="right"/>
      <w:pPr>
        <w:tabs>
          <w:tab w:val="left" w:pos="0"/>
        </w:tabs>
        <w:ind w:left="4320" w:hanging="180"/>
      </w:pPr>
    </w:lvl>
    <w:lvl w:ilvl="6" w:tplc="7014394E">
      <w:start w:val="1"/>
      <w:numFmt w:val="decimal"/>
      <w:lvlText w:val="%7."/>
      <w:lvlJc w:val="left"/>
      <w:pPr>
        <w:tabs>
          <w:tab w:val="left" w:pos="0"/>
        </w:tabs>
        <w:ind w:left="5040" w:hanging="360"/>
      </w:pPr>
    </w:lvl>
    <w:lvl w:ilvl="7" w:tplc="C92AD256">
      <w:start w:val="1"/>
      <w:numFmt w:val="lowerLetter"/>
      <w:lvlText w:val="%8."/>
      <w:lvlJc w:val="left"/>
      <w:pPr>
        <w:tabs>
          <w:tab w:val="left" w:pos="0"/>
        </w:tabs>
        <w:ind w:left="5760" w:hanging="360"/>
      </w:pPr>
    </w:lvl>
    <w:lvl w:ilvl="8" w:tplc="EBBE806E">
      <w:start w:val="1"/>
      <w:numFmt w:val="lowerRoman"/>
      <w:lvlText w:val="%9."/>
      <w:lvlJc w:val="right"/>
      <w:pPr>
        <w:tabs>
          <w:tab w:val="left" w:pos="0"/>
        </w:tabs>
        <w:ind w:left="6480" w:hanging="180"/>
      </w:pPr>
    </w:lvl>
  </w:abstractNum>
  <w:abstractNum w:abstractNumId="29" w15:restartNumberingAfterBreak="0">
    <w:nsid w:val="0B101077"/>
    <w:multiLevelType w:val="hybridMultilevel"/>
    <w:tmpl w:val="9DD8D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C1D6F49"/>
    <w:multiLevelType w:val="hybridMultilevel"/>
    <w:tmpl w:val="26FE59C6"/>
    <w:lvl w:ilvl="0" w:tplc="04090009">
      <w:start w:val="1"/>
      <w:numFmt w:val="bullet"/>
      <w:lvlText w:val=""/>
      <w:lvlJc w:val="left"/>
      <w:pPr>
        <w:tabs>
          <w:tab w:val="left" w:pos="0"/>
        </w:tabs>
        <w:ind w:left="720" w:hanging="360"/>
      </w:pPr>
      <w:rPr>
        <w:rFonts w:ascii="Wingdings" w:hAnsi="Wingdings" w:hint="default"/>
      </w:rPr>
    </w:lvl>
    <w:lvl w:ilvl="1" w:tplc="CF50E4F8">
      <w:start w:val="1"/>
      <w:numFmt w:val="decimal"/>
      <w:lvlText w:val="%2."/>
      <w:lvlJc w:val="left"/>
      <w:pPr>
        <w:tabs>
          <w:tab w:val="left" w:pos="0"/>
        </w:tabs>
        <w:ind w:left="1440" w:hanging="360"/>
      </w:pPr>
      <w:rPr>
        <w:rFonts w:hint="default"/>
      </w:rPr>
    </w:lvl>
    <w:lvl w:ilvl="2" w:tplc="BC661B3C">
      <w:start w:val="1"/>
      <w:numFmt w:val="lowerLetter"/>
      <w:lvlText w:val="(%3)"/>
      <w:lvlJc w:val="left"/>
      <w:pPr>
        <w:ind w:left="2340" w:hanging="360"/>
      </w:pPr>
      <w:rPr>
        <w:rFonts w:hint="default"/>
      </w:rPr>
    </w:lvl>
    <w:lvl w:ilvl="3" w:tplc="542A586A">
      <w:start w:val="1"/>
      <w:numFmt w:val="decimal"/>
      <w:lvlText w:val="%4."/>
      <w:lvlJc w:val="left"/>
      <w:pPr>
        <w:tabs>
          <w:tab w:val="left" w:pos="0"/>
        </w:tabs>
        <w:ind w:left="2880" w:hanging="360"/>
      </w:pPr>
    </w:lvl>
    <w:lvl w:ilvl="4" w:tplc="7594211C">
      <w:start w:val="1"/>
      <w:numFmt w:val="lowerLetter"/>
      <w:lvlText w:val="%5."/>
      <w:lvlJc w:val="left"/>
      <w:pPr>
        <w:tabs>
          <w:tab w:val="left" w:pos="0"/>
        </w:tabs>
        <w:ind w:left="3600" w:hanging="360"/>
      </w:pPr>
    </w:lvl>
    <w:lvl w:ilvl="5" w:tplc="94C6D776">
      <w:start w:val="1"/>
      <w:numFmt w:val="lowerRoman"/>
      <w:lvlText w:val="%6."/>
      <w:lvlJc w:val="right"/>
      <w:pPr>
        <w:tabs>
          <w:tab w:val="left" w:pos="0"/>
        </w:tabs>
        <w:ind w:left="4320" w:hanging="180"/>
      </w:pPr>
    </w:lvl>
    <w:lvl w:ilvl="6" w:tplc="6590C4AC">
      <w:start w:val="1"/>
      <w:numFmt w:val="decimal"/>
      <w:lvlText w:val="%7."/>
      <w:lvlJc w:val="left"/>
      <w:pPr>
        <w:tabs>
          <w:tab w:val="left" w:pos="0"/>
        </w:tabs>
        <w:ind w:left="5040" w:hanging="360"/>
      </w:pPr>
    </w:lvl>
    <w:lvl w:ilvl="7" w:tplc="B6A0BCA6">
      <w:start w:val="1"/>
      <w:numFmt w:val="lowerLetter"/>
      <w:lvlText w:val="%8."/>
      <w:lvlJc w:val="left"/>
      <w:pPr>
        <w:tabs>
          <w:tab w:val="left" w:pos="0"/>
        </w:tabs>
        <w:ind w:left="5760" w:hanging="360"/>
      </w:pPr>
    </w:lvl>
    <w:lvl w:ilvl="8" w:tplc="CA221514">
      <w:start w:val="1"/>
      <w:numFmt w:val="lowerRoman"/>
      <w:lvlText w:val="%9."/>
      <w:lvlJc w:val="right"/>
      <w:pPr>
        <w:tabs>
          <w:tab w:val="left" w:pos="0"/>
        </w:tabs>
        <w:ind w:left="6480" w:hanging="180"/>
      </w:pPr>
    </w:lvl>
  </w:abstractNum>
  <w:abstractNum w:abstractNumId="31" w15:restartNumberingAfterBreak="0">
    <w:nsid w:val="0D814A27"/>
    <w:multiLevelType w:val="hybridMultilevel"/>
    <w:tmpl w:val="13BEB2E0"/>
    <w:lvl w:ilvl="0" w:tplc="C01EEC5C">
      <w:start w:val="1"/>
      <w:numFmt w:val="decimal"/>
      <w:lvlText w:val="%1."/>
      <w:lvlJc w:val="left"/>
      <w:pPr>
        <w:tabs>
          <w:tab w:val="left" w:pos="0"/>
        </w:tabs>
        <w:ind w:left="720" w:hanging="360"/>
      </w:pPr>
      <w:rPr>
        <w:rFonts w:hint="default"/>
      </w:rPr>
    </w:lvl>
    <w:lvl w:ilvl="1" w:tplc="331E5254">
      <w:start w:val="1"/>
      <w:numFmt w:val="lowerLetter"/>
      <w:lvlText w:val="%2."/>
      <w:lvlJc w:val="left"/>
      <w:pPr>
        <w:tabs>
          <w:tab w:val="left" w:pos="0"/>
        </w:tabs>
        <w:ind w:left="1440" w:hanging="360"/>
      </w:pPr>
    </w:lvl>
    <w:lvl w:ilvl="2" w:tplc="D5DE2BF2">
      <w:start w:val="1"/>
      <w:numFmt w:val="lowerRoman"/>
      <w:lvlText w:val="%3."/>
      <w:lvlJc w:val="right"/>
      <w:pPr>
        <w:tabs>
          <w:tab w:val="left" w:pos="0"/>
        </w:tabs>
        <w:ind w:left="2160" w:hanging="180"/>
      </w:pPr>
    </w:lvl>
    <w:lvl w:ilvl="3" w:tplc="4158455A">
      <w:start w:val="1"/>
      <w:numFmt w:val="decimal"/>
      <w:lvlText w:val="%4."/>
      <w:lvlJc w:val="left"/>
      <w:pPr>
        <w:tabs>
          <w:tab w:val="left" w:pos="0"/>
        </w:tabs>
        <w:ind w:left="2880" w:hanging="360"/>
      </w:pPr>
    </w:lvl>
    <w:lvl w:ilvl="4" w:tplc="ECC24F26">
      <w:start w:val="1"/>
      <w:numFmt w:val="lowerLetter"/>
      <w:lvlText w:val="%5."/>
      <w:lvlJc w:val="left"/>
      <w:pPr>
        <w:tabs>
          <w:tab w:val="left" w:pos="0"/>
        </w:tabs>
        <w:ind w:left="3600" w:hanging="360"/>
      </w:pPr>
    </w:lvl>
    <w:lvl w:ilvl="5" w:tplc="FE021FC2">
      <w:start w:val="1"/>
      <w:numFmt w:val="lowerRoman"/>
      <w:lvlText w:val="%6."/>
      <w:lvlJc w:val="right"/>
      <w:pPr>
        <w:tabs>
          <w:tab w:val="left" w:pos="0"/>
        </w:tabs>
        <w:ind w:left="4320" w:hanging="180"/>
      </w:pPr>
    </w:lvl>
    <w:lvl w:ilvl="6" w:tplc="D12289FE">
      <w:start w:val="1"/>
      <w:numFmt w:val="decimal"/>
      <w:lvlText w:val="%7."/>
      <w:lvlJc w:val="left"/>
      <w:pPr>
        <w:tabs>
          <w:tab w:val="left" w:pos="0"/>
        </w:tabs>
        <w:ind w:left="5040" w:hanging="360"/>
      </w:pPr>
    </w:lvl>
    <w:lvl w:ilvl="7" w:tplc="6FDA5E3C">
      <w:start w:val="1"/>
      <w:numFmt w:val="lowerLetter"/>
      <w:lvlText w:val="%8."/>
      <w:lvlJc w:val="left"/>
      <w:pPr>
        <w:tabs>
          <w:tab w:val="left" w:pos="0"/>
        </w:tabs>
        <w:ind w:left="5760" w:hanging="360"/>
      </w:pPr>
    </w:lvl>
    <w:lvl w:ilvl="8" w:tplc="7818C03E">
      <w:start w:val="1"/>
      <w:numFmt w:val="lowerRoman"/>
      <w:lvlText w:val="%9."/>
      <w:lvlJc w:val="right"/>
      <w:pPr>
        <w:tabs>
          <w:tab w:val="left" w:pos="0"/>
        </w:tabs>
        <w:ind w:left="6480" w:hanging="180"/>
      </w:pPr>
    </w:lvl>
  </w:abstractNum>
  <w:abstractNum w:abstractNumId="32" w15:restartNumberingAfterBreak="0">
    <w:nsid w:val="0DC977ED"/>
    <w:multiLevelType w:val="hybridMultilevel"/>
    <w:tmpl w:val="1B44700E"/>
    <w:lvl w:ilvl="0" w:tplc="33B2AF9E">
      <w:start w:val="1"/>
      <w:numFmt w:val="lowerLetter"/>
      <w:lvlText w:val="%1."/>
      <w:lvlJc w:val="left"/>
      <w:pPr>
        <w:tabs>
          <w:tab w:val="left" w:pos="0"/>
        </w:tabs>
        <w:ind w:left="720" w:hanging="360"/>
      </w:pPr>
      <w:rPr>
        <w:rFonts w:hint="default"/>
      </w:rPr>
    </w:lvl>
    <w:lvl w:ilvl="1" w:tplc="B02E795E">
      <w:start w:val="1"/>
      <w:numFmt w:val="decimal"/>
      <w:lvlText w:val="%2."/>
      <w:lvlJc w:val="left"/>
      <w:pPr>
        <w:tabs>
          <w:tab w:val="left" w:pos="0"/>
        </w:tabs>
        <w:ind w:left="1440" w:hanging="360"/>
      </w:pPr>
      <w:rPr>
        <w:rFonts w:hint="default"/>
      </w:rPr>
    </w:lvl>
    <w:lvl w:ilvl="2" w:tplc="8C3A2C00">
      <w:start w:val="1"/>
      <w:numFmt w:val="lowerRoman"/>
      <w:lvlText w:val="(%3)"/>
      <w:lvlJc w:val="left"/>
      <w:pPr>
        <w:ind w:left="2700" w:hanging="720"/>
      </w:pPr>
      <w:rPr>
        <w:rFonts w:hint="default"/>
      </w:rPr>
    </w:lvl>
    <w:lvl w:ilvl="3" w:tplc="58A8AEC6">
      <w:start w:val="1"/>
      <w:numFmt w:val="decimal"/>
      <w:lvlText w:val="%4."/>
      <w:lvlJc w:val="left"/>
      <w:pPr>
        <w:tabs>
          <w:tab w:val="left" w:pos="0"/>
        </w:tabs>
        <w:ind w:left="2880" w:hanging="360"/>
      </w:pPr>
    </w:lvl>
    <w:lvl w:ilvl="4" w:tplc="7D3E4FAA">
      <w:start w:val="1"/>
      <w:numFmt w:val="lowerLetter"/>
      <w:lvlText w:val="%5."/>
      <w:lvlJc w:val="left"/>
      <w:pPr>
        <w:tabs>
          <w:tab w:val="left" w:pos="0"/>
        </w:tabs>
        <w:ind w:left="3600" w:hanging="360"/>
      </w:pPr>
    </w:lvl>
    <w:lvl w:ilvl="5" w:tplc="BCD85C5E">
      <w:start w:val="1"/>
      <w:numFmt w:val="lowerRoman"/>
      <w:lvlText w:val="%6."/>
      <w:lvlJc w:val="right"/>
      <w:pPr>
        <w:tabs>
          <w:tab w:val="left" w:pos="0"/>
        </w:tabs>
        <w:ind w:left="4320" w:hanging="180"/>
      </w:pPr>
    </w:lvl>
    <w:lvl w:ilvl="6" w:tplc="ED184BBA">
      <w:start w:val="1"/>
      <w:numFmt w:val="decimal"/>
      <w:lvlText w:val="%7."/>
      <w:lvlJc w:val="left"/>
      <w:pPr>
        <w:tabs>
          <w:tab w:val="left" w:pos="0"/>
        </w:tabs>
        <w:ind w:left="5040" w:hanging="360"/>
      </w:pPr>
    </w:lvl>
    <w:lvl w:ilvl="7" w:tplc="70248230">
      <w:start w:val="1"/>
      <w:numFmt w:val="lowerLetter"/>
      <w:lvlText w:val="%8."/>
      <w:lvlJc w:val="left"/>
      <w:pPr>
        <w:tabs>
          <w:tab w:val="left" w:pos="0"/>
        </w:tabs>
        <w:ind w:left="5760" w:hanging="360"/>
      </w:pPr>
    </w:lvl>
    <w:lvl w:ilvl="8" w:tplc="F03CAF6C">
      <w:start w:val="1"/>
      <w:numFmt w:val="lowerRoman"/>
      <w:lvlText w:val="%9."/>
      <w:lvlJc w:val="right"/>
      <w:pPr>
        <w:tabs>
          <w:tab w:val="left" w:pos="0"/>
        </w:tabs>
        <w:ind w:left="6480" w:hanging="180"/>
      </w:pPr>
    </w:lvl>
  </w:abstractNum>
  <w:abstractNum w:abstractNumId="33" w15:restartNumberingAfterBreak="0">
    <w:nsid w:val="108A34B2"/>
    <w:multiLevelType w:val="hybridMultilevel"/>
    <w:tmpl w:val="9CBC5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0CC1D27"/>
    <w:multiLevelType w:val="hybridMultilevel"/>
    <w:tmpl w:val="49281B16"/>
    <w:lvl w:ilvl="0" w:tplc="04090005">
      <w:start w:val="1"/>
      <w:numFmt w:val="bullet"/>
      <w:lvlText w:val=""/>
      <w:lvlJc w:val="left"/>
      <w:pPr>
        <w:tabs>
          <w:tab w:val="left" w:pos="0"/>
        </w:tabs>
        <w:ind w:left="720" w:hanging="360"/>
      </w:pPr>
      <w:rPr>
        <w:rFonts w:ascii="Wingdings" w:hAnsi="Wingdings" w:hint="default"/>
      </w:rPr>
    </w:lvl>
    <w:lvl w:ilvl="1" w:tplc="8AEAADFE">
      <w:start w:val="1"/>
      <w:numFmt w:val="lowerLetter"/>
      <w:lvlText w:val="%2."/>
      <w:lvlJc w:val="left"/>
      <w:pPr>
        <w:tabs>
          <w:tab w:val="left" w:pos="0"/>
        </w:tabs>
        <w:ind w:left="1440" w:hanging="360"/>
      </w:pPr>
    </w:lvl>
    <w:lvl w:ilvl="2" w:tplc="5AEEF616">
      <w:start w:val="1"/>
      <w:numFmt w:val="lowerRoman"/>
      <w:lvlText w:val="%3."/>
      <w:lvlJc w:val="right"/>
      <w:pPr>
        <w:tabs>
          <w:tab w:val="left" w:pos="0"/>
        </w:tabs>
        <w:ind w:left="2160" w:hanging="180"/>
      </w:pPr>
    </w:lvl>
    <w:lvl w:ilvl="3" w:tplc="488EDA20">
      <w:start w:val="1"/>
      <w:numFmt w:val="decimal"/>
      <w:lvlText w:val="%4."/>
      <w:lvlJc w:val="left"/>
      <w:pPr>
        <w:tabs>
          <w:tab w:val="left" w:pos="0"/>
        </w:tabs>
        <w:ind w:left="2880" w:hanging="360"/>
      </w:pPr>
    </w:lvl>
    <w:lvl w:ilvl="4" w:tplc="8BF4A572">
      <w:start w:val="1"/>
      <w:numFmt w:val="lowerLetter"/>
      <w:lvlText w:val="%5."/>
      <w:lvlJc w:val="left"/>
      <w:pPr>
        <w:tabs>
          <w:tab w:val="left" w:pos="0"/>
        </w:tabs>
        <w:ind w:left="3600" w:hanging="360"/>
      </w:pPr>
    </w:lvl>
    <w:lvl w:ilvl="5" w:tplc="8320C55A">
      <w:start w:val="1"/>
      <w:numFmt w:val="lowerRoman"/>
      <w:lvlText w:val="%6."/>
      <w:lvlJc w:val="right"/>
      <w:pPr>
        <w:tabs>
          <w:tab w:val="left" w:pos="0"/>
        </w:tabs>
        <w:ind w:left="4320" w:hanging="180"/>
      </w:pPr>
    </w:lvl>
    <w:lvl w:ilvl="6" w:tplc="C54EEF6E">
      <w:start w:val="1"/>
      <w:numFmt w:val="decimal"/>
      <w:lvlText w:val="%7."/>
      <w:lvlJc w:val="left"/>
      <w:pPr>
        <w:tabs>
          <w:tab w:val="left" w:pos="0"/>
        </w:tabs>
        <w:ind w:left="5040" w:hanging="360"/>
      </w:pPr>
    </w:lvl>
    <w:lvl w:ilvl="7" w:tplc="F5623544">
      <w:start w:val="1"/>
      <w:numFmt w:val="lowerLetter"/>
      <w:lvlText w:val="%8."/>
      <w:lvlJc w:val="left"/>
      <w:pPr>
        <w:tabs>
          <w:tab w:val="left" w:pos="0"/>
        </w:tabs>
        <w:ind w:left="5760" w:hanging="360"/>
      </w:pPr>
    </w:lvl>
    <w:lvl w:ilvl="8" w:tplc="C19C20FE">
      <w:start w:val="1"/>
      <w:numFmt w:val="lowerRoman"/>
      <w:lvlText w:val="%9."/>
      <w:lvlJc w:val="right"/>
      <w:pPr>
        <w:tabs>
          <w:tab w:val="left" w:pos="0"/>
        </w:tabs>
        <w:ind w:left="6480" w:hanging="180"/>
      </w:pPr>
    </w:lvl>
  </w:abstractNum>
  <w:abstractNum w:abstractNumId="35" w15:restartNumberingAfterBreak="0">
    <w:nsid w:val="11E405BE"/>
    <w:multiLevelType w:val="hybridMultilevel"/>
    <w:tmpl w:val="F550A2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4CD3129"/>
    <w:multiLevelType w:val="hybridMultilevel"/>
    <w:tmpl w:val="39D61214"/>
    <w:lvl w:ilvl="0" w:tplc="04090005">
      <w:start w:val="1"/>
      <w:numFmt w:val="bullet"/>
      <w:lvlText w:val=""/>
      <w:lvlJc w:val="left"/>
      <w:pPr>
        <w:tabs>
          <w:tab w:val="left" w:pos="0"/>
        </w:tabs>
        <w:ind w:left="720" w:hanging="360"/>
      </w:pPr>
      <w:rPr>
        <w:rFonts w:ascii="Wingdings" w:hAnsi="Wingdings" w:hint="default"/>
      </w:rPr>
    </w:lvl>
    <w:lvl w:ilvl="1" w:tplc="6B6CA25C">
      <w:start w:val="1"/>
      <w:numFmt w:val="decimal"/>
      <w:lvlText w:val="%2."/>
      <w:lvlJc w:val="left"/>
      <w:pPr>
        <w:tabs>
          <w:tab w:val="left" w:pos="0"/>
        </w:tabs>
        <w:ind w:left="1440" w:hanging="360"/>
      </w:pPr>
      <w:rPr>
        <w:rFonts w:hint="default"/>
      </w:rPr>
    </w:lvl>
    <w:lvl w:ilvl="2" w:tplc="513E5296">
      <w:start w:val="1"/>
      <w:numFmt w:val="lowerLetter"/>
      <w:lvlText w:val="(%3)"/>
      <w:lvlJc w:val="left"/>
      <w:pPr>
        <w:ind w:left="2340" w:hanging="360"/>
      </w:pPr>
      <w:rPr>
        <w:rFonts w:hint="default"/>
        <w:b/>
        <w:u w:val="single"/>
      </w:rPr>
    </w:lvl>
    <w:lvl w:ilvl="3" w:tplc="A5E4A66A">
      <w:start w:val="1"/>
      <w:numFmt w:val="decimal"/>
      <w:lvlText w:val="%4."/>
      <w:lvlJc w:val="left"/>
      <w:pPr>
        <w:tabs>
          <w:tab w:val="left" w:pos="0"/>
        </w:tabs>
        <w:ind w:left="2880" w:hanging="360"/>
      </w:pPr>
    </w:lvl>
    <w:lvl w:ilvl="4" w:tplc="CFCC74AA">
      <w:start w:val="1"/>
      <w:numFmt w:val="lowerLetter"/>
      <w:lvlText w:val="%5."/>
      <w:lvlJc w:val="left"/>
      <w:pPr>
        <w:tabs>
          <w:tab w:val="left" w:pos="0"/>
        </w:tabs>
        <w:ind w:left="3600" w:hanging="360"/>
      </w:pPr>
    </w:lvl>
    <w:lvl w:ilvl="5" w:tplc="1D1AD5CC">
      <w:start w:val="1"/>
      <w:numFmt w:val="lowerRoman"/>
      <w:lvlText w:val="%6."/>
      <w:lvlJc w:val="right"/>
      <w:pPr>
        <w:tabs>
          <w:tab w:val="left" w:pos="0"/>
        </w:tabs>
        <w:ind w:left="4320" w:hanging="180"/>
      </w:pPr>
    </w:lvl>
    <w:lvl w:ilvl="6" w:tplc="7014394E">
      <w:start w:val="1"/>
      <w:numFmt w:val="decimal"/>
      <w:lvlText w:val="%7."/>
      <w:lvlJc w:val="left"/>
      <w:pPr>
        <w:tabs>
          <w:tab w:val="left" w:pos="0"/>
        </w:tabs>
        <w:ind w:left="5040" w:hanging="360"/>
      </w:pPr>
    </w:lvl>
    <w:lvl w:ilvl="7" w:tplc="C92AD256">
      <w:start w:val="1"/>
      <w:numFmt w:val="lowerLetter"/>
      <w:lvlText w:val="%8."/>
      <w:lvlJc w:val="left"/>
      <w:pPr>
        <w:tabs>
          <w:tab w:val="left" w:pos="0"/>
        </w:tabs>
        <w:ind w:left="5760" w:hanging="360"/>
      </w:pPr>
    </w:lvl>
    <w:lvl w:ilvl="8" w:tplc="EBBE806E">
      <w:start w:val="1"/>
      <w:numFmt w:val="lowerRoman"/>
      <w:lvlText w:val="%9."/>
      <w:lvlJc w:val="right"/>
      <w:pPr>
        <w:tabs>
          <w:tab w:val="left" w:pos="0"/>
        </w:tabs>
        <w:ind w:left="6480" w:hanging="180"/>
      </w:pPr>
    </w:lvl>
  </w:abstractNum>
  <w:abstractNum w:abstractNumId="37" w15:restartNumberingAfterBreak="0">
    <w:nsid w:val="1B0C5593"/>
    <w:multiLevelType w:val="hybridMultilevel"/>
    <w:tmpl w:val="79AE7AF0"/>
    <w:lvl w:ilvl="0" w:tplc="CE0EA140">
      <w:start w:val="1"/>
      <w:numFmt w:val="lowerRoman"/>
      <w:lvlText w:val="%1."/>
      <w:lvlJc w:val="left"/>
      <w:pPr>
        <w:tabs>
          <w:tab w:val="left" w:pos="0"/>
        </w:tabs>
        <w:ind w:left="780" w:hanging="720"/>
      </w:pPr>
      <w:rPr>
        <w:rFonts w:ascii="Calibri" w:eastAsia="Times New Roman" w:cs="Times New Roman"/>
      </w:rPr>
    </w:lvl>
    <w:lvl w:ilvl="1" w:tplc="BA8405BC">
      <w:start w:val="1"/>
      <w:numFmt w:val="lowerLetter"/>
      <w:lvlText w:val="%2."/>
      <w:lvlJc w:val="left"/>
      <w:pPr>
        <w:tabs>
          <w:tab w:val="left" w:pos="0"/>
        </w:tabs>
        <w:ind w:left="1140" w:hanging="360"/>
      </w:pPr>
    </w:lvl>
    <w:lvl w:ilvl="2" w:tplc="6B144984">
      <w:start w:val="1"/>
      <w:numFmt w:val="lowerRoman"/>
      <w:lvlText w:val="%3."/>
      <w:lvlJc w:val="right"/>
      <w:pPr>
        <w:tabs>
          <w:tab w:val="left" w:pos="0"/>
        </w:tabs>
        <w:ind w:left="1860" w:hanging="180"/>
      </w:pPr>
    </w:lvl>
    <w:lvl w:ilvl="3" w:tplc="C6122348">
      <w:start w:val="1"/>
      <w:numFmt w:val="decimal"/>
      <w:lvlText w:val="%4."/>
      <w:lvlJc w:val="left"/>
      <w:pPr>
        <w:tabs>
          <w:tab w:val="left" w:pos="0"/>
        </w:tabs>
        <w:ind w:left="2580" w:hanging="360"/>
      </w:pPr>
    </w:lvl>
    <w:lvl w:ilvl="4" w:tplc="CE56721C">
      <w:start w:val="1"/>
      <w:numFmt w:val="lowerLetter"/>
      <w:lvlText w:val="%5."/>
      <w:lvlJc w:val="left"/>
      <w:pPr>
        <w:tabs>
          <w:tab w:val="left" w:pos="0"/>
        </w:tabs>
        <w:ind w:left="3300" w:hanging="360"/>
      </w:pPr>
    </w:lvl>
    <w:lvl w:ilvl="5" w:tplc="1206E708">
      <w:start w:val="1"/>
      <w:numFmt w:val="lowerRoman"/>
      <w:lvlText w:val="%6."/>
      <w:lvlJc w:val="right"/>
      <w:pPr>
        <w:tabs>
          <w:tab w:val="left" w:pos="0"/>
        </w:tabs>
        <w:ind w:left="4020" w:hanging="180"/>
      </w:pPr>
    </w:lvl>
    <w:lvl w:ilvl="6" w:tplc="C9B81DC8">
      <w:start w:val="1"/>
      <w:numFmt w:val="decimal"/>
      <w:lvlText w:val="%7."/>
      <w:lvlJc w:val="left"/>
      <w:pPr>
        <w:tabs>
          <w:tab w:val="left" w:pos="0"/>
        </w:tabs>
        <w:ind w:left="4740" w:hanging="360"/>
      </w:pPr>
    </w:lvl>
    <w:lvl w:ilvl="7" w:tplc="DDC8EF86">
      <w:start w:val="1"/>
      <w:numFmt w:val="lowerLetter"/>
      <w:lvlText w:val="%8."/>
      <w:lvlJc w:val="left"/>
      <w:pPr>
        <w:tabs>
          <w:tab w:val="left" w:pos="0"/>
        </w:tabs>
        <w:ind w:left="5460" w:hanging="360"/>
      </w:pPr>
    </w:lvl>
    <w:lvl w:ilvl="8" w:tplc="AD925942">
      <w:start w:val="1"/>
      <w:numFmt w:val="lowerRoman"/>
      <w:lvlText w:val="%9."/>
      <w:lvlJc w:val="right"/>
      <w:pPr>
        <w:tabs>
          <w:tab w:val="left" w:pos="0"/>
        </w:tabs>
        <w:ind w:left="6180" w:hanging="180"/>
      </w:pPr>
    </w:lvl>
  </w:abstractNum>
  <w:abstractNum w:abstractNumId="38" w15:restartNumberingAfterBreak="0">
    <w:nsid w:val="1B1661C9"/>
    <w:multiLevelType w:val="hybridMultilevel"/>
    <w:tmpl w:val="410010BA"/>
    <w:lvl w:ilvl="0" w:tplc="04090009">
      <w:start w:val="1"/>
      <w:numFmt w:val="bullet"/>
      <w:lvlText w:val=""/>
      <w:lvlJc w:val="left"/>
      <w:pPr>
        <w:tabs>
          <w:tab w:val="left" w:pos="0"/>
        </w:tabs>
        <w:ind w:left="720" w:hanging="360"/>
      </w:pPr>
      <w:rPr>
        <w:rFonts w:ascii="Wingdings" w:hAnsi="Wingdings" w:hint="default"/>
      </w:rPr>
    </w:lvl>
    <w:lvl w:ilvl="1" w:tplc="B02E795E">
      <w:start w:val="1"/>
      <w:numFmt w:val="decimal"/>
      <w:lvlText w:val="%2."/>
      <w:lvlJc w:val="left"/>
      <w:pPr>
        <w:tabs>
          <w:tab w:val="left" w:pos="0"/>
        </w:tabs>
        <w:ind w:left="1440" w:hanging="360"/>
      </w:pPr>
      <w:rPr>
        <w:rFonts w:hint="default"/>
      </w:rPr>
    </w:lvl>
    <w:lvl w:ilvl="2" w:tplc="8C3A2C00">
      <w:start w:val="1"/>
      <w:numFmt w:val="lowerRoman"/>
      <w:lvlText w:val="(%3)"/>
      <w:lvlJc w:val="left"/>
      <w:pPr>
        <w:ind w:left="2700" w:hanging="720"/>
      </w:pPr>
      <w:rPr>
        <w:rFonts w:hint="default"/>
      </w:rPr>
    </w:lvl>
    <w:lvl w:ilvl="3" w:tplc="58A8AEC6">
      <w:start w:val="1"/>
      <w:numFmt w:val="decimal"/>
      <w:lvlText w:val="%4."/>
      <w:lvlJc w:val="left"/>
      <w:pPr>
        <w:tabs>
          <w:tab w:val="left" w:pos="0"/>
        </w:tabs>
        <w:ind w:left="2880" w:hanging="360"/>
      </w:pPr>
    </w:lvl>
    <w:lvl w:ilvl="4" w:tplc="7D3E4FAA">
      <w:start w:val="1"/>
      <w:numFmt w:val="lowerLetter"/>
      <w:lvlText w:val="%5."/>
      <w:lvlJc w:val="left"/>
      <w:pPr>
        <w:tabs>
          <w:tab w:val="left" w:pos="0"/>
        </w:tabs>
        <w:ind w:left="3600" w:hanging="360"/>
      </w:pPr>
    </w:lvl>
    <w:lvl w:ilvl="5" w:tplc="BCD85C5E">
      <w:start w:val="1"/>
      <w:numFmt w:val="lowerRoman"/>
      <w:lvlText w:val="%6."/>
      <w:lvlJc w:val="right"/>
      <w:pPr>
        <w:tabs>
          <w:tab w:val="left" w:pos="0"/>
        </w:tabs>
        <w:ind w:left="4320" w:hanging="180"/>
      </w:pPr>
    </w:lvl>
    <w:lvl w:ilvl="6" w:tplc="ED184BBA">
      <w:start w:val="1"/>
      <w:numFmt w:val="decimal"/>
      <w:lvlText w:val="%7."/>
      <w:lvlJc w:val="left"/>
      <w:pPr>
        <w:tabs>
          <w:tab w:val="left" w:pos="0"/>
        </w:tabs>
        <w:ind w:left="5040" w:hanging="360"/>
      </w:pPr>
    </w:lvl>
    <w:lvl w:ilvl="7" w:tplc="70248230">
      <w:start w:val="1"/>
      <w:numFmt w:val="lowerLetter"/>
      <w:lvlText w:val="%8."/>
      <w:lvlJc w:val="left"/>
      <w:pPr>
        <w:tabs>
          <w:tab w:val="left" w:pos="0"/>
        </w:tabs>
        <w:ind w:left="5760" w:hanging="360"/>
      </w:pPr>
    </w:lvl>
    <w:lvl w:ilvl="8" w:tplc="F03CAF6C">
      <w:start w:val="1"/>
      <w:numFmt w:val="lowerRoman"/>
      <w:lvlText w:val="%9."/>
      <w:lvlJc w:val="right"/>
      <w:pPr>
        <w:tabs>
          <w:tab w:val="left" w:pos="0"/>
        </w:tabs>
        <w:ind w:left="6480" w:hanging="180"/>
      </w:pPr>
    </w:lvl>
  </w:abstractNum>
  <w:abstractNum w:abstractNumId="39" w15:restartNumberingAfterBreak="0">
    <w:nsid w:val="1C5A53D5"/>
    <w:multiLevelType w:val="hybridMultilevel"/>
    <w:tmpl w:val="BCC67BA0"/>
    <w:lvl w:ilvl="0" w:tplc="0409000B">
      <w:start w:val="1"/>
      <w:numFmt w:val="bullet"/>
      <w:lvlText w:val=""/>
      <w:lvlJc w:val="left"/>
      <w:pPr>
        <w:tabs>
          <w:tab w:val="left" w:pos="360"/>
        </w:tabs>
        <w:ind w:left="780" w:hanging="360"/>
      </w:pPr>
      <w:rPr>
        <w:rFonts w:ascii="Wingdings" w:hAnsi="Wingdings" w:hint="default"/>
      </w:rPr>
    </w:lvl>
    <w:lvl w:ilvl="1" w:tplc="44B2C468">
      <w:start w:val="1"/>
      <w:numFmt w:val="lowerLetter"/>
      <w:lvlText w:val="%2."/>
      <w:lvlJc w:val="left"/>
      <w:pPr>
        <w:tabs>
          <w:tab w:val="left" w:pos="360"/>
        </w:tabs>
        <w:ind w:left="1500" w:hanging="360"/>
      </w:pPr>
    </w:lvl>
    <w:lvl w:ilvl="2" w:tplc="720258AE">
      <w:start w:val="1"/>
      <w:numFmt w:val="lowerRoman"/>
      <w:lvlText w:val="%3."/>
      <w:lvlJc w:val="right"/>
      <w:pPr>
        <w:tabs>
          <w:tab w:val="left" w:pos="360"/>
        </w:tabs>
        <w:ind w:left="2220" w:hanging="180"/>
      </w:pPr>
    </w:lvl>
    <w:lvl w:ilvl="3" w:tplc="6F1E356C">
      <w:start w:val="1"/>
      <w:numFmt w:val="decimal"/>
      <w:lvlText w:val="%4."/>
      <w:lvlJc w:val="left"/>
      <w:pPr>
        <w:tabs>
          <w:tab w:val="left" w:pos="360"/>
        </w:tabs>
        <w:ind w:left="2940" w:hanging="360"/>
      </w:pPr>
    </w:lvl>
    <w:lvl w:ilvl="4" w:tplc="D2DC0212">
      <w:start w:val="1"/>
      <w:numFmt w:val="lowerLetter"/>
      <w:lvlText w:val="%5."/>
      <w:lvlJc w:val="left"/>
      <w:pPr>
        <w:tabs>
          <w:tab w:val="left" w:pos="360"/>
        </w:tabs>
        <w:ind w:left="3660" w:hanging="360"/>
      </w:pPr>
    </w:lvl>
    <w:lvl w:ilvl="5" w:tplc="BA6C7346">
      <w:start w:val="1"/>
      <w:numFmt w:val="lowerRoman"/>
      <w:lvlText w:val="%6."/>
      <w:lvlJc w:val="right"/>
      <w:pPr>
        <w:tabs>
          <w:tab w:val="left" w:pos="360"/>
        </w:tabs>
        <w:ind w:left="4380" w:hanging="180"/>
      </w:pPr>
    </w:lvl>
    <w:lvl w:ilvl="6" w:tplc="BF304154">
      <w:start w:val="1"/>
      <w:numFmt w:val="decimal"/>
      <w:lvlText w:val="%7."/>
      <w:lvlJc w:val="left"/>
      <w:pPr>
        <w:tabs>
          <w:tab w:val="left" w:pos="360"/>
        </w:tabs>
        <w:ind w:left="5100" w:hanging="360"/>
      </w:pPr>
    </w:lvl>
    <w:lvl w:ilvl="7" w:tplc="916AFBFA">
      <w:start w:val="1"/>
      <w:numFmt w:val="lowerLetter"/>
      <w:lvlText w:val="%8."/>
      <w:lvlJc w:val="left"/>
      <w:pPr>
        <w:tabs>
          <w:tab w:val="left" w:pos="360"/>
        </w:tabs>
        <w:ind w:left="5820" w:hanging="360"/>
      </w:pPr>
    </w:lvl>
    <w:lvl w:ilvl="8" w:tplc="526A4230">
      <w:start w:val="1"/>
      <w:numFmt w:val="lowerRoman"/>
      <w:lvlText w:val="%9."/>
      <w:lvlJc w:val="right"/>
      <w:pPr>
        <w:tabs>
          <w:tab w:val="left" w:pos="360"/>
        </w:tabs>
        <w:ind w:left="6540" w:hanging="180"/>
      </w:pPr>
    </w:lvl>
  </w:abstractNum>
  <w:abstractNum w:abstractNumId="40" w15:restartNumberingAfterBreak="0">
    <w:nsid w:val="1FBC18B1"/>
    <w:multiLevelType w:val="hybridMultilevel"/>
    <w:tmpl w:val="D2B2AC5C"/>
    <w:lvl w:ilvl="0" w:tplc="F1CA71BA">
      <w:start w:val="1"/>
      <w:numFmt w:val="decimal"/>
      <w:lvlText w:val="%1."/>
      <w:lvlJc w:val="left"/>
      <w:pPr>
        <w:tabs>
          <w:tab w:val="left" w:pos="0"/>
        </w:tabs>
        <w:ind w:left="720" w:hanging="360"/>
      </w:pPr>
      <w:rPr>
        <w:rFonts w:hint="default"/>
      </w:rPr>
    </w:lvl>
    <w:lvl w:ilvl="1" w:tplc="52DE7FEC">
      <w:start w:val="1"/>
      <w:numFmt w:val="lowerLetter"/>
      <w:lvlText w:val="%2."/>
      <w:lvlJc w:val="left"/>
      <w:pPr>
        <w:tabs>
          <w:tab w:val="left" w:pos="0"/>
        </w:tabs>
        <w:ind w:left="1440" w:hanging="360"/>
      </w:pPr>
    </w:lvl>
    <w:lvl w:ilvl="2" w:tplc="E6224E66">
      <w:start w:val="1"/>
      <w:numFmt w:val="lowerRoman"/>
      <w:lvlText w:val="%3."/>
      <w:lvlJc w:val="right"/>
      <w:pPr>
        <w:tabs>
          <w:tab w:val="left" w:pos="0"/>
        </w:tabs>
        <w:ind w:left="2160" w:hanging="180"/>
      </w:pPr>
    </w:lvl>
    <w:lvl w:ilvl="3" w:tplc="050601F2">
      <w:start w:val="1"/>
      <w:numFmt w:val="decimal"/>
      <w:lvlText w:val="%4."/>
      <w:lvlJc w:val="left"/>
      <w:pPr>
        <w:tabs>
          <w:tab w:val="left" w:pos="0"/>
        </w:tabs>
        <w:ind w:left="2880" w:hanging="360"/>
      </w:pPr>
    </w:lvl>
    <w:lvl w:ilvl="4" w:tplc="FB6C13C6">
      <w:start w:val="1"/>
      <w:numFmt w:val="lowerLetter"/>
      <w:lvlText w:val="%5."/>
      <w:lvlJc w:val="left"/>
      <w:pPr>
        <w:tabs>
          <w:tab w:val="left" w:pos="0"/>
        </w:tabs>
        <w:ind w:left="3600" w:hanging="360"/>
      </w:pPr>
    </w:lvl>
    <w:lvl w:ilvl="5" w:tplc="11BCCE16">
      <w:start w:val="1"/>
      <w:numFmt w:val="lowerRoman"/>
      <w:lvlText w:val="%6."/>
      <w:lvlJc w:val="right"/>
      <w:pPr>
        <w:tabs>
          <w:tab w:val="left" w:pos="0"/>
        </w:tabs>
        <w:ind w:left="4320" w:hanging="180"/>
      </w:pPr>
    </w:lvl>
    <w:lvl w:ilvl="6" w:tplc="ABBA7F16">
      <w:start w:val="1"/>
      <w:numFmt w:val="decimal"/>
      <w:lvlText w:val="%7."/>
      <w:lvlJc w:val="left"/>
      <w:pPr>
        <w:tabs>
          <w:tab w:val="left" w:pos="0"/>
        </w:tabs>
        <w:ind w:left="5040" w:hanging="360"/>
      </w:pPr>
    </w:lvl>
    <w:lvl w:ilvl="7" w:tplc="EAD21530">
      <w:start w:val="1"/>
      <w:numFmt w:val="lowerLetter"/>
      <w:lvlText w:val="%8."/>
      <w:lvlJc w:val="left"/>
      <w:pPr>
        <w:tabs>
          <w:tab w:val="left" w:pos="0"/>
        </w:tabs>
        <w:ind w:left="5760" w:hanging="360"/>
      </w:pPr>
    </w:lvl>
    <w:lvl w:ilvl="8" w:tplc="226841E0">
      <w:start w:val="1"/>
      <w:numFmt w:val="lowerRoman"/>
      <w:lvlText w:val="%9."/>
      <w:lvlJc w:val="right"/>
      <w:pPr>
        <w:tabs>
          <w:tab w:val="left" w:pos="0"/>
        </w:tabs>
        <w:ind w:left="6480" w:hanging="180"/>
      </w:pPr>
    </w:lvl>
  </w:abstractNum>
  <w:abstractNum w:abstractNumId="41" w15:restartNumberingAfterBreak="0">
    <w:nsid w:val="211C58C9"/>
    <w:multiLevelType w:val="hybridMultilevel"/>
    <w:tmpl w:val="9B5EE6CE"/>
    <w:lvl w:ilvl="0" w:tplc="F77E44CC">
      <w:start w:val="1"/>
      <w:numFmt w:val="decimal"/>
      <w:lvlText w:val="%1."/>
      <w:lvlJc w:val="left"/>
      <w:pPr>
        <w:tabs>
          <w:tab w:val="left" w:pos="0"/>
        </w:tabs>
        <w:ind w:left="720" w:hanging="360"/>
      </w:pPr>
      <w:rPr>
        <w:rFonts w:hint="default"/>
      </w:rPr>
    </w:lvl>
    <w:lvl w:ilvl="1" w:tplc="AA786F1C">
      <w:start w:val="1"/>
      <w:numFmt w:val="decimal"/>
      <w:lvlText w:val="%2."/>
      <w:lvlJc w:val="left"/>
      <w:pPr>
        <w:tabs>
          <w:tab w:val="left" w:pos="0"/>
        </w:tabs>
        <w:ind w:left="1440" w:hanging="360"/>
      </w:pPr>
      <w:rPr>
        <w:rFonts w:ascii="Calibri" w:eastAsia="Times New Roman" w:cs="Times New Roman"/>
      </w:rPr>
    </w:lvl>
    <w:lvl w:ilvl="2" w:tplc="18BC4774">
      <w:start w:val="1"/>
      <w:numFmt w:val="lowerRoman"/>
      <w:lvlText w:val="%3."/>
      <w:lvlJc w:val="right"/>
      <w:pPr>
        <w:tabs>
          <w:tab w:val="left" w:pos="0"/>
        </w:tabs>
        <w:ind w:left="2160" w:hanging="180"/>
      </w:pPr>
    </w:lvl>
    <w:lvl w:ilvl="3" w:tplc="C4766498">
      <w:start w:val="1"/>
      <w:numFmt w:val="decimal"/>
      <w:lvlText w:val="%4."/>
      <w:lvlJc w:val="left"/>
      <w:pPr>
        <w:tabs>
          <w:tab w:val="left" w:pos="0"/>
        </w:tabs>
        <w:ind w:left="2880" w:hanging="360"/>
      </w:pPr>
    </w:lvl>
    <w:lvl w:ilvl="4" w:tplc="A7B09A0C">
      <w:start w:val="1"/>
      <w:numFmt w:val="lowerLetter"/>
      <w:lvlText w:val="%5."/>
      <w:lvlJc w:val="left"/>
      <w:pPr>
        <w:tabs>
          <w:tab w:val="left" w:pos="0"/>
        </w:tabs>
        <w:ind w:left="3600" w:hanging="360"/>
      </w:pPr>
    </w:lvl>
    <w:lvl w:ilvl="5" w:tplc="3FD2B9E4">
      <w:start w:val="1"/>
      <w:numFmt w:val="lowerRoman"/>
      <w:lvlText w:val="%6."/>
      <w:lvlJc w:val="right"/>
      <w:pPr>
        <w:tabs>
          <w:tab w:val="left" w:pos="0"/>
        </w:tabs>
        <w:ind w:left="4320" w:hanging="180"/>
      </w:pPr>
    </w:lvl>
    <w:lvl w:ilvl="6" w:tplc="CF88348E">
      <w:start w:val="1"/>
      <w:numFmt w:val="decimal"/>
      <w:lvlText w:val="%7."/>
      <w:lvlJc w:val="left"/>
      <w:pPr>
        <w:tabs>
          <w:tab w:val="left" w:pos="0"/>
        </w:tabs>
        <w:ind w:left="5040" w:hanging="360"/>
      </w:pPr>
    </w:lvl>
    <w:lvl w:ilvl="7" w:tplc="721635A0">
      <w:start w:val="1"/>
      <w:numFmt w:val="lowerLetter"/>
      <w:lvlText w:val="%8."/>
      <w:lvlJc w:val="left"/>
      <w:pPr>
        <w:tabs>
          <w:tab w:val="left" w:pos="0"/>
        </w:tabs>
        <w:ind w:left="5760" w:hanging="360"/>
      </w:pPr>
    </w:lvl>
    <w:lvl w:ilvl="8" w:tplc="9ED6DF3C">
      <w:start w:val="1"/>
      <w:numFmt w:val="lowerRoman"/>
      <w:lvlText w:val="%9."/>
      <w:lvlJc w:val="right"/>
      <w:pPr>
        <w:tabs>
          <w:tab w:val="left" w:pos="0"/>
        </w:tabs>
        <w:ind w:left="6480" w:hanging="180"/>
      </w:pPr>
    </w:lvl>
  </w:abstractNum>
  <w:abstractNum w:abstractNumId="42" w15:restartNumberingAfterBreak="0">
    <w:nsid w:val="25062345"/>
    <w:multiLevelType w:val="hybridMultilevel"/>
    <w:tmpl w:val="7BC0DD60"/>
    <w:lvl w:ilvl="0" w:tplc="6B123270">
      <w:start w:val="1"/>
      <w:numFmt w:val="decimal"/>
      <w:lvlText w:val="%1."/>
      <w:lvlJc w:val="left"/>
      <w:pPr>
        <w:tabs>
          <w:tab w:val="left" w:pos="0"/>
        </w:tabs>
        <w:ind w:left="720" w:hanging="360"/>
      </w:pPr>
      <w:rPr>
        <w:rFonts w:hint="default"/>
      </w:rPr>
    </w:lvl>
    <w:lvl w:ilvl="1" w:tplc="4AEA74FE">
      <w:start w:val="1"/>
      <w:numFmt w:val="lowerLetter"/>
      <w:lvlText w:val="%2."/>
      <w:lvlJc w:val="left"/>
      <w:pPr>
        <w:tabs>
          <w:tab w:val="left" w:pos="0"/>
        </w:tabs>
        <w:ind w:left="1440" w:hanging="360"/>
      </w:pPr>
    </w:lvl>
    <w:lvl w:ilvl="2" w:tplc="AE22BDAE">
      <w:start w:val="1"/>
      <w:numFmt w:val="lowerRoman"/>
      <w:lvlText w:val="%3."/>
      <w:lvlJc w:val="right"/>
      <w:pPr>
        <w:tabs>
          <w:tab w:val="left" w:pos="0"/>
        </w:tabs>
        <w:ind w:left="2160" w:hanging="180"/>
      </w:pPr>
    </w:lvl>
    <w:lvl w:ilvl="3" w:tplc="705CF19E">
      <w:start w:val="1"/>
      <w:numFmt w:val="decimal"/>
      <w:lvlText w:val="%4."/>
      <w:lvlJc w:val="left"/>
      <w:pPr>
        <w:tabs>
          <w:tab w:val="left" w:pos="0"/>
        </w:tabs>
        <w:ind w:left="2880" w:hanging="360"/>
      </w:pPr>
    </w:lvl>
    <w:lvl w:ilvl="4" w:tplc="E6D411B6">
      <w:start w:val="1"/>
      <w:numFmt w:val="lowerLetter"/>
      <w:lvlText w:val="%5."/>
      <w:lvlJc w:val="left"/>
      <w:pPr>
        <w:tabs>
          <w:tab w:val="left" w:pos="0"/>
        </w:tabs>
        <w:ind w:left="3600" w:hanging="360"/>
      </w:pPr>
    </w:lvl>
    <w:lvl w:ilvl="5" w:tplc="F52AD6F0">
      <w:start w:val="1"/>
      <w:numFmt w:val="lowerRoman"/>
      <w:lvlText w:val="%6."/>
      <w:lvlJc w:val="right"/>
      <w:pPr>
        <w:tabs>
          <w:tab w:val="left" w:pos="0"/>
        </w:tabs>
        <w:ind w:left="4320" w:hanging="180"/>
      </w:pPr>
    </w:lvl>
    <w:lvl w:ilvl="6" w:tplc="4FC46360">
      <w:start w:val="1"/>
      <w:numFmt w:val="decimal"/>
      <w:lvlText w:val="%7."/>
      <w:lvlJc w:val="left"/>
      <w:pPr>
        <w:tabs>
          <w:tab w:val="left" w:pos="0"/>
        </w:tabs>
        <w:ind w:left="5040" w:hanging="360"/>
      </w:pPr>
    </w:lvl>
    <w:lvl w:ilvl="7" w:tplc="B4ACBDAE">
      <w:start w:val="1"/>
      <w:numFmt w:val="lowerLetter"/>
      <w:lvlText w:val="%8."/>
      <w:lvlJc w:val="left"/>
      <w:pPr>
        <w:tabs>
          <w:tab w:val="left" w:pos="0"/>
        </w:tabs>
        <w:ind w:left="5760" w:hanging="360"/>
      </w:pPr>
    </w:lvl>
    <w:lvl w:ilvl="8" w:tplc="4A0C0560">
      <w:start w:val="1"/>
      <w:numFmt w:val="lowerRoman"/>
      <w:lvlText w:val="%9."/>
      <w:lvlJc w:val="right"/>
      <w:pPr>
        <w:tabs>
          <w:tab w:val="left" w:pos="0"/>
        </w:tabs>
        <w:ind w:left="6480" w:hanging="180"/>
      </w:pPr>
    </w:lvl>
  </w:abstractNum>
  <w:abstractNum w:abstractNumId="43" w15:restartNumberingAfterBreak="0">
    <w:nsid w:val="25265DCE"/>
    <w:multiLevelType w:val="hybridMultilevel"/>
    <w:tmpl w:val="D4D21F3E"/>
    <w:lvl w:ilvl="0" w:tplc="F6E8C50A">
      <w:start w:val="1"/>
      <w:numFmt w:val="lowerLetter"/>
      <w:lvlText w:val="%1."/>
      <w:lvlJc w:val="left"/>
      <w:pPr>
        <w:tabs>
          <w:tab w:val="left" w:pos="0"/>
        </w:tabs>
        <w:ind w:left="420" w:hanging="360"/>
      </w:pPr>
      <w:rPr>
        <w:rFonts w:hint="default"/>
      </w:rPr>
    </w:lvl>
    <w:lvl w:ilvl="1" w:tplc="C24215D8">
      <w:start w:val="1"/>
      <w:numFmt w:val="lowerLetter"/>
      <w:lvlText w:val="%2."/>
      <w:lvlJc w:val="left"/>
      <w:pPr>
        <w:tabs>
          <w:tab w:val="left" w:pos="0"/>
        </w:tabs>
        <w:ind w:left="1140" w:hanging="360"/>
      </w:pPr>
    </w:lvl>
    <w:lvl w:ilvl="2" w:tplc="5A865308">
      <w:start w:val="1"/>
      <w:numFmt w:val="lowerRoman"/>
      <w:lvlText w:val="%3."/>
      <w:lvlJc w:val="right"/>
      <w:pPr>
        <w:tabs>
          <w:tab w:val="left" w:pos="0"/>
        </w:tabs>
        <w:ind w:left="1860" w:hanging="180"/>
      </w:pPr>
    </w:lvl>
    <w:lvl w:ilvl="3" w:tplc="DA024196">
      <w:start w:val="1"/>
      <w:numFmt w:val="decimal"/>
      <w:lvlText w:val="%4."/>
      <w:lvlJc w:val="left"/>
      <w:pPr>
        <w:tabs>
          <w:tab w:val="left" w:pos="0"/>
        </w:tabs>
        <w:ind w:left="2580" w:hanging="360"/>
      </w:pPr>
    </w:lvl>
    <w:lvl w:ilvl="4" w:tplc="8C68D370">
      <w:start w:val="1"/>
      <w:numFmt w:val="lowerLetter"/>
      <w:lvlText w:val="%5."/>
      <w:lvlJc w:val="left"/>
      <w:pPr>
        <w:tabs>
          <w:tab w:val="left" w:pos="0"/>
        </w:tabs>
        <w:ind w:left="3300" w:hanging="360"/>
      </w:pPr>
    </w:lvl>
    <w:lvl w:ilvl="5" w:tplc="FC863F54">
      <w:start w:val="1"/>
      <w:numFmt w:val="lowerRoman"/>
      <w:lvlText w:val="%6."/>
      <w:lvlJc w:val="right"/>
      <w:pPr>
        <w:tabs>
          <w:tab w:val="left" w:pos="0"/>
        </w:tabs>
        <w:ind w:left="4020" w:hanging="180"/>
      </w:pPr>
    </w:lvl>
    <w:lvl w:ilvl="6" w:tplc="D6D08636">
      <w:start w:val="1"/>
      <w:numFmt w:val="decimal"/>
      <w:lvlText w:val="%7."/>
      <w:lvlJc w:val="left"/>
      <w:pPr>
        <w:tabs>
          <w:tab w:val="left" w:pos="0"/>
        </w:tabs>
        <w:ind w:left="4740" w:hanging="360"/>
      </w:pPr>
    </w:lvl>
    <w:lvl w:ilvl="7" w:tplc="4778529A">
      <w:start w:val="1"/>
      <w:numFmt w:val="lowerLetter"/>
      <w:lvlText w:val="%8."/>
      <w:lvlJc w:val="left"/>
      <w:pPr>
        <w:tabs>
          <w:tab w:val="left" w:pos="0"/>
        </w:tabs>
        <w:ind w:left="5460" w:hanging="360"/>
      </w:pPr>
    </w:lvl>
    <w:lvl w:ilvl="8" w:tplc="5B5EAEC8">
      <w:start w:val="1"/>
      <w:numFmt w:val="lowerRoman"/>
      <w:lvlText w:val="%9."/>
      <w:lvlJc w:val="right"/>
      <w:pPr>
        <w:tabs>
          <w:tab w:val="left" w:pos="0"/>
        </w:tabs>
        <w:ind w:left="6180" w:hanging="180"/>
      </w:pPr>
    </w:lvl>
  </w:abstractNum>
  <w:abstractNum w:abstractNumId="44" w15:restartNumberingAfterBreak="0">
    <w:nsid w:val="27C01E00"/>
    <w:multiLevelType w:val="hybridMultilevel"/>
    <w:tmpl w:val="2536F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7D96D2E"/>
    <w:multiLevelType w:val="hybridMultilevel"/>
    <w:tmpl w:val="7EA03A76"/>
    <w:lvl w:ilvl="0" w:tplc="04090005">
      <w:start w:val="1"/>
      <w:numFmt w:val="bullet"/>
      <w:lvlText w:val=""/>
      <w:lvlJc w:val="left"/>
      <w:pPr>
        <w:tabs>
          <w:tab w:val="left" w:pos="0"/>
        </w:tabs>
        <w:ind w:left="720" w:hanging="360"/>
      </w:pPr>
      <w:rPr>
        <w:rFonts w:ascii="Wingdings" w:hAnsi="Wingdings" w:hint="default"/>
      </w:rPr>
    </w:lvl>
    <w:lvl w:ilvl="1" w:tplc="86DE57CC">
      <w:start w:val="1"/>
      <w:numFmt w:val="lowerLetter"/>
      <w:lvlText w:val="%2."/>
      <w:lvlJc w:val="left"/>
      <w:pPr>
        <w:tabs>
          <w:tab w:val="left" w:pos="0"/>
        </w:tabs>
        <w:ind w:left="1440" w:hanging="360"/>
      </w:pPr>
    </w:lvl>
    <w:lvl w:ilvl="2" w:tplc="9698BF72">
      <w:start w:val="1"/>
      <w:numFmt w:val="lowerRoman"/>
      <w:lvlText w:val="%3."/>
      <w:lvlJc w:val="right"/>
      <w:pPr>
        <w:tabs>
          <w:tab w:val="left" w:pos="0"/>
        </w:tabs>
        <w:ind w:left="2160" w:hanging="180"/>
      </w:pPr>
    </w:lvl>
    <w:lvl w:ilvl="3" w:tplc="31A05252">
      <w:start w:val="1"/>
      <w:numFmt w:val="decimal"/>
      <w:lvlText w:val="%4."/>
      <w:lvlJc w:val="left"/>
      <w:pPr>
        <w:tabs>
          <w:tab w:val="left" w:pos="0"/>
        </w:tabs>
        <w:ind w:left="2880" w:hanging="360"/>
      </w:pPr>
    </w:lvl>
    <w:lvl w:ilvl="4" w:tplc="AD40DCF2">
      <w:start w:val="1"/>
      <w:numFmt w:val="lowerLetter"/>
      <w:lvlText w:val="%5."/>
      <w:lvlJc w:val="left"/>
      <w:pPr>
        <w:tabs>
          <w:tab w:val="left" w:pos="0"/>
        </w:tabs>
        <w:ind w:left="3600" w:hanging="360"/>
      </w:pPr>
    </w:lvl>
    <w:lvl w:ilvl="5" w:tplc="C040D66E">
      <w:start w:val="1"/>
      <w:numFmt w:val="lowerRoman"/>
      <w:lvlText w:val="%6."/>
      <w:lvlJc w:val="right"/>
      <w:pPr>
        <w:tabs>
          <w:tab w:val="left" w:pos="0"/>
        </w:tabs>
        <w:ind w:left="4320" w:hanging="180"/>
      </w:pPr>
    </w:lvl>
    <w:lvl w:ilvl="6" w:tplc="E1145AB8">
      <w:start w:val="1"/>
      <w:numFmt w:val="decimal"/>
      <w:lvlText w:val="%7."/>
      <w:lvlJc w:val="left"/>
      <w:pPr>
        <w:tabs>
          <w:tab w:val="left" w:pos="0"/>
        </w:tabs>
        <w:ind w:left="5040" w:hanging="360"/>
      </w:pPr>
    </w:lvl>
    <w:lvl w:ilvl="7" w:tplc="BF6291E6">
      <w:start w:val="1"/>
      <w:numFmt w:val="lowerLetter"/>
      <w:lvlText w:val="%8."/>
      <w:lvlJc w:val="left"/>
      <w:pPr>
        <w:tabs>
          <w:tab w:val="left" w:pos="0"/>
        </w:tabs>
        <w:ind w:left="5760" w:hanging="360"/>
      </w:pPr>
    </w:lvl>
    <w:lvl w:ilvl="8" w:tplc="93FC8E86">
      <w:start w:val="1"/>
      <w:numFmt w:val="lowerRoman"/>
      <w:lvlText w:val="%9."/>
      <w:lvlJc w:val="right"/>
      <w:pPr>
        <w:tabs>
          <w:tab w:val="left" w:pos="0"/>
        </w:tabs>
        <w:ind w:left="6480" w:hanging="180"/>
      </w:pPr>
    </w:lvl>
  </w:abstractNum>
  <w:abstractNum w:abstractNumId="46" w15:restartNumberingAfterBreak="0">
    <w:nsid w:val="28F874B0"/>
    <w:multiLevelType w:val="hybridMultilevel"/>
    <w:tmpl w:val="CBFC15D2"/>
    <w:lvl w:ilvl="0" w:tplc="870E8B52">
      <w:start w:val="1"/>
      <w:numFmt w:val="lowerRoman"/>
      <w:lvlText w:val="%1."/>
      <w:lvlJc w:val="left"/>
      <w:pPr>
        <w:tabs>
          <w:tab w:val="left" w:pos="0"/>
        </w:tabs>
        <w:ind w:left="1080" w:hanging="720"/>
      </w:pPr>
      <w:rPr>
        <w:rFonts w:hint="default"/>
      </w:rPr>
    </w:lvl>
    <w:lvl w:ilvl="1" w:tplc="45286BCE">
      <w:start w:val="1"/>
      <w:numFmt w:val="decimal"/>
      <w:lvlText w:val="%2"/>
      <w:lvlJc w:val="left"/>
      <w:pPr>
        <w:tabs>
          <w:tab w:val="left" w:pos="0"/>
        </w:tabs>
        <w:ind w:left="1440" w:hanging="360"/>
      </w:pPr>
      <w:rPr>
        <w:rFonts w:hint="default"/>
      </w:rPr>
    </w:lvl>
    <w:lvl w:ilvl="2" w:tplc="42BED938">
      <w:start w:val="1"/>
      <w:numFmt w:val="lowerRoman"/>
      <w:lvlText w:val="%3."/>
      <w:lvlJc w:val="right"/>
      <w:pPr>
        <w:tabs>
          <w:tab w:val="left" w:pos="0"/>
        </w:tabs>
        <w:ind w:left="2160" w:hanging="180"/>
      </w:pPr>
    </w:lvl>
    <w:lvl w:ilvl="3" w:tplc="BF50FCE0">
      <w:start w:val="1"/>
      <w:numFmt w:val="decimal"/>
      <w:lvlText w:val="%4."/>
      <w:lvlJc w:val="left"/>
      <w:pPr>
        <w:tabs>
          <w:tab w:val="left" w:pos="0"/>
        </w:tabs>
        <w:ind w:left="2880" w:hanging="360"/>
      </w:pPr>
    </w:lvl>
    <w:lvl w:ilvl="4" w:tplc="DFA4305C">
      <w:start w:val="1"/>
      <w:numFmt w:val="lowerLetter"/>
      <w:lvlText w:val="%5."/>
      <w:lvlJc w:val="left"/>
      <w:pPr>
        <w:tabs>
          <w:tab w:val="left" w:pos="0"/>
        </w:tabs>
        <w:ind w:left="3600" w:hanging="360"/>
      </w:pPr>
    </w:lvl>
    <w:lvl w:ilvl="5" w:tplc="8F4A86E4">
      <w:start w:val="1"/>
      <w:numFmt w:val="lowerRoman"/>
      <w:lvlText w:val="%6."/>
      <w:lvlJc w:val="right"/>
      <w:pPr>
        <w:tabs>
          <w:tab w:val="left" w:pos="0"/>
        </w:tabs>
        <w:ind w:left="4320" w:hanging="180"/>
      </w:pPr>
    </w:lvl>
    <w:lvl w:ilvl="6" w:tplc="3E8E2C94">
      <w:start w:val="1"/>
      <w:numFmt w:val="decimal"/>
      <w:lvlText w:val="%7."/>
      <w:lvlJc w:val="left"/>
      <w:pPr>
        <w:tabs>
          <w:tab w:val="left" w:pos="0"/>
        </w:tabs>
        <w:ind w:left="5040" w:hanging="360"/>
      </w:pPr>
    </w:lvl>
    <w:lvl w:ilvl="7" w:tplc="75000F8C">
      <w:start w:val="1"/>
      <w:numFmt w:val="lowerLetter"/>
      <w:lvlText w:val="%8."/>
      <w:lvlJc w:val="left"/>
      <w:pPr>
        <w:tabs>
          <w:tab w:val="left" w:pos="0"/>
        </w:tabs>
        <w:ind w:left="5760" w:hanging="360"/>
      </w:pPr>
    </w:lvl>
    <w:lvl w:ilvl="8" w:tplc="E1C62D48">
      <w:start w:val="1"/>
      <w:numFmt w:val="lowerRoman"/>
      <w:lvlText w:val="%9."/>
      <w:lvlJc w:val="right"/>
      <w:pPr>
        <w:tabs>
          <w:tab w:val="left" w:pos="0"/>
        </w:tabs>
        <w:ind w:left="6480" w:hanging="180"/>
      </w:pPr>
    </w:lvl>
  </w:abstractNum>
  <w:abstractNum w:abstractNumId="47" w15:restartNumberingAfterBreak="0">
    <w:nsid w:val="290D1512"/>
    <w:multiLevelType w:val="hybridMultilevel"/>
    <w:tmpl w:val="0422CBDC"/>
    <w:lvl w:ilvl="0" w:tplc="53B6CFAA">
      <w:start w:val="1"/>
      <w:numFmt w:val="decimal"/>
      <w:lvlText w:val="%1."/>
      <w:lvlJc w:val="left"/>
      <w:pPr>
        <w:tabs>
          <w:tab w:val="left" w:pos="0"/>
        </w:tabs>
        <w:ind w:left="720" w:hanging="360"/>
      </w:pPr>
      <w:rPr>
        <w:rFonts w:hint="default"/>
      </w:rPr>
    </w:lvl>
    <w:lvl w:ilvl="1" w:tplc="66D6B266">
      <w:start w:val="1"/>
      <w:numFmt w:val="lowerLetter"/>
      <w:lvlText w:val="%2."/>
      <w:lvlJc w:val="left"/>
      <w:pPr>
        <w:tabs>
          <w:tab w:val="left" w:pos="0"/>
        </w:tabs>
        <w:ind w:left="1440" w:hanging="360"/>
      </w:pPr>
    </w:lvl>
    <w:lvl w:ilvl="2" w:tplc="A906EA5E">
      <w:start w:val="1"/>
      <w:numFmt w:val="lowerRoman"/>
      <w:lvlText w:val="%3."/>
      <w:lvlJc w:val="right"/>
      <w:pPr>
        <w:tabs>
          <w:tab w:val="left" w:pos="0"/>
        </w:tabs>
        <w:ind w:left="2160" w:hanging="180"/>
      </w:pPr>
    </w:lvl>
    <w:lvl w:ilvl="3" w:tplc="9B9E6CC2">
      <w:start w:val="1"/>
      <w:numFmt w:val="decimal"/>
      <w:lvlText w:val="%4."/>
      <w:lvlJc w:val="left"/>
      <w:pPr>
        <w:tabs>
          <w:tab w:val="left" w:pos="0"/>
        </w:tabs>
        <w:ind w:left="2880" w:hanging="360"/>
      </w:pPr>
    </w:lvl>
    <w:lvl w:ilvl="4" w:tplc="B61CBFEC">
      <w:start w:val="1"/>
      <w:numFmt w:val="lowerLetter"/>
      <w:lvlText w:val="%5."/>
      <w:lvlJc w:val="left"/>
      <w:pPr>
        <w:tabs>
          <w:tab w:val="left" w:pos="0"/>
        </w:tabs>
        <w:ind w:left="3600" w:hanging="360"/>
      </w:pPr>
    </w:lvl>
    <w:lvl w:ilvl="5" w:tplc="4D927346">
      <w:start w:val="1"/>
      <w:numFmt w:val="lowerRoman"/>
      <w:lvlText w:val="%6."/>
      <w:lvlJc w:val="right"/>
      <w:pPr>
        <w:tabs>
          <w:tab w:val="left" w:pos="0"/>
        </w:tabs>
        <w:ind w:left="4320" w:hanging="180"/>
      </w:pPr>
    </w:lvl>
    <w:lvl w:ilvl="6" w:tplc="B4A845C4">
      <w:start w:val="1"/>
      <w:numFmt w:val="decimal"/>
      <w:lvlText w:val="%7."/>
      <w:lvlJc w:val="left"/>
      <w:pPr>
        <w:tabs>
          <w:tab w:val="left" w:pos="0"/>
        </w:tabs>
        <w:ind w:left="5040" w:hanging="360"/>
      </w:pPr>
    </w:lvl>
    <w:lvl w:ilvl="7" w:tplc="CB6EDA20">
      <w:start w:val="1"/>
      <w:numFmt w:val="lowerLetter"/>
      <w:lvlText w:val="%8."/>
      <w:lvlJc w:val="left"/>
      <w:pPr>
        <w:tabs>
          <w:tab w:val="left" w:pos="0"/>
        </w:tabs>
        <w:ind w:left="5760" w:hanging="360"/>
      </w:pPr>
    </w:lvl>
    <w:lvl w:ilvl="8" w:tplc="8F5EA810">
      <w:start w:val="1"/>
      <w:numFmt w:val="lowerRoman"/>
      <w:lvlText w:val="%9."/>
      <w:lvlJc w:val="right"/>
      <w:pPr>
        <w:tabs>
          <w:tab w:val="left" w:pos="0"/>
        </w:tabs>
        <w:ind w:left="6480" w:hanging="180"/>
      </w:pPr>
    </w:lvl>
  </w:abstractNum>
  <w:abstractNum w:abstractNumId="48" w15:restartNumberingAfterBreak="0">
    <w:nsid w:val="2B910BD2"/>
    <w:multiLevelType w:val="hybridMultilevel"/>
    <w:tmpl w:val="52E0D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EF64B0F"/>
    <w:multiLevelType w:val="hybridMultilevel"/>
    <w:tmpl w:val="7382D19E"/>
    <w:lvl w:ilvl="0" w:tplc="51D4B8E6">
      <w:start w:val="1"/>
      <w:numFmt w:val="decimal"/>
      <w:lvlText w:val="%1."/>
      <w:lvlJc w:val="left"/>
      <w:pPr>
        <w:tabs>
          <w:tab w:val="left" w:pos="0"/>
        </w:tabs>
        <w:ind w:left="720" w:hanging="360"/>
      </w:pPr>
      <w:rPr>
        <w:rFonts w:hint="default"/>
      </w:rPr>
    </w:lvl>
    <w:lvl w:ilvl="1" w:tplc="D5C0D16A">
      <w:start w:val="1"/>
      <w:numFmt w:val="lowerLetter"/>
      <w:lvlText w:val="%2."/>
      <w:lvlJc w:val="left"/>
      <w:pPr>
        <w:tabs>
          <w:tab w:val="left" w:pos="0"/>
        </w:tabs>
        <w:ind w:left="1440" w:hanging="360"/>
      </w:pPr>
    </w:lvl>
    <w:lvl w:ilvl="2" w:tplc="6290AB24">
      <w:start w:val="1"/>
      <w:numFmt w:val="lowerRoman"/>
      <w:lvlText w:val="%3."/>
      <w:lvlJc w:val="right"/>
      <w:pPr>
        <w:tabs>
          <w:tab w:val="left" w:pos="0"/>
        </w:tabs>
        <w:ind w:left="2160" w:hanging="180"/>
      </w:pPr>
    </w:lvl>
    <w:lvl w:ilvl="3" w:tplc="FDA64EC4">
      <w:start w:val="1"/>
      <w:numFmt w:val="decimal"/>
      <w:lvlText w:val="%4."/>
      <w:lvlJc w:val="left"/>
      <w:pPr>
        <w:tabs>
          <w:tab w:val="left" w:pos="0"/>
        </w:tabs>
        <w:ind w:left="2880" w:hanging="360"/>
      </w:pPr>
    </w:lvl>
    <w:lvl w:ilvl="4" w:tplc="1BCA9638">
      <w:start w:val="1"/>
      <w:numFmt w:val="lowerLetter"/>
      <w:lvlText w:val="%5."/>
      <w:lvlJc w:val="left"/>
      <w:pPr>
        <w:tabs>
          <w:tab w:val="left" w:pos="0"/>
        </w:tabs>
        <w:ind w:left="3600" w:hanging="360"/>
      </w:pPr>
    </w:lvl>
    <w:lvl w:ilvl="5" w:tplc="827A0948">
      <w:start w:val="1"/>
      <w:numFmt w:val="lowerRoman"/>
      <w:lvlText w:val="%6."/>
      <w:lvlJc w:val="right"/>
      <w:pPr>
        <w:tabs>
          <w:tab w:val="left" w:pos="0"/>
        </w:tabs>
        <w:ind w:left="4320" w:hanging="180"/>
      </w:pPr>
    </w:lvl>
    <w:lvl w:ilvl="6" w:tplc="5EFC87CA">
      <w:start w:val="1"/>
      <w:numFmt w:val="decimal"/>
      <w:lvlText w:val="%7."/>
      <w:lvlJc w:val="left"/>
      <w:pPr>
        <w:tabs>
          <w:tab w:val="left" w:pos="0"/>
        </w:tabs>
        <w:ind w:left="5040" w:hanging="360"/>
      </w:pPr>
    </w:lvl>
    <w:lvl w:ilvl="7" w:tplc="D8607AB2">
      <w:start w:val="1"/>
      <w:numFmt w:val="lowerLetter"/>
      <w:lvlText w:val="%8."/>
      <w:lvlJc w:val="left"/>
      <w:pPr>
        <w:tabs>
          <w:tab w:val="left" w:pos="0"/>
        </w:tabs>
        <w:ind w:left="5760" w:hanging="360"/>
      </w:pPr>
    </w:lvl>
    <w:lvl w:ilvl="8" w:tplc="62EC9018">
      <w:start w:val="1"/>
      <w:numFmt w:val="lowerRoman"/>
      <w:lvlText w:val="%9."/>
      <w:lvlJc w:val="right"/>
      <w:pPr>
        <w:tabs>
          <w:tab w:val="left" w:pos="0"/>
        </w:tabs>
        <w:ind w:left="6480" w:hanging="180"/>
      </w:pPr>
    </w:lvl>
  </w:abstractNum>
  <w:abstractNum w:abstractNumId="50" w15:restartNumberingAfterBreak="0">
    <w:nsid w:val="30CD718A"/>
    <w:multiLevelType w:val="hybridMultilevel"/>
    <w:tmpl w:val="0068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3D9436C"/>
    <w:multiLevelType w:val="hybridMultilevel"/>
    <w:tmpl w:val="87D09780"/>
    <w:lvl w:ilvl="0" w:tplc="0409000B">
      <w:start w:val="1"/>
      <w:numFmt w:val="bullet"/>
      <w:lvlText w:val=""/>
      <w:lvlJc w:val="left"/>
      <w:pPr>
        <w:tabs>
          <w:tab w:val="left" w:pos="0"/>
        </w:tabs>
        <w:ind w:left="720" w:hanging="360"/>
      </w:pPr>
      <w:rPr>
        <w:rFonts w:ascii="Wingdings" w:hAnsi="Wingdings" w:hint="default"/>
      </w:rPr>
    </w:lvl>
    <w:lvl w:ilvl="1" w:tplc="19927306">
      <w:start w:val="1"/>
      <w:numFmt w:val="lowerLetter"/>
      <w:lvlText w:val="%2."/>
      <w:lvlJc w:val="left"/>
      <w:pPr>
        <w:tabs>
          <w:tab w:val="left" w:pos="0"/>
        </w:tabs>
        <w:ind w:left="1440" w:hanging="360"/>
      </w:pPr>
    </w:lvl>
    <w:lvl w:ilvl="2" w:tplc="352C30DA">
      <w:start w:val="1"/>
      <w:numFmt w:val="lowerRoman"/>
      <w:lvlText w:val="%3."/>
      <w:lvlJc w:val="right"/>
      <w:pPr>
        <w:tabs>
          <w:tab w:val="left" w:pos="0"/>
        </w:tabs>
        <w:ind w:left="2160" w:hanging="180"/>
      </w:pPr>
    </w:lvl>
    <w:lvl w:ilvl="3" w:tplc="888E31DE">
      <w:start w:val="1"/>
      <w:numFmt w:val="decimal"/>
      <w:lvlText w:val="%4."/>
      <w:lvlJc w:val="left"/>
      <w:pPr>
        <w:tabs>
          <w:tab w:val="left" w:pos="0"/>
        </w:tabs>
        <w:ind w:left="2880" w:hanging="360"/>
      </w:pPr>
    </w:lvl>
    <w:lvl w:ilvl="4" w:tplc="6910FEE6">
      <w:start w:val="1"/>
      <w:numFmt w:val="lowerLetter"/>
      <w:lvlText w:val="%5."/>
      <w:lvlJc w:val="left"/>
      <w:pPr>
        <w:tabs>
          <w:tab w:val="left" w:pos="0"/>
        </w:tabs>
        <w:ind w:left="3600" w:hanging="360"/>
      </w:pPr>
    </w:lvl>
    <w:lvl w:ilvl="5" w:tplc="7F9C1CF0">
      <w:start w:val="1"/>
      <w:numFmt w:val="lowerRoman"/>
      <w:lvlText w:val="%6."/>
      <w:lvlJc w:val="right"/>
      <w:pPr>
        <w:tabs>
          <w:tab w:val="left" w:pos="0"/>
        </w:tabs>
        <w:ind w:left="4320" w:hanging="180"/>
      </w:pPr>
    </w:lvl>
    <w:lvl w:ilvl="6" w:tplc="9E803D78">
      <w:start w:val="1"/>
      <w:numFmt w:val="decimal"/>
      <w:lvlText w:val="%7."/>
      <w:lvlJc w:val="left"/>
      <w:pPr>
        <w:tabs>
          <w:tab w:val="left" w:pos="0"/>
        </w:tabs>
        <w:ind w:left="5040" w:hanging="360"/>
      </w:pPr>
    </w:lvl>
    <w:lvl w:ilvl="7" w:tplc="85C2C674">
      <w:start w:val="1"/>
      <w:numFmt w:val="lowerLetter"/>
      <w:lvlText w:val="%8."/>
      <w:lvlJc w:val="left"/>
      <w:pPr>
        <w:tabs>
          <w:tab w:val="left" w:pos="0"/>
        </w:tabs>
        <w:ind w:left="5760" w:hanging="360"/>
      </w:pPr>
    </w:lvl>
    <w:lvl w:ilvl="8" w:tplc="C302B06A">
      <w:start w:val="1"/>
      <w:numFmt w:val="lowerRoman"/>
      <w:lvlText w:val="%9."/>
      <w:lvlJc w:val="right"/>
      <w:pPr>
        <w:tabs>
          <w:tab w:val="left" w:pos="0"/>
        </w:tabs>
        <w:ind w:left="6480" w:hanging="180"/>
      </w:pPr>
    </w:lvl>
  </w:abstractNum>
  <w:abstractNum w:abstractNumId="52" w15:restartNumberingAfterBreak="0">
    <w:nsid w:val="343877B9"/>
    <w:multiLevelType w:val="hybridMultilevel"/>
    <w:tmpl w:val="7F7C55DA"/>
    <w:lvl w:ilvl="0" w:tplc="03A2CFE2">
      <w:start w:val="1"/>
      <w:numFmt w:val="lowerLetter"/>
      <w:lvlText w:val="%1."/>
      <w:lvlJc w:val="left"/>
      <w:pPr>
        <w:tabs>
          <w:tab w:val="left" w:pos="0"/>
        </w:tabs>
        <w:ind w:left="720" w:hanging="360"/>
      </w:pPr>
      <w:rPr>
        <w:rFonts w:hint="default"/>
      </w:rPr>
    </w:lvl>
    <w:lvl w:ilvl="1" w:tplc="8B8AC07A">
      <w:start w:val="1"/>
      <w:numFmt w:val="decimal"/>
      <w:lvlText w:val="%2."/>
      <w:lvlJc w:val="left"/>
      <w:pPr>
        <w:tabs>
          <w:tab w:val="left" w:pos="0"/>
        </w:tabs>
        <w:ind w:left="1440" w:hanging="360"/>
      </w:pPr>
      <w:rPr>
        <w:rFonts w:ascii="Times New Roman" w:eastAsia="Times New Roman" w:hAnsi="Times New Roman" w:cs="Times New Roman"/>
      </w:rPr>
    </w:lvl>
    <w:lvl w:ilvl="2" w:tplc="9A682A64">
      <w:start w:val="1"/>
      <w:numFmt w:val="lowerRoman"/>
      <w:lvlText w:val="%3."/>
      <w:lvlJc w:val="right"/>
      <w:pPr>
        <w:tabs>
          <w:tab w:val="left" w:pos="0"/>
        </w:tabs>
        <w:ind w:left="2160" w:hanging="180"/>
      </w:pPr>
    </w:lvl>
    <w:lvl w:ilvl="3" w:tplc="C5361DC0">
      <w:start w:val="1"/>
      <w:numFmt w:val="lowerLetter"/>
      <w:lvlText w:val="(%4)"/>
      <w:lvlJc w:val="left"/>
      <w:pPr>
        <w:ind w:left="2880" w:hanging="360"/>
      </w:pPr>
      <w:rPr>
        <w:rFonts w:ascii="Calibri" w:eastAsia="Times New Roman" w:cs="Times New Roman"/>
      </w:rPr>
    </w:lvl>
    <w:lvl w:ilvl="4" w:tplc="CA268B04">
      <w:start w:val="1"/>
      <w:numFmt w:val="lowerLetter"/>
      <w:lvlText w:val="%5."/>
      <w:lvlJc w:val="left"/>
      <w:pPr>
        <w:tabs>
          <w:tab w:val="left" w:pos="0"/>
        </w:tabs>
        <w:ind w:left="3600" w:hanging="360"/>
      </w:pPr>
    </w:lvl>
    <w:lvl w:ilvl="5" w:tplc="8D7067FC">
      <w:start w:val="1"/>
      <w:numFmt w:val="lowerRoman"/>
      <w:lvlText w:val="%6."/>
      <w:lvlJc w:val="right"/>
      <w:pPr>
        <w:tabs>
          <w:tab w:val="left" w:pos="0"/>
        </w:tabs>
        <w:ind w:left="4320" w:hanging="180"/>
      </w:pPr>
    </w:lvl>
    <w:lvl w:ilvl="6" w:tplc="B0C61406">
      <w:start w:val="1"/>
      <w:numFmt w:val="decimal"/>
      <w:lvlText w:val="%7."/>
      <w:lvlJc w:val="left"/>
      <w:pPr>
        <w:tabs>
          <w:tab w:val="left" w:pos="0"/>
        </w:tabs>
        <w:ind w:left="5040" w:hanging="360"/>
      </w:pPr>
    </w:lvl>
    <w:lvl w:ilvl="7" w:tplc="9C1C6D3A">
      <w:start w:val="1"/>
      <w:numFmt w:val="lowerLetter"/>
      <w:lvlText w:val="%8."/>
      <w:lvlJc w:val="left"/>
      <w:pPr>
        <w:tabs>
          <w:tab w:val="left" w:pos="0"/>
        </w:tabs>
        <w:ind w:left="5760" w:hanging="360"/>
      </w:pPr>
    </w:lvl>
    <w:lvl w:ilvl="8" w:tplc="A1E667C0">
      <w:start w:val="1"/>
      <w:numFmt w:val="lowerRoman"/>
      <w:lvlText w:val="%9."/>
      <w:lvlJc w:val="right"/>
      <w:pPr>
        <w:tabs>
          <w:tab w:val="left" w:pos="0"/>
        </w:tabs>
        <w:ind w:left="6480" w:hanging="180"/>
      </w:pPr>
    </w:lvl>
  </w:abstractNum>
  <w:abstractNum w:abstractNumId="53" w15:restartNumberingAfterBreak="0">
    <w:nsid w:val="3658193A"/>
    <w:multiLevelType w:val="hybridMultilevel"/>
    <w:tmpl w:val="14B829A8"/>
    <w:lvl w:ilvl="0" w:tplc="8BFA732E">
      <w:start w:val="1"/>
      <w:numFmt w:val="decimal"/>
      <w:lvlText w:val="%1."/>
      <w:lvlJc w:val="left"/>
      <w:pPr>
        <w:tabs>
          <w:tab w:val="left" w:pos="0"/>
        </w:tabs>
        <w:ind w:left="720" w:hanging="360"/>
      </w:pPr>
      <w:rPr>
        <w:rFonts w:hint="default"/>
      </w:rPr>
    </w:lvl>
    <w:lvl w:ilvl="1" w:tplc="059A4B56">
      <w:start w:val="1"/>
      <w:numFmt w:val="lowerLetter"/>
      <w:lvlText w:val="%2."/>
      <w:lvlJc w:val="left"/>
      <w:pPr>
        <w:tabs>
          <w:tab w:val="left" w:pos="0"/>
        </w:tabs>
        <w:ind w:left="1440" w:hanging="360"/>
      </w:pPr>
    </w:lvl>
    <w:lvl w:ilvl="2" w:tplc="7E168288">
      <w:start w:val="1"/>
      <w:numFmt w:val="lowerRoman"/>
      <w:lvlText w:val="%3."/>
      <w:lvlJc w:val="right"/>
      <w:pPr>
        <w:tabs>
          <w:tab w:val="left" w:pos="0"/>
        </w:tabs>
        <w:ind w:left="2160" w:hanging="180"/>
      </w:pPr>
    </w:lvl>
    <w:lvl w:ilvl="3" w:tplc="FFE493B8">
      <w:start w:val="1"/>
      <w:numFmt w:val="decimal"/>
      <w:lvlText w:val="%4."/>
      <w:lvlJc w:val="left"/>
      <w:pPr>
        <w:tabs>
          <w:tab w:val="left" w:pos="0"/>
        </w:tabs>
        <w:ind w:left="2880" w:hanging="360"/>
      </w:pPr>
    </w:lvl>
    <w:lvl w:ilvl="4" w:tplc="A4783C74">
      <w:start w:val="1"/>
      <w:numFmt w:val="lowerLetter"/>
      <w:lvlText w:val="%5."/>
      <w:lvlJc w:val="left"/>
      <w:pPr>
        <w:tabs>
          <w:tab w:val="left" w:pos="0"/>
        </w:tabs>
        <w:ind w:left="3600" w:hanging="360"/>
      </w:pPr>
    </w:lvl>
    <w:lvl w:ilvl="5" w:tplc="9B9070C2">
      <w:start w:val="1"/>
      <w:numFmt w:val="lowerRoman"/>
      <w:lvlText w:val="%6."/>
      <w:lvlJc w:val="right"/>
      <w:pPr>
        <w:tabs>
          <w:tab w:val="left" w:pos="0"/>
        </w:tabs>
        <w:ind w:left="4320" w:hanging="180"/>
      </w:pPr>
    </w:lvl>
    <w:lvl w:ilvl="6" w:tplc="288A81D0">
      <w:start w:val="1"/>
      <w:numFmt w:val="decimal"/>
      <w:lvlText w:val="%7."/>
      <w:lvlJc w:val="left"/>
      <w:pPr>
        <w:tabs>
          <w:tab w:val="left" w:pos="0"/>
        </w:tabs>
        <w:ind w:left="5040" w:hanging="360"/>
      </w:pPr>
    </w:lvl>
    <w:lvl w:ilvl="7" w:tplc="779898D4">
      <w:start w:val="1"/>
      <w:numFmt w:val="lowerLetter"/>
      <w:lvlText w:val="%8."/>
      <w:lvlJc w:val="left"/>
      <w:pPr>
        <w:tabs>
          <w:tab w:val="left" w:pos="0"/>
        </w:tabs>
        <w:ind w:left="5760" w:hanging="360"/>
      </w:pPr>
    </w:lvl>
    <w:lvl w:ilvl="8" w:tplc="9BC090F6">
      <w:start w:val="1"/>
      <w:numFmt w:val="lowerRoman"/>
      <w:lvlText w:val="%9."/>
      <w:lvlJc w:val="right"/>
      <w:pPr>
        <w:tabs>
          <w:tab w:val="left" w:pos="0"/>
        </w:tabs>
        <w:ind w:left="6480" w:hanging="180"/>
      </w:pPr>
    </w:lvl>
  </w:abstractNum>
  <w:abstractNum w:abstractNumId="54" w15:restartNumberingAfterBreak="0">
    <w:nsid w:val="3DC8529A"/>
    <w:multiLevelType w:val="hybridMultilevel"/>
    <w:tmpl w:val="2848BD04"/>
    <w:lvl w:ilvl="0" w:tplc="F4062EAC">
      <w:start w:val="1"/>
      <w:numFmt w:val="lowerLetter"/>
      <w:lvlText w:val="%1."/>
      <w:lvlJc w:val="left"/>
      <w:pPr>
        <w:tabs>
          <w:tab w:val="left" w:pos="0"/>
        </w:tabs>
        <w:ind w:left="720" w:hanging="360"/>
      </w:pPr>
      <w:rPr>
        <w:rFonts w:hint="default"/>
      </w:rPr>
    </w:lvl>
    <w:lvl w:ilvl="1" w:tplc="CF50E4F8">
      <w:start w:val="1"/>
      <w:numFmt w:val="decimal"/>
      <w:lvlText w:val="%2."/>
      <w:lvlJc w:val="left"/>
      <w:pPr>
        <w:tabs>
          <w:tab w:val="left" w:pos="0"/>
        </w:tabs>
        <w:ind w:left="1440" w:hanging="360"/>
      </w:pPr>
      <w:rPr>
        <w:rFonts w:hint="default"/>
      </w:rPr>
    </w:lvl>
    <w:lvl w:ilvl="2" w:tplc="BC661B3C">
      <w:start w:val="1"/>
      <w:numFmt w:val="lowerLetter"/>
      <w:lvlText w:val="(%3)"/>
      <w:lvlJc w:val="left"/>
      <w:pPr>
        <w:ind w:left="2340" w:hanging="360"/>
      </w:pPr>
      <w:rPr>
        <w:rFonts w:hint="default"/>
      </w:rPr>
    </w:lvl>
    <w:lvl w:ilvl="3" w:tplc="542A586A">
      <w:start w:val="1"/>
      <w:numFmt w:val="decimal"/>
      <w:lvlText w:val="%4."/>
      <w:lvlJc w:val="left"/>
      <w:pPr>
        <w:tabs>
          <w:tab w:val="left" w:pos="0"/>
        </w:tabs>
        <w:ind w:left="2880" w:hanging="360"/>
      </w:pPr>
    </w:lvl>
    <w:lvl w:ilvl="4" w:tplc="7594211C">
      <w:start w:val="1"/>
      <w:numFmt w:val="lowerLetter"/>
      <w:lvlText w:val="%5."/>
      <w:lvlJc w:val="left"/>
      <w:pPr>
        <w:tabs>
          <w:tab w:val="left" w:pos="0"/>
        </w:tabs>
        <w:ind w:left="3600" w:hanging="360"/>
      </w:pPr>
    </w:lvl>
    <w:lvl w:ilvl="5" w:tplc="94C6D776">
      <w:start w:val="1"/>
      <w:numFmt w:val="lowerRoman"/>
      <w:lvlText w:val="%6."/>
      <w:lvlJc w:val="right"/>
      <w:pPr>
        <w:tabs>
          <w:tab w:val="left" w:pos="0"/>
        </w:tabs>
        <w:ind w:left="4320" w:hanging="180"/>
      </w:pPr>
    </w:lvl>
    <w:lvl w:ilvl="6" w:tplc="6590C4AC">
      <w:start w:val="1"/>
      <w:numFmt w:val="decimal"/>
      <w:lvlText w:val="%7."/>
      <w:lvlJc w:val="left"/>
      <w:pPr>
        <w:tabs>
          <w:tab w:val="left" w:pos="0"/>
        </w:tabs>
        <w:ind w:left="5040" w:hanging="360"/>
      </w:pPr>
    </w:lvl>
    <w:lvl w:ilvl="7" w:tplc="B6A0BCA6">
      <w:start w:val="1"/>
      <w:numFmt w:val="lowerLetter"/>
      <w:lvlText w:val="%8."/>
      <w:lvlJc w:val="left"/>
      <w:pPr>
        <w:tabs>
          <w:tab w:val="left" w:pos="0"/>
        </w:tabs>
        <w:ind w:left="5760" w:hanging="360"/>
      </w:pPr>
    </w:lvl>
    <w:lvl w:ilvl="8" w:tplc="CA221514">
      <w:start w:val="1"/>
      <w:numFmt w:val="lowerRoman"/>
      <w:lvlText w:val="%9."/>
      <w:lvlJc w:val="right"/>
      <w:pPr>
        <w:tabs>
          <w:tab w:val="left" w:pos="0"/>
        </w:tabs>
        <w:ind w:left="6480" w:hanging="180"/>
      </w:pPr>
    </w:lvl>
  </w:abstractNum>
  <w:abstractNum w:abstractNumId="55" w15:restartNumberingAfterBreak="0">
    <w:nsid w:val="3E4942E3"/>
    <w:multiLevelType w:val="hybridMultilevel"/>
    <w:tmpl w:val="8F1A6C94"/>
    <w:lvl w:ilvl="0" w:tplc="F7868724">
      <w:start w:val="1"/>
      <w:numFmt w:val="lowerRoman"/>
      <w:lvlText w:val="%1."/>
      <w:lvlJc w:val="left"/>
      <w:pPr>
        <w:tabs>
          <w:tab w:val="left" w:pos="0"/>
        </w:tabs>
        <w:ind w:left="780" w:hanging="720"/>
      </w:pPr>
      <w:rPr>
        <w:rFonts w:hint="default"/>
      </w:rPr>
    </w:lvl>
    <w:lvl w:ilvl="1" w:tplc="08CA75D4">
      <w:start w:val="1"/>
      <w:numFmt w:val="decimal"/>
      <w:lvlText w:val="%2."/>
      <w:lvlJc w:val="left"/>
      <w:pPr>
        <w:ind w:left="1140" w:hanging="360"/>
      </w:pPr>
      <w:rPr>
        <w:rFonts w:hint="default"/>
      </w:rPr>
    </w:lvl>
    <w:lvl w:ilvl="2" w:tplc="B0D6A462">
      <w:start w:val="1"/>
      <w:numFmt w:val="lowerRoman"/>
      <w:lvlText w:val="%3."/>
      <w:lvlJc w:val="right"/>
      <w:pPr>
        <w:tabs>
          <w:tab w:val="left" w:pos="0"/>
        </w:tabs>
        <w:ind w:left="1860" w:hanging="180"/>
      </w:pPr>
    </w:lvl>
    <w:lvl w:ilvl="3" w:tplc="BF1C254E">
      <w:start w:val="1"/>
      <w:numFmt w:val="decimal"/>
      <w:lvlText w:val="%4."/>
      <w:lvlJc w:val="left"/>
      <w:pPr>
        <w:tabs>
          <w:tab w:val="left" w:pos="0"/>
        </w:tabs>
        <w:ind w:left="2580" w:hanging="360"/>
      </w:pPr>
    </w:lvl>
    <w:lvl w:ilvl="4" w:tplc="71EA8F58">
      <w:start w:val="1"/>
      <w:numFmt w:val="lowerLetter"/>
      <w:lvlText w:val="%5."/>
      <w:lvlJc w:val="left"/>
      <w:pPr>
        <w:tabs>
          <w:tab w:val="left" w:pos="0"/>
        </w:tabs>
        <w:ind w:left="3300" w:hanging="360"/>
      </w:pPr>
    </w:lvl>
    <w:lvl w:ilvl="5" w:tplc="AFEC766E">
      <w:start w:val="1"/>
      <w:numFmt w:val="lowerRoman"/>
      <w:lvlText w:val="%6."/>
      <w:lvlJc w:val="right"/>
      <w:pPr>
        <w:tabs>
          <w:tab w:val="left" w:pos="0"/>
        </w:tabs>
        <w:ind w:left="4020" w:hanging="180"/>
      </w:pPr>
    </w:lvl>
    <w:lvl w:ilvl="6" w:tplc="D79626C6">
      <w:start w:val="1"/>
      <w:numFmt w:val="decimal"/>
      <w:lvlText w:val="%7."/>
      <w:lvlJc w:val="left"/>
      <w:pPr>
        <w:tabs>
          <w:tab w:val="left" w:pos="0"/>
        </w:tabs>
        <w:ind w:left="4740" w:hanging="360"/>
      </w:pPr>
    </w:lvl>
    <w:lvl w:ilvl="7" w:tplc="EF48444E">
      <w:start w:val="1"/>
      <w:numFmt w:val="lowerLetter"/>
      <w:lvlText w:val="%8."/>
      <w:lvlJc w:val="left"/>
      <w:pPr>
        <w:tabs>
          <w:tab w:val="left" w:pos="0"/>
        </w:tabs>
        <w:ind w:left="5460" w:hanging="360"/>
      </w:pPr>
    </w:lvl>
    <w:lvl w:ilvl="8" w:tplc="E06046AE">
      <w:start w:val="1"/>
      <w:numFmt w:val="lowerRoman"/>
      <w:lvlText w:val="%9."/>
      <w:lvlJc w:val="right"/>
      <w:pPr>
        <w:tabs>
          <w:tab w:val="left" w:pos="0"/>
        </w:tabs>
        <w:ind w:left="6180" w:hanging="180"/>
      </w:pPr>
    </w:lvl>
  </w:abstractNum>
  <w:abstractNum w:abstractNumId="56" w15:restartNumberingAfterBreak="0">
    <w:nsid w:val="41436689"/>
    <w:multiLevelType w:val="hybridMultilevel"/>
    <w:tmpl w:val="B0FC5F42"/>
    <w:lvl w:ilvl="0" w:tplc="FDA2D3D2">
      <w:start w:val="1"/>
      <w:numFmt w:val="decimal"/>
      <w:lvlText w:val="%1."/>
      <w:lvlJc w:val="left"/>
      <w:pPr>
        <w:tabs>
          <w:tab w:val="left" w:pos="0"/>
        </w:tabs>
        <w:ind w:left="720" w:hanging="360"/>
      </w:pPr>
      <w:rPr>
        <w:rFonts w:hint="default"/>
      </w:rPr>
    </w:lvl>
    <w:lvl w:ilvl="1" w:tplc="E0A25E16">
      <w:start w:val="1"/>
      <w:numFmt w:val="lowerLetter"/>
      <w:lvlText w:val="%2."/>
      <w:lvlJc w:val="left"/>
      <w:pPr>
        <w:tabs>
          <w:tab w:val="left" w:pos="0"/>
        </w:tabs>
        <w:ind w:left="1440" w:hanging="360"/>
      </w:pPr>
    </w:lvl>
    <w:lvl w:ilvl="2" w:tplc="0B50812A">
      <w:start w:val="1"/>
      <w:numFmt w:val="lowerRoman"/>
      <w:lvlText w:val="%3."/>
      <w:lvlJc w:val="right"/>
      <w:pPr>
        <w:tabs>
          <w:tab w:val="left" w:pos="0"/>
        </w:tabs>
        <w:ind w:left="2160" w:hanging="180"/>
      </w:pPr>
    </w:lvl>
    <w:lvl w:ilvl="3" w:tplc="BA0AB3F6">
      <w:start w:val="1"/>
      <w:numFmt w:val="decimal"/>
      <w:lvlText w:val="%4."/>
      <w:lvlJc w:val="left"/>
      <w:pPr>
        <w:tabs>
          <w:tab w:val="left" w:pos="0"/>
        </w:tabs>
        <w:ind w:left="2880" w:hanging="360"/>
      </w:pPr>
    </w:lvl>
    <w:lvl w:ilvl="4" w:tplc="5D749C24">
      <w:start w:val="1"/>
      <w:numFmt w:val="lowerLetter"/>
      <w:lvlText w:val="%5."/>
      <w:lvlJc w:val="left"/>
      <w:pPr>
        <w:tabs>
          <w:tab w:val="left" w:pos="0"/>
        </w:tabs>
        <w:ind w:left="3600" w:hanging="360"/>
      </w:pPr>
    </w:lvl>
    <w:lvl w:ilvl="5" w:tplc="C23ABC8C">
      <w:start w:val="1"/>
      <w:numFmt w:val="lowerRoman"/>
      <w:lvlText w:val="%6."/>
      <w:lvlJc w:val="right"/>
      <w:pPr>
        <w:tabs>
          <w:tab w:val="left" w:pos="0"/>
        </w:tabs>
        <w:ind w:left="4320" w:hanging="180"/>
      </w:pPr>
    </w:lvl>
    <w:lvl w:ilvl="6" w:tplc="C08C4F08">
      <w:start w:val="1"/>
      <w:numFmt w:val="decimal"/>
      <w:lvlText w:val="%7."/>
      <w:lvlJc w:val="left"/>
      <w:pPr>
        <w:tabs>
          <w:tab w:val="left" w:pos="0"/>
        </w:tabs>
        <w:ind w:left="5040" w:hanging="360"/>
      </w:pPr>
    </w:lvl>
    <w:lvl w:ilvl="7" w:tplc="3B8E0520">
      <w:start w:val="1"/>
      <w:numFmt w:val="lowerLetter"/>
      <w:lvlText w:val="%8."/>
      <w:lvlJc w:val="left"/>
      <w:pPr>
        <w:tabs>
          <w:tab w:val="left" w:pos="0"/>
        </w:tabs>
        <w:ind w:left="5760" w:hanging="360"/>
      </w:pPr>
    </w:lvl>
    <w:lvl w:ilvl="8" w:tplc="0BCE2A38">
      <w:start w:val="1"/>
      <w:numFmt w:val="lowerRoman"/>
      <w:lvlText w:val="%9."/>
      <w:lvlJc w:val="right"/>
      <w:pPr>
        <w:tabs>
          <w:tab w:val="left" w:pos="0"/>
        </w:tabs>
        <w:ind w:left="6480" w:hanging="180"/>
      </w:pPr>
    </w:lvl>
  </w:abstractNum>
  <w:abstractNum w:abstractNumId="57" w15:restartNumberingAfterBreak="0">
    <w:nsid w:val="432C1FF0"/>
    <w:multiLevelType w:val="hybridMultilevel"/>
    <w:tmpl w:val="DBD074C8"/>
    <w:lvl w:ilvl="0" w:tplc="9DF67B96">
      <w:start w:val="1"/>
      <w:numFmt w:val="lowerLetter"/>
      <w:lvlText w:val="%1."/>
      <w:lvlJc w:val="left"/>
      <w:pPr>
        <w:tabs>
          <w:tab w:val="left" w:pos="0"/>
        </w:tabs>
        <w:ind w:left="420" w:hanging="360"/>
      </w:pPr>
      <w:rPr>
        <w:rFonts w:hint="default"/>
      </w:rPr>
    </w:lvl>
    <w:lvl w:ilvl="1" w:tplc="89306A9C">
      <w:start w:val="1"/>
      <w:numFmt w:val="lowerLetter"/>
      <w:lvlText w:val="%2."/>
      <w:lvlJc w:val="left"/>
      <w:pPr>
        <w:tabs>
          <w:tab w:val="left" w:pos="0"/>
        </w:tabs>
        <w:ind w:left="1140" w:hanging="360"/>
      </w:pPr>
    </w:lvl>
    <w:lvl w:ilvl="2" w:tplc="7A00E95C">
      <w:start w:val="1"/>
      <w:numFmt w:val="lowerRoman"/>
      <w:lvlText w:val="%3."/>
      <w:lvlJc w:val="right"/>
      <w:pPr>
        <w:tabs>
          <w:tab w:val="left" w:pos="0"/>
        </w:tabs>
        <w:ind w:left="1860" w:hanging="180"/>
      </w:pPr>
    </w:lvl>
    <w:lvl w:ilvl="3" w:tplc="10F0410C">
      <w:start w:val="1"/>
      <w:numFmt w:val="decimal"/>
      <w:lvlText w:val="%4."/>
      <w:lvlJc w:val="left"/>
      <w:pPr>
        <w:tabs>
          <w:tab w:val="left" w:pos="0"/>
        </w:tabs>
        <w:ind w:left="2580" w:hanging="360"/>
      </w:pPr>
    </w:lvl>
    <w:lvl w:ilvl="4" w:tplc="FBA8F098">
      <w:start w:val="1"/>
      <w:numFmt w:val="lowerLetter"/>
      <w:lvlText w:val="%5."/>
      <w:lvlJc w:val="left"/>
      <w:pPr>
        <w:tabs>
          <w:tab w:val="left" w:pos="0"/>
        </w:tabs>
        <w:ind w:left="3300" w:hanging="360"/>
      </w:pPr>
    </w:lvl>
    <w:lvl w:ilvl="5" w:tplc="BE789E60">
      <w:start w:val="1"/>
      <w:numFmt w:val="lowerRoman"/>
      <w:lvlText w:val="%6."/>
      <w:lvlJc w:val="right"/>
      <w:pPr>
        <w:tabs>
          <w:tab w:val="left" w:pos="0"/>
        </w:tabs>
        <w:ind w:left="4020" w:hanging="180"/>
      </w:pPr>
    </w:lvl>
    <w:lvl w:ilvl="6" w:tplc="74D47B94">
      <w:start w:val="1"/>
      <w:numFmt w:val="decimal"/>
      <w:lvlText w:val="%7."/>
      <w:lvlJc w:val="left"/>
      <w:pPr>
        <w:tabs>
          <w:tab w:val="left" w:pos="0"/>
        </w:tabs>
        <w:ind w:left="4740" w:hanging="360"/>
      </w:pPr>
    </w:lvl>
    <w:lvl w:ilvl="7" w:tplc="3AA64072">
      <w:start w:val="1"/>
      <w:numFmt w:val="lowerLetter"/>
      <w:lvlText w:val="%8."/>
      <w:lvlJc w:val="left"/>
      <w:pPr>
        <w:tabs>
          <w:tab w:val="left" w:pos="0"/>
        </w:tabs>
        <w:ind w:left="5460" w:hanging="360"/>
      </w:pPr>
    </w:lvl>
    <w:lvl w:ilvl="8" w:tplc="BF98B126">
      <w:start w:val="1"/>
      <w:numFmt w:val="lowerRoman"/>
      <w:lvlText w:val="%9."/>
      <w:lvlJc w:val="right"/>
      <w:pPr>
        <w:tabs>
          <w:tab w:val="left" w:pos="0"/>
        </w:tabs>
        <w:ind w:left="6180" w:hanging="180"/>
      </w:pPr>
    </w:lvl>
  </w:abstractNum>
  <w:abstractNum w:abstractNumId="58" w15:restartNumberingAfterBreak="0">
    <w:nsid w:val="449A1999"/>
    <w:multiLevelType w:val="hybridMultilevel"/>
    <w:tmpl w:val="84E4C78A"/>
    <w:lvl w:ilvl="0" w:tplc="99142118">
      <w:start w:val="1"/>
      <w:numFmt w:val="decimal"/>
      <w:lvlText w:val="%1."/>
      <w:lvlJc w:val="left"/>
      <w:pPr>
        <w:ind w:left="720" w:hanging="360"/>
      </w:pPr>
      <w:rPr>
        <w:rFonts w:hint="default"/>
      </w:rPr>
    </w:lvl>
    <w:lvl w:ilvl="1" w:tplc="058AB854">
      <w:start w:val="1"/>
      <w:numFmt w:val="lowerLetter"/>
      <w:lvlText w:val="%2."/>
      <w:lvlJc w:val="left"/>
      <w:pPr>
        <w:ind w:left="1440" w:hanging="360"/>
      </w:pPr>
    </w:lvl>
    <w:lvl w:ilvl="2" w:tplc="18D4C6A2">
      <w:start w:val="1"/>
      <w:numFmt w:val="lowerRoman"/>
      <w:lvlText w:val="%3."/>
      <w:lvlJc w:val="right"/>
      <w:pPr>
        <w:ind w:left="2160" w:hanging="180"/>
      </w:pPr>
    </w:lvl>
    <w:lvl w:ilvl="3" w:tplc="DAD261A8">
      <w:start w:val="1"/>
      <w:numFmt w:val="decimal"/>
      <w:lvlText w:val="%4."/>
      <w:lvlJc w:val="left"/>
      <w:pPr>
        <w:ind w:left="2880" w:hanging="360"/>
      </w:pPr>
    </w:lvl>
    <w:lvl w:ilvl="4" w:tplc="C0F6413C">
      <w:start w:val="1"/>
      <w:numFmt w:val="lowerLetter"/>
      <w:lvlText w:val="%5."/>
      <w:lvlJc w:val="left"/>
      <w:pPr>
        <w:ind w:left="3600" w:hanging="360"/>
      </w:pPr>
    </w:lvl>
    <w:lvl w:ilvl="5" w:tplc="F81E2306">
      <w:start w:val="1"/>
      <w:numFmt w:val="lowerRoman"/>
      <w:lvlText w:val="%6."/>
      <w:lvlJc w:val="right"/>
      <w:pPr>
        <w:ind w:left="4320" w:hanging="180"/>
      </w:pPr>
    </w:lvl>
    <w:lvl w:ilvl="6" w:tplc="1AB85D30">
      <w:start w:val="1"/>
      <w:numFmt w:val="decimal"/>
      <w:lvlText w:val="%7."/>
      <w:lvlJc w:val="left"/>
      <w:pPr>
        <w:ind w:left="5040" w:hanging="360"/>
      </w:pPr>
    </w:lvl>
    <w:lvl w:ilvl="7" w:tplc="7114A224">
      <w:start w:val="1"/>
      <w:numFmt w:val="lowerLetter"/>
      <w:lvlText w:val="%8."/>
      <w:lvlJc w:val="left"/>
      <w:pPr>
        <w:ind w:left="5760" w:hanging="360"/>
      </w:pPr>
    </w:lvl>
    <w:lvl w:ilvl="8" w:tplc="D5EA0E88">
      <w:start w:val="1"/>
      <w:numFmt w:val="lowerRoman"/>
      <w:lvlText w:val="%9."/>
      <w:lvlJc w:val="right"/>
      <w:pPr>
        <w:ind w:left="6480" w:hanging="180"/>
      </w:pPr>
    </w:lvl>
  </w:abstractNum>
  <w:abstractNum w:abstractNumId="59" w15:restartNumberingAfterBreak="0">
    <w:nsid w:val="452E4B25"/>
    <w:multiLevelType w:val="hybridMultilevel"/>
    <w:tmpl w:val="21646498"/>
    <w:lvl w:ilvl="0" w:tplc="B3CAF584">
      <w:start w:val="1"/>
      <w:numFmt w:val="decimal"/>
      <w:lvlText w:val="%1."/>
      <w:lvlJc w:val="left"/>
      <w:pPr>
        <w:tabs>
          <w:tab w:val="left" w:pos="0"/>
        </w:tabs>
        <w:ind w:left="420" w:hanging="360"/>
      </w:pPr>
      <w:rPr>
        <w:rFonts w:hint="default"/>
      </w:rPr>
    </w:lvl>
    <w:lvl w:ilvl="1" w:tplc="81DC73C2">
      <w:start w:val="1"/>
      <w:numFmt w:val="lowerLetter"/>
      <w:lvlText w:val="%2."/>
      <w:lvlJc w:val="left"/>
      <w:pPr>
        <w:tabs>
          <w:tab w:val="left" w:pos="0"/>
        </w:tabs>
        <w:ind w:left="1140" w:hanging="360"/>
      </w:pPr>
    </w:lvl>
    <w:lvl w:ilvl="2" w:tplc="4C5A792E">
      <w:start w:val="1"/>
      <w:numFmt w:val="lowerRoman"/>
      <w:lvlText w:val="%3."/>
      <w:lvlJc w:val="right"/>
      <w:pPr>
        <w:tabs>
          <w:tab w:val="left" w:pos="0"/>
        </w:tabs>
        <w:ind w:left="1860" w:hanging="180"/>
      </w:pPr>
    </w:lvl>
    <w:lvl w:ilvl="3" w:tplc="4AA4D32C">
      <w:start w:val="1"/>
      <w:numFmt w:val="decimal"/>
      <w:lvlText w:val="%4."/>
      <w:lvlJc w:val="left"/>
      <w:pPr>
        <w:tabs>
          <w:tab w:val="left" w:pos="0"/>
        </w:tabs>
        <w:ind w:left="2580" w:hanging="360"/>
      </w:pPr>
    </w:lvl>
    <w:lvl w:ilvl="4" w:tplc="DD020E78">
      <w:start w:val="1"/>
      <w:numFmt w:val="lowerLetter"/>
      <w:lvlText w:val="%5."/>
      <w:lvlJc w:val="left"/>
      <w:pPr>
        <w:tabs>
          <w:tab w:val="left" w:pos="0"/>
        </w:tabs>
        <w:ind w:left="3300" w:hanging="360"/>
      </w:pPr>
    </w:lvl>
    <w:lvl w:ilvl="5" w:tplc="982A1E14">
      <w:start w:val="1"/>
      <w:numFmt w:val="lowerRoman"/>
      <w:lvlText w:val="%6."/>
      <w:lvlJc w:val="right"/>
      <w:pPr>
        <w:tabs>
          <w:tab w:val="left" w:pos="0"/>
        </w:tabs>
        <w:ind w:left="4020" w:hanging="180"/>
      </w:pPr>
    </w:lvl>
    <w:lvl w:ilvl="6" w:tplc="35DCB104">
      <w:start w:val="1"/>
      <w:numFmt w:val="decimal"/>
      <w:lvlText w:val="%7."/>
      <w:lvlJc w:val="left"/>
      <w:pPr>
        <w:tabs>
          <w:tab w:val="left" w:pos="0"/>
        </w:tabs>
        <w:ind w:left="4740" w:hanging="360"/>
      </w:pPr>
    </w:lvl>
    <w:lvl w:ilvl="7" w:tplc="58400B5A">
      <w:start w:val="1"/>
      <w:numFmt w:val="lowerLetter"/>
      <w:lvlText w:val="%8."/>
      <w:lvlJc w:val="left"/>
      <w:pPr>
        <w:tabs>
          <w:tab w:val="left" w:pos="0"/>
        </w:tabs>
        <w:ind w:left="5460" w:hanging="360"/>
      </w:pPr>
    </w:lvl>
    <w:lvl w:ilvl="8" w:tplc="FB467594">
      <w:start w:val="1"/>
      <w:numFmt w:val="lowerRoman"/>
      <w:lvlText w:val="%9."/>
      <w:lvlJc w:val="right"/>
      <w:pPr>
        <w:tabs>
          <w:tab w:val="left" w:pos="0"/>
        </w:tabs>
        <w:ind w:left="6180" w:hanging="180"/>
      </w:pPr>
    </w:lvl>
  </w:abstractNum>
  <w:abstractNum w:abstractNumId="60" w15:restartNumberingAfterBreak="0">
    <w:nsid w:val="45726A98"/>
    <w:multiLevelType w:val="hybridMultilevel"/>
    <w:tmpl w:val="2488DE6C"/>
    <w:lvl w:ilvl="0" w:tplc="04090009">
      <w:start w:val="1"/>
      <w:numFmt w:val="bullet"/>
      <w:lvlText w:val=""/>
      <w:lvlJc w:val="left"/>
      <w:pPr>
        <w:tabs>
          <w:tab w:val="left" w:pos="0"/>
        </w:tabs>
        <w:ind w:left="720" w:hanging="360"/>
      </w:pPr>
      <w:rPr>
        <w:rFonts w:ascii="Wingdings" w:hAnsi="Wingdings" w:hint="default"/>
      </w:rPr>
    </w:lvl>
    <w:lvl w:ilvl="1" w:tplc="DF5A3D86">
      <w:start w:val="1"/>
      <w:numFmt w:val="decimal"/>
      <w:lvlText w:val="%2."/>
      <w:lvlJc w:val="left"/>
      <w:pPr>
        <w:tabs>
          <w:tab w:val="left" w:pos="0"/>
        </w:tabs>
        <w:ind w:left="1440" w:hanging="360"/>
      </w:pPr>
      <w:rPr>
        <w:rFonts w:hint="default"/>
      </w:rPr>
    </w:lvl>
    <w:lvl w:ilvl="2" w:tplc="D09A5B2A">
      <w:start w:val="1"/>
      <w:numFmt w:val="lowerRoman"/>
      <w:lvlText w:val="%3."/>
      <w:lvlJc w:val="right"/>
      <w:pPr>
        <w:tabs>
          <w:tab w:val="left" w:pos="0"/>
        </w:tabs>
        <w:ind w:left="2160" w:hanging="180"/>
      </w:pPr>
    </w:lvl>
    <w:lvl w:ilvl="3" w:tplc="E92E4364">
      <w:start w:val="1"/>
      <w:numFmt w:val="decimal"/>
      <w:lvlText w:val="%4."/>
      <w:lvlJc w:val="left"/>
      <w:pPr>
        <w:tabs>
          <w:tab w:val="left" w:pos="0"/>
        </w:tabs>
        <w:ind w:left="2880" w:hanging="360"/>
      </w:pPr>
    </w:lvl>
    <w:lvl w:ilvl="4" w:tplc="B48E1F6A">
      <w:start w:val="1"/>
      <w:numFmt w:val="lowerLetter"/>
      <w:lvlText w:val="%5."/>
      <w:lvlJc w:val="left"/>
      <w:pPr>
        <w:tabs>
          <w:tab w:val="left" w:pos="0"/>
        </w:tabs>
        <w:ind w:left="3600" w:hanging="360"/>
      </w:pPr>
    </w:lvl>
    <w:lvl w:ilvl="5" w:tplc="6D42131C">
      <w:start w:val="1"/>
      <w:numFmt w:val="lowerRoman"/>
      <w:lvlText w:val="%6."/>
      <w:lvlJc w:val="right"/>
      <w:pPr>
        <w:tabs>
          <w:tab w:val="left" w:pos="0"/>
        </w:tabs>
        <w:ind w:left="4320" w:hanging="180"/>
      </w:pPr>
    </w:lvl>
    <w:lvl w:ilvl="6" w:tplc="835E4D3A">
      <w:start w:val="1"/>
      <w:numFmt w:val="decimal"/>
      <w:lvlText w:val="%7."/>
      <w:lvlJc w:val="left"/>
      <w:pPr>
        <w:tabs>
          <w:tab w:val="left" w:pos="0"/>
        </w:tabs>
        <w:ind w:left="5040" w:hanging="360"/>
      </w:pPr>
    </w:lvl>
    <w:lvl w:ilvl="7" w:tplc="434AE79E">
      <w:start w:val="1"/>
      <w:numFmt w:val="lowerLetter"/>
      <w:lvlText w:val="%8."/>
      <w:lvlJc w:val="left"/>
      <w:pPr>
        <w:tabs>
          <w:tab w:val="left" w:pos="0"/>
        </w:tabs>
        <w:ind w:left="5760" w:hanging="360"/>
      </w:pPr>
    </w:lvl>
    <w:lvl w:ilvl="8" w:tplc="25DCF1F6">
      <w:start w:val="1"/>
      <w:numFmt w:val="lowerRoman"/>
      <w:lvlText w:val="%9."/>
      <w:lvlJc w:val="right"/>
      <w:pPr>
        <w:tabs>
          <w:tab w:val="left" w:pos="0"/>
        </w:tabs>
        <w:ind w:left="6480" w:hanging="180"/>
      </w:pPr>
    </w:lvl>
  </w:abstractNum>
  <w:abstractNum w:abstractNumId="61" w15:restartNumberingAfterBreak="0">
    <w:nsid w:val="46212049"/>
    <w:multiLevelType w:val="hybridMultilevel"/>
    <w:tmpl w:val="973C4C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7D62733"/>
    <w:multiLevelType w:val="hybridMultilevel"/>
    <w:tmpl w:val="F9360F40"/>
    <w:lvl w:ilvl="0" w:tplc="0409000B">
      <w:start w:val="1"/>
      <w:numFmt w:val="bullet"/>
      <w:lvlText w:val=""/>
      <w:lvlJc w:val="left"/>
      <w:pPr>
        <w:tabs>
          <w:tab w:val="left" w:pos="0"/>
        </w:tabs>
        <w:ind w:left="720" w:hanging="360"/>
      </w:pPr>
      <w:rPr>
        <w:rFonts w:ascii="Wingdings" w:hAnsi="Wingdings" w:hint="default"/>
      </w:rPr>
    </w:lvl>
    <w:lvl w:ilvl="1" w:tplc="8F3EB5F8">
      <w:start w:val="1"/>
      <w:numFmt w:val="lowerLetter"/>
      <w:lvlText w:val="%2."/>
      <w:lvlJc w:val="left"/>
      <w:pPr>
        <w:tabs>
          <w:tab w:val="left" w:pos="0"/>
        </w:tabs>
        <w:ind w:left="1440" w:hanging="360"/>
      </w:pPr>
    </w:lvl>
    <w:lvl w:ilvl="2" w:tplc="93DE1228">
      <w:start w:val="1"/>
      <w:numFmt w:val="lowerRoman"/>
      <w:lvlText w:val="%3."/>
      <w:lvlJc w:val="right"/>
      <w:pPr>
        <w:tabs>
          <w:tab w:val="left" w:pos="0"/>
        </w:tabs>
        <w:ind w:left="2160" w:hanging="180"/>
      </w:pPr>
    </w:lvl>
    <w:lvl w:ilvl="3" w:tplc="F75E7FA8">
      <w:start w:val="1"/>
      <w:numFmt w:val="decimal"/>
      <w:lvlText w:val="%4."/>
      <w:lvlJc w:val="left"/>
      <w:pPr>
        <w:tabs>
          <w:tab w:val="left" w:pos="0"/>
        </w:tabs>
        <w:ind w:left="2880" w:hanging="360"/>
      </w:pPr>
    </w:lvl>
    <w:lvl w:ilvl="4" w:tplc="C76E64F6">
      <w:start w:val="1"/>
      <w:numFmt w:val="lowerLetter"/>
      <w:lvlText w:val="%5."/>
      <w:lvlJc w:val="left"/>
      <w:pPr>
        <w:tabs>
          <w:tab w:val="left" w:pos="0"/>
        </w:tabs>
        <w:ind w:left="3600" w:hanging="360"/>
      </w:pPr>
    </w:lvl>
    <w:lvl w:ilvl="5" w:tplc="C0340C2C">
      <w:start w:val="1"/>
      <w:numFmt w:val="lowerRoman"/>
      <w:lvlText w:val="%6."/>
      <w:lvlJc w:val="right"/>
      <w:pPr>
        <w:tabs>
          <w:tab w:val="left" w:pos="0"/>
        </w:tabs>
        <w:ind w:left="4320" w:hanging="180"/>
      </w:pPr>
    </w:lvl>
    <w:lvl w:ilvl="6" w:tplc="55921F02">
      <w:start w:val="1"/>
      <w:numFmt w:val="decimal"/>
      <w:lvlText w:val="%7."/>
      <w:lvlJc w:val="left"/>
      <w:pPr>
        <w:tabs>
          <w:tab w:val="left" w:pos="0"/>
        </w:tabs>
        <w:ind w:left="5040" w:hanging="360"/>
      </w:pPr>
    </w:lvl>
    <w:lvl w:ilvl="7" w:tplc="1A1AC842">
      <w:start w:val="1"/>
      <w:numFmt w:val="lowerLetter"/>
      <w:lvlText w:val="%8."/>
      <w:lvlJc w:val="left"/>
      <w:pPr>
        <w:tabs>
          <w:tab w:val="left" w:pos="0"/>
        </w:tabs>
        <w:ind w:left="5760" w:hanging="360"/>
      </w:pPr>
    </w:lvl>
    <w:lvl w:ilvl="8" w:tplc="0D4ED46C">
      <w:start w:val="1"/>
      <w:numFmt w:val="lowerRoman"/>
      <w:lvlText w:val="%9."/>
      <w:lvlJc w:val="right"/>
      <w:pPr>
        <w:tabs>
          <w:tab w:val="left" w:pos="0"/>
        </w:tabs>
        <w:ind w:left="6480" w:hanging="180"/>
      </w:pPr>
    </w:lvl>
  </w:abstractNum>
  <w:abstractNum w:abstractNumId="63" w15:restartNumberingAfterBreak="0">
    <w:nsid w:val="481649C1"/>
    <w:multiLevelType w:val="hybridMultilevel"/>
    <w:tmpl w:val="62D86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BA122AF"/>
    <w:multiLevelType w:val="hybridMultilevel"/>
    <w:tmpl w:val="833277C8"/>
    <w:lvl w:ilvl="0" w:tplc="D9285728">
      <w:start w:val="1"/>
      <w:numFmt w:val="decimal"/>
      <w:lvlText w:val="%1."/>
      <w:lvlJc w:val="left"/>
      <w:pPr>
        <w:tabs>
          <w:tab w:val="left" w:pos="0"/>
        </w:tabs>
        <w:ind w:left="420" w:hanging="360"/>
      </w:pPr>
      <w:rPr>
        <w:rFonts w:hint="default"/>
      </w:rPr>
    </w:lvl>
    <w:lvl w:ilvl="1" w:tplc="01A0CB7E">
      <w:start w:val="1"/>
      <w:numFmt w:val="lowerLetter"/>
      <w:lvlText w:val="%2."/>
      <w:lvlJc w:val="left"/>
      <w:pPr>
        <w:tabs>
          <w:tab w:val="left" w:pos="0"/>
        </w:tabs>
        <w:ind w:left="1140" w:hanging="360"/>
      </w:pPr>
    </w:lvl>
    <w:lvl w:ilvl="2" w:tplc="28D02048">
      <w:start w:val="1"/>
      <w:numFmt w:val="lowerRoman"/>
      <w:lvlText w:val="%3."/>
      <w:lvlJc w:val="right"/>
      <w:pPr>
        <w:tabs>
          <w:tab w:val="left" w:pos="0"/>
        </w:tabs>
        <w:ind w:left="1860" w:hanging="180"/>
      </w:pPr>
    </w:lvl>
    <w:lvl w:ilvl="3" w:tplc="C204A352">
      <w:start w:val="1"/>
      <w:numFmt w:val="decimal"/>
      <w:lvlText w:val="%4."/>
      <w:lvlJc w:val="left"/>
      <w:pPr>
        <w:tabs>
          <w:tab w:val="left" w:pos="0"/>
        </w:tabs>
        <w:ind w:left="2580" w:hanging="360"/>
      </w:pPr>
    </w:lvl>
    <w:lvl w:ilvl="4" w:tplc="FF342E12">
      <w:start w:val="1"/>
      <w:numFmt w:val="lowerLetter"/>
      <w:lvlText w:val="%5."/>
      <w:lvlJc w:val="left"/>
      <w:pPr>
        <w:tabs>
          <w:tab w:val="left" w:pos="0"/>
        </w:tabs>
        <w:ind w:left="3300" w:hanging="360"/>
      </w:pPr>
    </w:lvl>
    <w:lvl w:ilvl="5" w:tplc="DD78D766">
      <w:start w:val="1"/>
      <w:numFmt w:val="lowerRoman"/>
      <w:lvlText w:val="%6."/>
      <w:lvlJc w:val="right"/>
      <w:pPr>
        <w:tabs>
          <w:tab w:val="left" w:pos="0"/>
        </w:tabs>
        <w:ind w:left="4020" w:hanging="180"/>
      </w:pPr>
    </w:lvl>
    <w:lvl w:ilvl="6" w:tplc="2604AB74">
      <w:start w:val="1"/>
      <w:numFmt w:val="decimal"/>
      <w:lvlText w:val="%7."/>
      <w:lvlJc w:val="left"/>
      <w:pPr>
        <w:tabs>
          <w:tab w:val="left" w:pos="0"/>
        </w:tabs>
        <w:ind w:left="4740" w:hanging="360"/>
      </w:pPr>
    </w:lvl>
    <w:lvl w:ilvl="7" w:tplc="067042B4">
      <w:start w:val="1"/>
      <w:numFmt w:val="lowerLetter"/>
      <w:lvlText w:val="%8."/>
      <w:lvlJc w:val="left"/>
      <w:pPr>
        <w:tabs>
          <w:tab w:val="left" w:pos="0"/>
        </w:tabs>
        <w:ind w:left="5460" w:hanging="360"/>
      </w:pPr>
    </w:lvl>
    <w:lvl w:ilvl="8" w:tplc="42D65EAC">
      <w:start w:val="1"/>
      <w:numFmt w:val="lowerRoman"/>
      <w:lvlText w:val="%9."/>
      <w:lvlJc w:val="right"/>
      <w:pPr>
        <w:tabs>
          <w:tab w:val="left" w:pos="0"/>
        </w:tabs>
        <w:ind w:left="6180" w:hanging="180"/>
      </w:pPr>
    </w:lvl>
  </w:abstractNum>
  <w:abstractNum w:abstractNumId="65" w15:restartNumberingAfterBreak="0">
    <w:nsid w:val="4C657CEF"/>
    <w:multiLevelType w:val="hybridMultilevel"/>
    <w:tmpl w:val="4052111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E1C59BC"/>
    <w:multiLevelType w:val="hybridMultilevel"/>
    <w:tmpl w:val="975C41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4FAB0D35"/>
    <w:multiLevelType w:val="hybridMultilevel"/>
    <w:tmpl w:val="BD944AE4"/>
    <w:lvl w:ilvl="0" w:tplc="5BCCFDB0">
      <w:start w:val="1"/>
      <w:numFmt w:val="decimal"/>
      <w:lvlText w:val="%1."/>
      <w:lvlJc w:val="left"/>
      <w:pPr>
        <w:tabs>
          <w:tab w:val="left" w:pos="0"/>
        </w:tabs>
        <w:ind w:left="720" w:hanging="360"/>
      </w:pPr>
      <w:rPr>
        <w:rFonts w:hint="default"/>
      </w:rPr>
    </w:lvl>
    <w:lvl w:ilvl="1" w:tplc="D794C936">
      <w:start w:val="1"/>
      <w:numFmt w:val="lowerLetter"/>
      <w:lvlText w:val="%2."/>
      <w:lvlJc w:val="left"/>
      <w:pPr>
        <w:tabs>
          <w:tab w:val="left" w:pos="0"/>
        </w:tabs>
        <w:ind w:left="1440" w:hanging="360"/>
      </w:pPr>
    </w:lvl>
    <w:lvl w:ilvl="2" w:tplc="B184B728">
      <w:start w:val="1"/>
      <w:numFmt w:val="lowerRoman"/>
      <w:lvlText w:val="%3."/>
      <w:lvlJc w:val="right"/>
      <w:pPr>
        <w:tabs>
          <w:tab w:val="left" w:pos="0"/>
        </w:tabs>
        <w:ind w:left="2160" w:hanging="180"/>
      </w:pPr>
    </w:lvl>
    <w:lvl w:ilvl="3" w:tplc="F8CE793C">
      <w:start w:val="1"/>
      <w:numFmt w:val="decimal"/>
      <w:lvlText w:val="%4."/>
      <w:lvlJc w:val="left"/>
      <w:pPr>
        <w:tabs>
          <w:tab w:val="left" w:pos="0"/>
        </w:tabs>
        <w:ind w:left="2880" w:hanging="360"/>
      </w:pPr>
    </w:lvl>
    <w:lvl w:ilvl="4" w:tplc="73A4EF82">
      <w:start w:val="1"/>
      <w:numFmt w:val="lowerLetter"/>
      <w:lvlText w:val="%5."/>
      <w:lvlJc w:val="left"/>
      <w:pPr>
        <w:tabs>
          <w:tab w:val="left" w:pos="0"/>
        </w:tabs>
        <w:ind w:left="3600" w:hanging="360"/>
      </w:pPr>
    </w:lvl>
    <w:lvl w:ilvl="5" w:tplc="EE606CA6">
      <w:start w:val="1"/>
      <w:numFmt w:val="lowerRoman"/>
      <w:lvlText w:val="%6."/>
      <w:lvlJc w:val="right"/>
      <w:pPr>
        <w:tabs>
          <w:tab w:val="left" w:pos="0"/>
        </w:tabs>
        <w:ind w:left="4320" w:hanging="180"/>
      </w:pPr>
    </w:lvl>
    <w:lvl w:ilvl="6" w:tplc="A672D606">
      <w:start w:val="1"/>
      <w:numFmt w:val="decimal"/>
      <w:lvlText w:val="%7."/>
      <w:lvlJc w:val="left"/>
      <w:pPr>
        <w:tabs>
          <w:tab w:val="left" w:pos="0"/>
        </w:tabs>
        <w:ind w:left="5040" w:hanging="360"/>
      </w:pPr>
    </w:lvl>
    <w:lvl w:ilvl="7" w:tplc="24B241F4">
      <w:start w:val="1"/>
      <w:numFmt w:val="lowerLetter"/>
      <w:lvlText w:val="%8."/>
      <w:lvlJc w:val="left"/>
      <w:pPr>
        <w:tabs>
          <w:tab w:val="left" w:pos="0"/>
        </w:tabs>
        <w:ind w:left="5760" w:hanging="360"/>
      </w:pPr>
    </w:lvl>
    <w:lvl w:ilvl="8" w:tplc="A25E5DE0">
      <w:start w:val="1"/>
      <w:numFmt w:val="lowerRoman"/>
      <w:lvlText w:val="%9."/>
      <w:lvlJc w:val="right"/>
      <w:pPr>
        <w:tabs>
          <w:tab w:val="left" w:pos="0"/>
        </w:tabs>
        <w:ind w:left="6480" w:hanging="180"/>
      </w:pPr>
    </w:lvl>
  </w:abstractNum>
  <w:abstractNum w:abstractNumId="68" w15:restartNumberingAfterBreak="0">
    <w:nsid w:val="4FEB39F1"/>
    <w:multiLevelType w:val="hybridMultilevel"/>
    <w:tmpl w:val="37A296C2"/>
    <w:lvl w:ilvl="0" w:tplc="04090001">
      <w:start w:val="1"/>
      <w:numFmt w:val="bullet"/>
      <w:lvlText w:val=""/>
      <w:lvlJc w:val="left"/>
      <w:pPr>
        <w:ind w:left="720" w:hanging="360"/>
      </w:pPr>
      <w:rPr>
        <w:rFonts w:ascii="Symbol" w:hAnsi="Symbol" w:hint="default"/>
      </w:rPr>
    </w:lvl>
    <w:lvl w:ilvl="1" w:tplc="B472117E">
      <w:start w:val="1"/>
      <w:numFmt w:val="bullet"/>
      <w:lvlText w:val="o"/>
      <w:lvlJc w:val="left"/>
      <w:pPr>
        <w:ind w:left="1440" w:hanging="360"/>
      </w:pPr>
      <w:rPr>
        <w:rFonts w:ascii="Courier New" w:hAnsi="Courier New" w:cs="Courier New" w:hint="default"/>
      </w:rPr>
    </w:lvl>
    <w:lvl w:ilvl="2" w:tplc="8098E1FA">
      <w:start w:val="1"/>
      <w:numFmt w:val="bullet"/>
      <w:lvlText w:val=""/>
      <w:lvlJc w:val="left"/>
      <w:pPr>
        <w:ind w:left="2160" w:hanging="360"/>
      </w:pPr>
      <w:rPr>
        <w:rFonts w:ascii="Wingdings" w:hAnsi="Wingdings" w:hint="default"/>
      </w:rPr>
    </w:lvl>
    <w:lvl w:ilvl="3" w:tplc="C7269604">
      <w:start w:val="1"/>
      <w:numFmt w:val="bullet"/>
      <w:lvlText w:val=""/>
      <w:lvlJc w:val="left"/>
      <w:pPr>
        <w:ind w:left="2880" w:hanging="360"/>
      </w:pPr>
      <w:rPr>
        <w:rFonts w:ascii="Symbol" w:hAnsi="Symbol" w:hint="default"/>
      </w:rPr>
    </w:lvl>
    <w:lvl w:ilvl="4" w:tplc="AA203AEE">
      <w:start w:val="1"/>
      <w:numFmt w:val="bullet"/>
      <w:lvlText w:val="o"/>
      <w:lvlJc w:val="left"/>
      <w:pPr>
        <w:ind w:left="3600" w:hanging="360"/>
      </w:pPr>
      <w:rPr>
        <w:rFonts w:ascii="Courier New" w:hAnsi="Courier New" w:cs="Courier New" w:hint="default"/>
      </w:rPr>
    </w:lvl>
    <w:lvl w:ilvl="5" w:tplc="04CEBFDA">
      <w:start w:val="1"/>
      <w:numFmt w:val="bullet"/>
      <w:lvlText w:val=""/>
      <w:lvlJc w:val="left"/>
      <w:pPr>
        <w:ind w:left="4320" w:hanging="360"/>
      </w:pPr>
      <w:rPr>
        <w:rFonts w:ascii="Wingdings" w:hAnsi="Wingdings" w:hint="default"/>
      </w:rPr>
    </w:lvl>
    <w:lvl w:ilvl="6" w:tplc="BB764038">
      <w:start w:val="1"/>
      <w:numFmt w:val="bullet"/>
      <w:lvlText w:val=""/>
      <w:lvlJc w:val="left"/>
      <w:pPr>
        <w:ind w:left="5040" w:hanging="360"/>
      </w:pPr>
      <w:rPr>
        <w:rFonts w:ascii="Symbol" w:hAnsi="Symbol" w:hint="default"/>
      </w:rPr>
    </w:lvl>
    <w:lvl w:ilvl="7" w:tplc="16BEE5EA">
      <w:start w:val="1"/>
      <w:numFmt w:val="bullet"/>
      <w:lvlText w:val="o"/>
      <w:lvlJc w:val="left"/>
      <w:pPr>
        <w:ind w:left="5760" w:hanging="360"/>
      </w:pPr>
      <w:rPr>
        <w:rFonts w:ascii="Courier New" w:hAnsi="Courier New" w:cs="Courier New" w:hint="default"/>
      </w:rPr>
    </w:lvl>
    <w:lvl w:ilvl="8" w:tplc="CCC2B6F0">
      <w:start w:val="1"/>
      <w:numFmt w:val="bullet"/>
      <w:lvlText w:val=""/>
      <w:lvlJc w:val="left"/>
      <w:pPr>
        <w:ind w:left="6480" w:hanging="360"/>
      </w:pPr>
      <w:rPr>
        <w:rFonts w:ascii="Wingdings" w:hAnsi="Wingdings" w:hint="default"/>
      </w:rPr>
    </w:lvl>
  </w:abstractNum>
  <w:abstractNum w:abstractNumId="69" w15:restartNumberingAfterBreak="0">
    <w:nsid w:val="50CE3D79"/>
    <w:multiLevelType w:val="hybridMultilevel"/>
    <w:tmpl w:val="12C22162"/>
    <w:lvl w:ilvl="0" w:tplc="355C84B2">
      <w:start w:val="1"/>
      <w:numFmt w:val="decimal"/>
      <w:lvlText w:val="%1."/>
      <w:lvlJc w:val="left"/>
      <w:pPr>
        <w:tabs>
          <w:tab w:val="left" w:pos="0"/>
        </w:tabs>
        <w:ind w:left="720" w:hanging="360"/>
      </w:pPr>
      <w:rPr>
        <w:rFonts w:hint="default"/>
      </w:rPr>
    </w:lvl>
    <w:lvl w:ilvl="1" w:tplc="1DA25166">
      <w:start w:val="1"/>
      <w:numFmt w:val="decimal"/>
      <w:lvlText w:val="%2"/>
      <w:lvlJc w:val="left"/>
      <w:pPr>
        <w:tabs>
          <w:tab w:val="left" w:pos="0"/>
        </w:tabs>
        <w:ind w:left="1440" w:hanging="360"/>
      </w:pPr>
      <w:rPr>
        <w:rFonts w:hint="default"/>
      </w:rPr>
    </w:lvl>
    <w:lvl w:ilvl="2" w:tplc="3BB868C0">
      <w:start w:val="1"/>
      <w:numFmt w:val="lowerRoman"/>
      <w:lvlText w:val="%3."/>
      <w:lvlJc w:val="right"/>
      <w:pPr>
        <w:tabs>
          <w:tab w:val="left" w:pos="0"/>
        </w:tabs>
        <w:ind w:left="2160" w:hanging="180"/>
      </w:pPr>
    </w:lvl>
    <w:lvl w:ilvl="3" w:tplc="2BB2A6E6">
      <w:start w:val="1"/>
      <w:numFmt w:val="decimal"/>
      <w:lvlText w:val="%4."/>
      <w:lvlJc w:val="left"/>
      <w:pPr>
        <w:tabs>
          <w:tab w:val="left" w:pos="0"/>
        </w:tabs>
        <w:ind w:left="2880" w:hanging="360"/>
      </w:pPr>
    </w:lvl>
    <w:lvl w:ilvl="4" w:tplc="464896CA">
      <w:start w:val="1"/>
      <w:numFmt w:val="lowerLetter"/>
      <w:lvlText w:val="%5."/>
      <w:lvlJc w:val="left"/>
      <w:pPr>
        <w:tabs>
          <w:tab w:val="left" w:pos="0"/>
        </w:tabs>
        <w:ind w:left="3600" w:hanging="360"/>
      </w:pPr>
    </w:lvl>
    <w:lvl w:ilvl="5" w:tplc="3C224C4E">
      <w:start w:val="1"/>
      <w:numFmt w:val="lowerRoman"/>
      <w:lvlText w:val="%6."/>
      <w:lvlJc w:val="right"/>
      <w:pPr>
        <w:tabs>
          <w:tab w:val="left" w:pos="0"/>
        </w:tabs>
        <w:ind w:left="4320" w:hanging="180"/>
      </w:pPr>
    </w:lvl>
    <w:lvl w:ilvl="6" w:tplc="B4526396">
      <w:start w:val="1"/>
      <w:numFmt w:val="decimal"/>
      <w:lvlText w:val="%7."/>
      <w:lvlJc w:val="left"/>
      <w:pPr>
        <w:tabs>
          <w:tab w:val="left" w:pos="0"/>
        </w:tabs>
        <w:ind w:left="5040" w:hanging="360"/>
      </w:pPr>
    </w:lvl>
    <w:lvl w:ilvl="7" w:tplc="D85027B4">
      <w:start w:val="1"/>
      <w:numFmt w:val="lowerLetter"/>
      <w:lvlText w:val="%8."/>
      <w:lvlJc w:val="left"/>
      <w:pPr>
        <w:tabs>
          <w:tab w:val="left" w:pos="0"/>
        </w:tabs>
        <w:ind w:left="5760" w:hanging="360"/>
      </w:pPr>
    </w:lvl>
    <w:lvl w:ilvl="8" w:tplc="8AC88558">
      <w:start w:val="1"/>
      <w:numFmt w:val="lowerRoman"/>
      <w:lvlText w:val="%9."/>
      <w:lvlJc w:val="right"/>
      <w:pPr>
        <w:tabs>
          <w:tab w:val="left" w:pos="0"/>
        </w:tabs>
        <w:ind w:left="6480" w:hanging="180"/>
      </w:pPr>
    </w:lvl>
  </w:abstractNum>
  <w:abstractNum w:abstractNumId="70" w15:restartNumberingAfterBreak="0">
    <w:nsid w:val="51DF0E57"/>
    <w:multiLevelType w:val="hybridMultilevel"/>
    <w:tmpl w:val="B7407FB8"/>
    <w:lvl w:ilvl="0" w:tplc="6C52F962">
      <w:start w:val="9"/>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2E60BF1"/>
    <w:multiLevelType w:val="hybridMultilevel"/>
    <w:tmpl w:val="B11E76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E0F268C"/>
    <w:multiLevelType w:val="hybridMultilevel"/>
    <w:tmpl w:val="0F92C7D8"/>
    <w:lvl w:ilvl="0" w:tplc="04090009">
      <w:start w:val="1"/>
      <w:numFmt w:val="bullet"/>
      <w:lvlText w:val=""/>
      <w:lvlJc w:val="left"/>
      <w:pPr>
        <w:tabs>
          <w:tab w:val="left" w:pos="0"/>
        </w:tabs>
        <w:ind w:left="720" w:hanging="360"/>
      </w:pPr>
      <w:rPr>
        <w:rFonts w:ascii="Wingdings" w:hAnsi="Wingdings" w:hint="default"/>
      </w:rPr>
    </w:lvl>
    <w:lvl w:ilvl="1" w:tplc="A8BA8612">
      <w:start w:val="1"/>
      <w:numFmt w:val="lowerLetter"/>
      <w:lvlText w:val="%2."/>
      <w:lvlJc w:val="left"/>
      <w:pPr>
        <w:tabs>
          <w:tab w:val="left" w:pos="0"/>
        </w:tabs>
        <w:ind w:left="1440" w:hanging="360"/>
      </w:pPr>
    </w:lvl>
    <w:lvl w:ilvl="2" w:tplc="E4E00526">
      <w:start w:val="1"/>
      <w:numFmt w:val="lowerRoman"/>
      <w:lvlText w:val="%3."/>
      <w:lvlJc w:val="right"/>
      <w:pPr>
        <w:tabs>
          <w:tab w:val="left" w:pos="0"/>
        </w:tabs>
        <w:ind w:left="2160" w:hanging="180"/>
      </w:pPr>
    </w:lvl>
    <w:lvl w:ilvl="3" w:tplc="F1F2683C">
      <w:start w:val="1"/>
      <w:numFmt w:val="decimal"/>
      <w:lvlText w:val="%4."/>
      <w:lvlJc w:val="left"/>
      <w:pPr>
        <w:tabs>
          <w:tab w:val="left" w:pos="0"/>
        </w:tabs>
        <w:ind w:left="2880" w:hanging="360"/>
      </w:pPr>
    </w:lvl>
    <w:lvl w:ilvl="4" w:tplc="56BAB37C">
      <w:start w:val="1"/>
      <w:numFmt w:val="lowerLetter"/>
      <w:lvlText w:val="%5."/>
      <w:lvlJc w:val="left"/>
      <w:pPr>
        <w:tabs>
          <w:tab w:val="left" w:pos="0"/>
        </w:tabs>
        <w:ind w:left="3600" w:hanging="360"/>
      </w:pPr>
    </w:lvl>
    <w:lvl w:ilvl="5" w:tplc="47FA9CCA">
      <w:start w:val="1"/>
      <w:numFmt w:val="lowerRoman"/>
      <w:lvlText w:val="%6."/>
      <w:lvlJc w:val="right"/>
      <w:pPr>
        <w:tabs>
          <w:tab w:val="left" w:pos="0"/>
        </w:tabs>
        <w:ind w:left="4320" w:hanging="180"/>
      </w:pPr>
    </w:lvl>
    <w:lvl w:ilvl="6" w:tplc="A016DFB0">
      <w:start w:val="1"/>
      <w:numFmt w:val="decimal"/>
      <w:lvlText w:val="%7."/>
      <w:lvlJc w:val="left"/>
      <w:pPr>
        <w:tabs>
          <w:tab w:val="left" w:pos="0"/>
        </w:tabs>
        <w:ind w:left="5040" w:hanging="360"/>
      </w:pPr>
    </w:lvl>
    <w:lvl w:ilvl="7" w:tplc="E8A0FAAA">
      <w:start w:val="1"/>
      <w:numFmt w:val="lowerLetter"/>
      <w:lvlText w:val="%8."/>
      <w:lvlJc w:val="left"/>
      <w:pPr>
        <w:tabs>
          <w:tab w:val="left" w:pos="0"/>
        </w:tabs>
        <w:ind w:left="5760" w:hanging="360"/>
      </w:pPr>
    </w:lvl>
    <w:lvl w:ilvl="8" w:tplc="05643818">
      <w:start w:val="1"/>
      <w:numFmt w:val="lowerRoman"/>
      <w:lvlText w:val="%9."/>
      <w:lvlJc w:val="right"/>
      <w:pPr>
        <w:tabs>
          <w:tab w:val="left" w:pos="0"/>
        </w:tabs>
        <w:ind w:left="6480" w:hanging="180"/>
      </w:pPr>
    </w:lvl>
  </w:abstractNum>
  <w:abstractNum w:abstractNumId="73" w15:restartNumberingAfterBreak="0">
    <w:nsid w:val="63E04EFD"/>
    <w:multiLevelType w:val="hybridMultilevel"/>
    <w:tmpl w:val="0A8C0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7050A0C"/>
    <w:multiLevelType w:val="hybridMultilevel"/>
    <w:tmpl w:val="6206FDEA"/>
    <w:lvl w:ilvl="0" w:tplc="ABAEDFC0">
      <w:start w:val="1"/>
      <w:numFmt w:val="decimal"/>
      <w:lvlText w:val="%1."/>
      <w:lvlJc w:val="left"/>
      <w:pPr>
        <w:tabs>
          <w:tab w:val="left" w:pos="0"/>
        </w:tabs>
        <w:ind w:left="420" w:hanging="360"/>
      </w:pPr>
      <w:rPr>
        <w:rFonts w:hint="default"/>
      </w:rPr>
    </w:lvl>
    <w:lvl w:ilvl="1" w:tplc="670E1A42">
      <w:start w:val="1"/>
      <w:numFmt w:val="lowerLetter"/>
      <w:lvlText w:val="%2."/>
      <w:lvlJc w:val="left"/>
      <w:pPr>
        <w:tabs>
          <w:tab w:val="left" w:pos="0"/>
        </w:tabs>
        <w:ind w:left="1140" w:hanging="360"/>
      </w:pPr>
    </w:lvl>
    <w:lvl w:ilvl="2" w:tplc="C5BEA01C">
      <w:start w:val="1"/>
      <w:numFmt w:val="lowerRoman"/>
      <w:lvlText w:val="%3."/>
      <w:lvlJc w:val="right"/>
      <w:pPr>
        <w:tabs>
          <w:tab w:val="left" w:pos="0"/>
        </w:tabs>
        <w:ind w:left="1860" w:hanging="180"/>
      </w:pPr>
    </w:lvl>
    <w:lvl w:ilvl="3" w:tplc="D5886F24">
      <w:start w:val="1"/>
      <w:numFmt w:val="decimal"/>
      <w:lvlText w:val="%4."/>
      <w:lvlJc w:val="left"/>
      <w:pPr>
        <w:tabs>
          <w:tab w:val="left" w:pos="0"/>
        </w:tabs>
        <w:ind w:left="2580" w:hanging="360"/>
      </w:pPr>
    </w:lvl>
    <w:lvl w:ilvl="4" w:tplc="10D05F52">
      <w:start w:val="1"/>
      <w:numFmt w:val="lowerLetter"/>
      <w:lvlText w:val="%5."/>
      <w:lvlJc w:val="left"/>
      <w:pPr>
        <w:tabs>
          <w:tab w:val="left" w:pos="0"/>
        </w:tabs>
        <w:ind w:left="3300" w:hanging="360"/>
      </w:pPr>
    </w:lvl>
    <w:lvl w:ilvl="5" w:tplc="3C503720">
      <w:start w:val="1"/>
      <w:numFmt w:val="lowerRoman"/>
      <w:lvlText w:val="%6."/>
      <w:lvlJc w:val="right"/>
      <w:pPr>
        <w:tabs>
          <w:tab w:val="left" w:pos="0"/>
        </w:tabs>
        <w:ind w:left="4020" w:hanging="180"/>
      </w:pPr>
    </w:lvl>
    <w:lvl w:ilvl="6" w:tplc="26084A82">
      <w:start w:val="1"/>
      <w:numFmt w:val="decimal"/>
      <w:lvlText w:val="%7."/>
      <w:lvlJc w:val="left"/>
      <w:pPr>
        <w:tabs>
          <w:tab w:val="left" w:pos="0"/>
        </w:tabs>
        <w:ind w:left="4740" w:hanging="360"/>
      </w:pPr>
    </w:lvl>
    <w:lvl w:ilvl="7" w:tplc="D38674EA">
      <w:start w:val="1"/>
      <w:numFmt w:val="lowerLetter"/>
      <w:lvlText w:val="%8."/>
      <w:lvlJc w:val="left"/>
      <w:pPr>
        <w:tabs>
          <w:tab w:val="left" w:pos="0"/>
        </w:tabs>
        <w:ind w:left="5460" w:hanging="360"/>
      </w:pPr>
    </w:lvl>
    <w:lvl w:ilvl="8" w:tplc="B0DEE482">
      <w:start w:val="1"/>
      <w:numFmt w:val="lowerRoman"/>
      <w:lvlText w:val="%9."/>
      <w:lvlJc w:val="right"/>
      <w:pPr>
        <w:tabs>
          <w:tab w:val="left" w:pos="0"/>
        </w:tabs>
        <w:ind w:left="6180" w:hanging="180"/>
      </w:pPr>
    </w:lvl>
  </w:abstractNum>
  <w:abstractNum w:abstractNumId="75" w15:restartNumberingAfterBreak="0">
    <w:nsid w:val="678C3833"/>
    <w:multiLevelType w:val="hybridMultilevel"/>
    <w:tmpl w:val="57A6E832"/>
    <w:lvl w:ilvl="0" w:tplc="42F6632E">
      <w:start w:val="1"/>
      <w:numFmt w:val="decimal"/>
      <w:lvlText w:val="%1."/>
      <w:lvlJc w:val="left"/>
      <w:pPr>
        <w:tabs>
          <w:tab w:val="left" w:pos="0"/>
        </w:tabs>
        <w:ind w:left="720" w:hanging="360"/>
      </w:pPr>
      <w:rPr>
        <w:rFonts w:hint="default"/>
      </w:rPr>
    </w:lvl>
    <w:lvl w:ilvl="1" w:tplc="73E8E89E">
      <w:start w:val="1"/>
      <w:numFmt w:val="lowerLetter"/>
      <w:lvlText w:val="%2."/>
      <w:lvlJc w:val="left"/>
      <w:pPr>
        <w:tabs>
          <w:tab w:val="left" w:pos="0"/>
        </w:tabs>
        <w:ind w:left="1440" w:hanging="360"/>
      </w:pPr>
    </w:lvl>
    <w:lvl w:ilvl="2" w:tplc="B25C1370">
      <w:start w:val="1"/>
      <w:numFmt w:val="lowerRoman"/>
      <w:lvlText w:val="%3."/>
      <w:lvlJc w:val="right"/>
      <w:pPr>
        <w:tabs>
          <w:tab w:val="left" w:pos="0"/>
        </w:tabs>
        <w:ind w:left="2160" w:hanging="180"/>
      </w:pPr>
    </w:lvl>
    <w:lvl w:ilvl="3" w:tplc="0A282186">
      <w:start w:val="1"/>
      <w:numFmt w:val="decimal"/>
      <w:lvlText w:val="%4."/>
      <w:lvlJc w:val="left"/>
      <w:pPr>
        <w:tabs>
          <w:tab w:val="left" w:pos="0"/>
        </w:tabs>
        <w:ind w:left="2880" w:hanging="360"/>
      </w:pPr>
    </w:lvl>
    <w:lvl w:ilvl="4" w:tplc="7196E658">
      <w:start w:val="1"/>
      <w:numFmt w:val="lowerLetter"/>
      <w:lvlText w:val="%5."/>
      <w:lvlJc w:val="left"/>
      <w:pPr>
        <w:tabs>
          <w:tab w:val="left" w:pos="0"/>
        </w:tabs>
        <w:ind w:left="3600" w:hanging="360"/>
      </w:pPr>
    </w:lvl>
    <w:lvl w:ilvl="5" w:tplc="7BDE648C">
      <w:start w:val="1"/>
      <w:numFmt w:val="lowerRoman"/>
      <w:lvlText w:val="%6."/>
      <w:lvlJc w:val="right"/>
      <w:pPr>
        <w:tabs>
          <w:tab w:val="left" w:pos="0"/>
        </w:tabs>
        <w:ind w:left="4320" w:hanging="180"/>
      </w:pPr>
    </w:lvl>
    <w:lvl w:ilvl="6" w:tplc="B7FCCAE4">
      <w:start w:val="1"/>
      <w:numFmt w:val="decimal"/>
      <w:lvlText w:val="%7."/>
      <w:lvlJc w:val="left"/>
      <w:pPr>
        <w:tabs>
          <w:tab w:val="left" w:pos="0"/>
        </w:tabs>
        <w:ind w:left="5040" w:hanging="360"/>
      </w:pPr>
    </w:lvl>
    <w:lvl w:ilvl="7" w:tplc="28603968">
      <w:start w:val="1"/>
      <w:numFmt w:val="lowerLetter"/>
      <w:lvlText w:val="%8."/>
      <w:lvlJc w:val="left"/>
      <w:pPr>
        <w:tabs>
          <w:tab w:val="left" w:pos="0"/>
        </w:tabs>
        <w:ind w:left="5760" w:hanging="360"/>
      </w:pPr>
    </w:lvl>
    <w:lvl w:ilvl="8" w:tplc="C5165776">
      <w:start w:val="1"/>
      <w:numFmt w:val="lowerRoman"/>
      <w:lvlText w:val="%9."/>
      <w:lvlJc w:val="right"/>
      <w:pPr>
        <w:tabs>
          <w:tab w:val="left" w:pos="0"/>
        </w:tabs>
        <w:ind w:left="6480" w:hanging="180"/>
      </w:pPr>
    </w:lvl>
  </w:abstractNum>
  <w:abstractNum w:abstractNumId="76" w15:restartNumberingAfterBreak="0">
    <w:nsid w:val="67D92B54"/>
    <w:multiLevelType w:val="hybridMultilevel"/>
    <w:tmpl w:val="048CE8CC"/>
    <w:lvl w:ilvl="0" w:tplc="86D66910">
      <w:start w:val="1"/>
      <w:numFmt w:val="decimal"/>
      <w:lvlText w:val="%1."/>
      <w:lvlJc w:val="left"/>
      <w:pPr>
        <w:tabs>
          <w:tab w:val="left" w:pos="0"/>
        </w:tabs>
        <w:ind w:left="720" w:hanging="360"/>
      </w:pPr>
      <w:rPr>
        <w:rFonts w:hint="default"/>
      </w:rPr>
    </w:lvl>
    <w:lvl w:ilvl="1" w:tplc="152461B4">
      <w:start w:val="1"/>
      <w:numFmt w:val="lowerLetter"/>
      <w:lvlText w:val="%2."/>
      <w:lvlJc w:val="left"/>
      <w:pPr>
        <w:tabs>
          <w:tab w:val="left" w:pos="0"/>
        </w:tabs>
        <w:ind w:left="1440" w:hanging="360"/>
      </w:pPr>
    </w:lvl>
    <w:lvl w:ilvl="2" w:tplc="C7A46998">
      <w:start w:val="1"/>
      <w:numFmt w:val="lowerRoman"/>
      <w:lvlText w:val="%3."/>
      <w:lvlJc w:val="right"/>
      <w:pPr>
        <w:tabs>
          <w:tab w:val="left" w:pos="0"/>
        </w:tabs>
        <w:ind w:left="2160" w:hanging="180"/>
      </w:pPr>
    </w:lvl>
    <w:lvl w:ilvl="3" w:tplc="53706BF8">
      <w:start w:val="1"/>
      <w:numFmt w:val="decimal"/>
      <w:lvlText w:val="%4."/>
      <w:lvlJc w:val="left"/>
      <w:pPr>
        <w:tabs>
          <w:tab w:val="left" w:pos="0"/>
        </w:tabs>
        <w:ind w:left="2880" w:hanging="360"/>
      </w:pPr>
    </w:lvl>
    <w:lvl w:ilvl="4" w:tplc="6B6C9134">
      <w:start w:val="1"/>
      <w:numFmt w:val="lowerLetter"/>
      <w:lvlText w:val="%5."/>
      <w:lvlJc w:val="left"/>
      <w:pPr>
        <w:tabs>
          <w:tab w:val="left" w:pos="0"/>
        </w:tabs>
        <w:ind w:left="3600" w:hanging="360"/>
      </w:pPr>
    </w:lvl>
    <w:lvl w:ilvl="5" w:tplc="DFCAD898">
      <w:start w:val="1"/>
      <w:numFmt w:val="lowerRoman"/>
      <w:lvlText w:val="%6."/>
      <w:lvlJc w:val="right"/>
      <w:pPr>
        <w:tabs>
          <w:tab w:val="left" w:pos="0"/>
        </w:tabs>
        <w:ind w:left="4320" w:hanging="180"/>
      </w:pPr>
    </w:lvl>
    <w:lvl w:ilvl="6" w:tplc="E5D4752A">
      <w:start w:val="1"/>
      <w:numFmt w:val="decimal"/>
      <w:lvlText w:val="%7."/>
      <w:lvlJc w:val="left"/>
      <w:pPr>
        <w:tabs>
          <w:tab w:val="left" w:pos="0"/>
        </w:tabs>
        <w:ind w:left="5040" w:hanging="360"/>
      </w:pPr>
    </w:lvl>
    <w:lvl w:ilvl="7" w:tplc="484600AC">
      <w:start w:val="1"/>
      <w:numFmt w:val="lowerLetter"/>
      <w:lvlText w:val="%8."/>
      <w:lvlJc w:val="left"/>
      <w:pPr>
        <w:tabs>
          <w:tab w:val="left" w:pos="0"/>
        </w:tabs>
        <w:ind w:left="5760" w:hanging="360"/>
      </w:pPr>
    </w:lvl>
    <w:lvl w:ilvl="8" w:tplc="3D6EF98A">
      <w:start w:val="1"/>
      <w:numFmt w:val="lowerRoman"/>
      <w:lvlText w:val="%9."/>
      <w:lvlJc w:val="right"/>
      <w:pPr>
        <w:tabs>
          <w:tab w:val="left" w:pos="0"/>
        </w:tabs>
        <w:ind w:left="6480" w:hanging="180"/>
      </w:pPr>
    </w:lvl>
  </w:abstractNum>
  <w:abstractNum w:abstractNumId="77" w15:restartNumberingAfterBreak="0">
    <w:nsid w:val="69942AFA"/>
    <w:multiLevelType w:val="hybridMultilevel"/>
    <w:tmpl w:val="F364D980"/>
    <w:lvl w:ilvl="0" w:tplc="ADBEF64A">
      <w:start w:val="1"/>
      <w:numFmt w:val="decimal"/>
      <w:lvlText w:val="%1."/>
      <w:lvlJc w:val="left"/>
      <w:pPr>
        <w:tabs>
          <w:tab w:val="left" w:pos="0"/>
        </w:tabs>
        <w:ind w:left="420" w:hanging="360"/>
      </w:pPr>
      <w:rPr>
        <w:rFonts w:hint="default"/>
      </w:rPr>
    </w:lvl>
    <w:lvl w:ilvl="1" w:tplc="F6D03E04">
      <w:start w:val="1"/>
      <w:numFmt w:val="lowerLetter"/>
      <w:lvlText w:val="%2."/>
      <w:lvlJc w:val="left"/>
      <w:pPr>
        <w:tabs>
          <w:tab w:val="left" w:pos="0"/>
        </w:tabs>
        <w:ind w:left="1140" w:hanging="360"/>
      </w:pPr>
    </w:lvl>
    <w:lvl w:ilvl="2" w:tplc="997CB1AC">
      <w:start w:val="1"/>
      <w:numFmt w:val="lowerRoman"/>
      <w:lvlText w:val="%3."/>
      <w:lvlJc w:val="right"/>
      <w:pPr>
        <w:tabs>
          <w:tab w:val="left" w:pos="0"/>
        </w:tabs>
        <w:ind w:left="1860" w:hanging="180"/>
      </w:pPr>
    </w:lvl>
    <w:lvl w:ilvl="3" w:tplc="A97215CE">
      <w:start w:val="1"/>
      <w:numFmt w:val="decimal"/>
      <w:lvlText w:val="%4."/>
      <w:lvlJc w:val="left"/>
      <w:pPr>
        <w:tabs>
          <w:tab w:val="left" w:pos="0"/>
        </w:tabs>
        <w:ind w:left="2580" w:hanging="360"/>
      </w:pPr>
    </w:lvl>
    <w:lvl w:ilvl="4" w:tplc="BF46764E">
      <w:start w:val="1"/>
      <w:numFmt w:val="lowerLetter"/>
      <w:lvlText w:val="%5."/>
      <w:lvlJc w:val="left"/>
      <w:pPr>
        <w:tabs>
          <w:tab w:val="left" w:pos="0"/>
        </w:tabs>
        <w:ind w:left="3300" w:hanging="360"/>
      </w:pPr>
    </w:lvl>
    <w:lvl w:ilvl="5" w:tplc="2F60C742">
      <w:start w:val="1"/>
      <w:numFmt w:val="lowerRoman"/>
      <w:lvlText w:val="%6."/>
      <w:lvlJc w:val="right"/>
      <w:pPr>
        <w:tabs>
          <w:tab w:val="left" w:pos="0"/>
        </w:tabs>
        <w:ind w:left="4020" w:hanging="180"/>
      </w:pPr>
    </w:lvl>
    <w:lvl w:ilvl="6" w:tplc="A462BDD4">
      <w:start w:val="1"/>
      <w:numFmt w:val="decimal"/>
      <w:lvlText w:val="%7."/>
      <w:lvlJc w:val="left"/>
      <w:pPr>
        <w:tabs>
          <w:tab w:val="left" w:pos="0"/>
        </w:tabs>
        <w:ind w:left="4740" w:hanging="360"/>
      </w:pPr>
    </w:lvl>
    <w:lvl w:ilvl="7" w:tplc="0AF0E222">
      <w:start w:val="1"/>
      <w:numFmt w:val="lowerLetter"/>
      <w:lvlText w:val="%8."/>
      <w:lvlJc w:val="left"/>
      <w:pPr>
        <w:tabs>
          <w:tab w:val="left" w:pos="0"/>
        </w:tabs>
        <w:ind w:left="5460" w:hanging="360"/>
      </w:pPr>
    </w:lvl>
    <w:lvl w:ilvl="8" w:tplc="BDF4B9AC">
      <w:start w:val="1"/>
      <w:numFmt w:val="lowerRoman"/>
      <w:lvlText w:val="%9."/>
      <w:lvlJc w:val="right"/>
      <w:pPr>
        <w:tabs>
          <w:tab w:val="left" w:pos="0"/>
        </w:tabs>
        <w:ind w:left="6180" w:hanging="180"/>
      </w:pPr>
    </w:lvl>
  </w:abstractNum>
  <w:abstractNum w:abstractNumId="78" w15:restartNumberingAfterBreak="0">
    <w:nsid w:val="6A8B22EB"/>
    <w:multiLevelType w:val="hybridMultilevel"/>
    <w:tmpl w:val="83863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B11349C"/>
    <w:multiLevelType w:val="hybridMultilevel"/>
    <w:tmpl w:val="E02EE6D8"/>
    <w:lvl w:ilvl="0" w:tplc="A9C0DE38">
      <w:start w:val="1"/>
      <w:numFmt w:val="decimal"/>
      <w:lvlText w:val="%1."/>
      <w:lvlJc w:val="left"/>
      <w:pPr>
        <w:tabs>
          <w:tab w:val="left" w:pos="0"/>
        </w:tabs>
        <w:ind w:left="720" w:hanging="360"/>
      </w:pPr>
      <w:rPr>
        <w:rFonts w:hint="default"/>
      </w:rPr>
    </w:lvl>
    <w:lvl w:ilvl="1" w:tplc="852C93AE">
      <w:start w:val="1"/>
      <w:numFmt w:val="lowerLetter"/>
      <w:lvlText w:val="%2."/>
      <w:lvlJc w:val="left"/>
      <w:pPr>
        <w:tabs>
          <w:tab w:val="left" w:pos="0"/>
        </w:tabs>
        <w:ind w:left="1440" w:hanging="360"/>
      </w:pPr>
    </w:lvl>
    <w:lvl w:ilvl="2" w:tplc="260E2D4E">
      <w:start w:val="1"/>
      <w:numFmt w:val="lowerRoman"/>
      <w:lvlText w:val="%3."/>
      <w:lvlJc w:val="right"/>
      <w:pPr>
        <w:tabs>
          <w:tab w:val="left" w:pos="0"/>
        </w:tabs>
        <w:ind w:left="2160" w:hanging="180"/>
      </w:pPr>
    </w:lvl>
    <w:lvl w:ilvl="3" w:tplc="5E1CD6BA">
      <w:start w:val="1"/>
      <w:numFmt w:val="decimal"/>
      <w:lvlText w:val="%4."/>
      <w:lvlJc w:val="left"/>
      <w:pPr>
        <w:tabs>
          <w:tab w:val="left" w:pos="0"/>
        </w:tabs>
        <w:ind w:left="2880" w:hanging="360"/>
      </w:pPr>
    </w:lvl>
    <w:lvl w:ilvl="4" w:tplc="281623AA">
      <w:start w:val="1"/>
      <w:numFmt w:val="lowerLetter"/>
      <w:lvlText w:val="%5."/>
      <w:lvlJc w:val="left"/>
      <w:pPr>
        <w:tabs>
          <w:tab w:val="left" w:pos="0"/>
        </w:tabs>
        <w:ind w:left="3600" w:hanging="360"/>
      </w:pPr>
    </w:lvl>
    <w:lvl w:ilvl="5" w:tplc="A2FC2650">
      <w:start w:val="1"/>
      <w:numFmt w:val="lowerRoman"/>
      <w:lvlText w:val="%6."/>
      <w:lvlJc w:val="right"/>
      <w:pPr>
        <w:tabs>
          <w:tab w:val="left" w:pos="0"/>
        </w:tabs>
        <w:ind w:left="4320" w:hanging="180"/>
      </w:pPr>
    </w:lvl>
    <w:lvl w:ilvl="6" w:tplc="56F438A4">
      <w:start w:val="1"/>
      <w:numFmt w:val="decimal"/>
      <w:lvlText w:val="%7."/>
      <w:lvlJc w:val="left"/>
      <w:pPr>
        <w:tabs>
          <w:tab w:val="left" w:pos="0"/>
        </w:tabs>
        <w:ind w:left="5040" w:hanging="360"/>
      </w:pPr>
    </w:lvl>
    <w:lvl w:ilvl="7" w:tplc="54C0DA26">
      <w:start w:val="1"/>
      <w:numFmt w:val="lowerLetter"/>
      <w:lvlText w:val="%8."/>
      <w:lvlJc w:val="left"/>
      <w:pPr>
        <w:tabs>
          <w:tab w:val="left" w:pos="0"/>
        </w:tabs>
        <w:ind w:left="5760" w:hanging="360"/>
      </w:pPr>
    </w:lvl>
    <w:lvl w:ilvl="8" w:tplc="5D0AE25C">
      <w:start w:val="1"/>
      <w:numFmt w:val="lowerRoman"/>
      <w:lvlText w:val="%9."/>
      <w:lvlJc w:val="right"/>
      <w:pPr>
        <w:tabs>
          <w:tab w:val="left" w:pos="0"/>
        </w:tabs>
        <w:ind w:left="6480" w:hanging="180"/>
      </w:pPr>
    </w:lvl>
  </w:abstractNum>
  <w:abstractNum w:abstractNumId="80" w15:restartNumberingAfterBreak="0">
    <w:nsid w:val="6C1E08B4"/>
    <w:multiLevelType w:val="hybridMultilevel"/>
    <w:tmpl w:val="452058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09435E3"/>
    <w:multiLevelType w:val="hybridMultilevel"/>
    <w:tmpl w:val="FC7CB274"/>
    <w:lvl w:ilvl="0" w:tplc="7A966388">
      <w:start w:val="1"/>
      <w:numFmt w:val="lowerLetter"/>
      <w:lvlText w:val="%1."/>
      <w:lvlJc w:val="left"/>
      <w:pPr>
        <w:tabs>
          <w:tab w:val="left" w:pos="0"/>
        </w:tabs>
        <w:ind w:left="720" w:hanging="360"/>
      </w:pPr>
      <w:rPr>
        <w:rFonts w:hint="default"/>
      </w:rPr>
    </w:lvl>
    <w:lvl w:ilvl="1" w:tplc="DF5A3D86">
      <w:start w:val="1"/>
      <w:numFmt w:val="decimal"/>
      <w:lvlText w:val="%2."/>
      <w:lvlJc w:val="left"/>
      <w:pPr>
        <w:tabs>
          <w:tab w:val="left" w:pos="0"/>
        </w:tabs>
        <w:ind w:left="1440" w:hanging="360"/>
      </w:pPr>
      <w:rPr>
        <w:rFonts w:hint="default"/>
      </w:rPr>
    </w:lvl>
    <w:lvl w:ilvl="2" w:tplc="D09A5B2A">
      <w:start w:val="1"/>
      <w:numFmt w:val="lowerRoman"/>
      <w:lvlText w:val="%3."/>
      <w:lvlJc w:val="right"/>
      <w:pPr>
        <w:tabs>
          <w:tab w:val="left" w:pos="0"/>
        </w:tabs>
        <w:ind w:left="2160" w:hanging="180"/>
      </w:pPr>
    </w:lvl>
    <w:lvl w:ilvl="3" w:tplc="E92E4364">
      <w:start w:val="1"/>
      <w:numFmt w:val="decimal"/>
      <w:lvlText w:val="%4."/>
      <w:lvlJc w:val="left"/>
      <w:pPr>
        <w:tabs>
          <w:tab w:val="left" w:pos="0"/>
        </w:tabs>
        <w:ind w:left="2880" w:hanging="360"/>
      </w:pPr>
    </w:lvl>
    <w:lvl w:ilvl="4" w:tplc="B48E1F6A">
      <w:start w:val="1"/>
      <w:numFmt w:val="lowerLetter"/>
      <w:lvlText w:val="%5."/>
      <w:lvlJc w:val="left"/>
      <w:pPr>
        <w:tabs>
          <w:tab w:val="left" w:pos="0"/>
        </w:tabs>
        <w:ind w:left="3600" w:hanging="360"/>
      </w:pPr>
    </w:lvl>
    <w:lvl w:ilvl="5" w:tplc="6D42131C">
      <w:start w:val="1"/>
      <w:numFmt w:val="lowerRoman"/>
      <w:lvlText w:val="%6."/>
      <w:lvlJc w:val="right"/>
      <w:pPr>
        <w:tabs>
          <w:tab w:val="left" w:pos="0"/>
        </w:tabs>
        <w:ind w:left="4320" w:hanging="180"/>
      </w:pPr>
    </w:lvl>
    <w:lvl w:ilvl="6" w:tplc="835E4D3A">
      <w:start w:val="1"/>
      <w:numFmt w:val="decimal"/>
      <w:lvlText w:val="%7."/>
      <w:lvlJc w:val="left"/>
      <w:pPr>
        <w:tabs>
          <w:tab w:val="left" w:pos="0"/>
        </w:tabs>
        <w:ind w:left="5040" w:hanging="360"/>
      </w:pPr>
    </w:lvl>
    <w:lvl w:ilvl="7" w:tplc="434AE79E">
      <w:start w:val="1"/>
      <w:numFmt w:val="lowerLetter"/>
      <w:lvlText w:val="%8."/>
      <w:lvlJc w:val="left"/>
      <w:pPr>
        <w:tabs>
          <w:tab w:val="left" w:pos="0"/>
        </w:tabs>
        <w:ind w:left="5760" w:hanging="360"/>
      </w:pPr>
    </w:lvl>
    <w:lvl w:ilvl="8" w:tplc="25DCF1F6">
      <w:start w:val="1"/>
      <w:numFmt w:val="lowerRoman"/>
      <w:lvlText w:val="%9."/>
      <w:lvlJc w:val="right"/>
      <w:pPr>
        <w:tabs>
          <w:tab w:val="left" w:pos="0"/>
        </w:tabs>
        <w:ind w:left="6480" w:hanging="180"/>
      </w:pPr>
    </w:lvl>
  </w:abstractNum>
  <w:abstractNum w:abstractNumId="82" w15:restartNumberingAfterBreak="0">
    <w:nsid w:val="72417B3D"/>
    <w:multiLevelType w:val="hybridMultilevel"/>
    <w:tmpl w:val="5A4EE0A2"/>
    <w:lvl w:ilvl="0" w:tplc="3EE0AC64">
      <w:start w:val="1"/>
      <w:numFmt w:val="decimal"/>
      <w:lvlText w:val="%1."/>
      <w:lvlJc w:val="left"/>
      <w:pPr>
        <w:tabs>
          <w:tab w:val="left" w:pos="0"/>
        </w:tabs>
        <w:ind w:left="720" w:hanging="360"/>
      </w:pPr>
      <w:rPr>
        <w:rFonts w:hint="default"/>
      </w:rPr>
    </w:lvl>
    <w:lvl w:ilvl="1" w:tplc="0C964FEC">
      <w:start w:val="1"/>
      <w:numFmt w:val="decimal"/>
      <w:lvlText w:val="%2."/>
      <w:lvlJc w:val="left"/>
      <w:pPr>
        <w:tabs>
          <w:tab w:val="left" w:pos="0"/>
        </w:tabs>
        <w:ind w:left="1440" w:hanging="360"/>
      </w:pPr>
      <w:rPr>
        <w:rFonts w:ascii="Calibri" w:eastAsia="Times New Roman" w:cs="Times New Roman"/>
      </w:rPr>
    </w:lvl>
    <w:lvl w:ilvl="2" w:tplc="6F50EBC6">
      <w:start w:val="1"/>
      <w:numFmt w:val="lowerLetter"/>
      <w:lvlText w:val="(%3)"/>
      <w:lvlJc w:val="left"/>
      <w:pPr>
        <w:ind w:left="2340" w:hanging="360"/>
      </w:pPr>
      <w:rPr>
        <w:rFonts w:hint="default"/>
      </w:rPr>
    </w:lvl>
    <w:lvl w:ilvl="3" w:tplc="CCAC72D6">
      <w:start w:val="1"/>
      <w:numFmt w:val="decimal"/>
      <w:lvlText w:val="%4."/>
      <w:lvlJc w:val="left"/>
      <w:pPr>
        <w:tabs>
          <w:tab w:val="left" w:pos="0"/>
        </w:tabs>
        <w:ind w:left="2880" w:hanging="360"/>
      </w:pPr>
    </w:lvl>
    <w:lvl w:ilvl="4" w:tplc="ECC00B74">
      <w:start w:val="1"/>
      <w:numFmt w:val="lowerLetter"/>
      <w:lvlText w:val="%5."/>
      <w:lvlJc w:val="left"/>
      <w:pPr>
        <w:tabs>
          <w:tab w:val="left" w:pos="0"/>
        </w:tabs>
        <w:ind w:left="3600" w:hanging="360"/>
      </w:pPr>
    </w:lvl>
    <w:lvl w:ilvl="5" w:tplc="D8A26944">
      <w:start w:val="1"/>
      <w:numFmt w:val="lowerRoman"/>
      <w:lvlText w:val="%6."/>
      <w:lvlJc w:val="right"/>
      <w:pPr>
        <w:tabs>
          <w:tab w:val="left" w:pos="0"/>
        </w:tabs>
        <w:ind w:left="4320" w:hanging="180"/>
      </w:pPr>
    </w:lvl>
    <w:lvl w:ilvl="6" w:tplc="E536E6EA">
      <w:start w:val="1"/>
      <w:numFmt w:val="decimal"/>
      <w:lvlText w:val="%7."/>
      <w:lvlJc w:val="left"/>
      <w:pPr>
        <w:tabs>
          <w:tab w:val="left" w:pos="0"/>
        </w:tabs>
        <w:ind w:left="5040" w:hanging="360"/>
      </w:pPr>
    </w:lvl>
    <w:lvl w:ilvl="7" w:tplc="46883292">
      <w:start w:val="1"/>
      <w:numFmt w:val="lowerLetter"/>
      <w:lvlText w:val="%8."/>
      <w:lvlJc w:val="left"/>
      <w:pPr>
        <w:tabs>
          <w:tab w:val="left" w:pos="0"/>
        </w:tabs>
        <w:ind w:left="5760" w:hanging="360"/>
      </w:pPr>
    </w:lvl>
    <w:lvl w:ilvl="8" w:tplc="6F207DF4">
      <w:start w:val="1"/>
      <w:numFmt w:val="lowerRoman"/>
      <w:lvlText w:val="%9."/>
      <w:lvlJc w:val="right"/>
      <w:pPr>
        <w:tabs>
          <w:tab w:val="left" w:pos="0"/>
        </w:tabs>
        <w:ind w:left="6480" w:hanging="180"/>
      </w:pPr>
    </w:lvl>
  </w:abstractNum>
  <w:abstractNum w:abstractNumId="83" w15:restartNumberingAfterBreak="0">
    <w:nsid w:val="7511638D"/>
    <w:multiLevelType w:val="hybridMultilevel"/>
    <w:tmpl w:val="D5023EEA"/>
    <w:lvl w:ilvl="0" w:tplc="99B43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565748C"/>
    <w:multiLevelType w:val="hybridMultilevel"/>
    <w:tmpl w:val="DFC63782"/>
    <w:lvl w:ilvl="0" w:tplc="04090005">
      <w:start w:val="1"/>
      <w:numFmt w:val="bullet"/>
      <w:lvlText w:val=""/>
      <w:lvlJc w:val="left"/>
      <w:pPr>
        <w:tabs>
          <w:tab w:val="left" w:pos="0"/>
        </w:tabs>
        <w:ind w:left="420" w:hanging="360"/>
      </w:pPr>
      <w:rPr>
        <w:rFonts w:ascii="Wingdings" w:hAnsi="Wingdings" w:hint="default"/>
      </w:rPr>
    </w:lvl>
    <w:lvl w:ilvl="1" w:tplc="33B4D8B2">
      <w:start w:val="1"/>
      <w:numFmt w:val="bullet"/>
      <w:lvlText w:val="o"/>
      <w:lvlJc w:val="left"/>
      <w:pPr>
        <w:tabs>
          <w:tab w:val="left" w:pos="0"/>
        </w:tabs>
        <w:ind w:left="1140" w:hanging="360"/>
      </w:pPr>
      <w:rPr>
        <w:rFonts w:ascii="Courier New" w:hAnsi="Courier New" w:cs="Courier New" w:hint="default"/>
      </w:rPr>
    </w:lvl>
    <w:lvl w:ilvl="2" w:tplc="DD70C5A8">
      <w:start w:val="1"/>
      <w:numFmt w:val="bullet"/>
      <w:lvlText w:val=""/>
      <w:lvlJc w:val="left"/>
      <w:pPr>
        <w:tabs>
          <w:tab w:val="left" w:pos="0"/>
        </w:tabs>
        <w:ind w:left="1860" w:hanging="360"/>
      </w:pPr>
      <w:rPr>
        <w:rFonts w:ascii="Wingdings" w:hAnsi="Wingdings" w:hint="default"/>
      </w:rPr>
    </w:lvl>
    <w:lvl w:ilvl="3" w:tplc="56A2FEFA">
      <w:start w:val="1"/>
      <w:numFmt w:val="bullet"/>
      <w:lvlText w:val=""/>
      <w:lvlJc w:val="left"/>
      <w:pPr>
        <w:tabs>
          <w:tab w:val="left" w:pos="0"/>
        </w:tabs>
        <w:ind w:left="2580" w:hanging="360"/>
      </w:pPr>
      <w:rPr>
        <w:rFonts w:ascii="Symbol" w:hAnsi="Symbol" w:hint="default"/>
      </w:rPr>
    </w:lvl>
    <w:lvl w:ilvl="4" w:tplc="5190539E">
      <w:start w:val="1"/>
      <w:numFmt w:val="bullet"/>
      <w:lvlText w:val="o"/>
      <w:lvlJc w:val="left"/>
      <w:pPr>
        <w:tabs>
          <w:tab w:val="left" w:pos="0"/>
        </w:tabs>
        <w:ind w:left="3300" w:hanging="360"/>
      </w:pPr>
      <w:rPr>
        <w:rFonts w:ascii="Courier New" w:hAnsi="Courier New" w:cs="Courier New" w:hint="default"/>
      </w:rPr>
    </w:lvl>
    <w:lvl w:ilvl="5" w:tplc="3280BE28">
      <w:start w:val="1"/>
      <w:numFmt w:val="bullet"/>
      <w:lvlText w:val=""/>
      <w:lvlJc w:val="left"/>
      <w:pPr>
        <w:tabs>
          <w:tab w:val="left" w:pos="0"/>
        </w:tabs>
        <w:ind w:left="4020" w:hanging="360"/>
      </w:pPr>
      <w:rPr>
        <w:rFonts w:ascii="Wingdings" w:hAnsi="Wingdings" w:hint="default"/>
      </w:rPr>
    </w:lvl>
    <w:lvl w:ilvl="6" w:tplc="79B202C8">
      <w:start w:val="1"/>
      <w:numFmt w:val="bullet"/>
      <w:lvlText w:val=""/>
      <w:lvlJc w:val="left"/>
      <w:pPr>
        <w:tabs>
          <w:tab w:val="left" w:pos="0"/>
        </w:tabs>
        <w:ind w:left="4740" w:hanging="360"/>
      </w:pPr>
      <w:rPr>
        <w:rFonts w:ascii="Symbol" w:hAnsi="Symbol" w:hint="default"/>
      </w:rPr>
    </w:lvl>
    <w:lvl w:ilvl="7" w:tplc="11E02318">
      <w:start w:val="1"/>
      <w:numFmt w:val="bullet"/>
      <w:lvlText w:val="o"/>
      <w:lvlJc w:val="left"/>
      <w:pPr>
        <w:tabs>
          <w:tab w:val="left" w:pos="0"/>
        </w:tabs>
        <w:ind w:left="5460" w:hanging="360"/>
      </w:pPr>
      <w:rPr>
        <w:rFonts w:ascii="Courier New" w:hAnsi="Courier New" w:cs="Courier New" w:hint="default"/>
      </w:rPr>
    </w:lvl>
    <w:lvl w:ilvl="8" w:tplc="AE28A31E">
      <w:start w:val="1"/>
      <w:numFmt w:val="bullet"/>
      <w:lvlText w:val=""/>
      <w:lvlJc w:val="left"/>
      <w:pPr>
        <w:tabs>
          <w:tab w:val="left" w:pos="0"/>
        </w:tabs>
        <w:ind w:left="6180" w:hanging="360"/>
      </w:pPr>
      <w:rPr>
        <w:rFonts w:ascii="Wingdings" w:hAnsi="Wingdings" w:hint="default"/>
      </w:rPr>
    </w:lvl>
  </w:abstractNum>
  <w:abstractNum w:abstractNumId="85" w15:restartNumberingAfterBreak="0">
    <w:nsid w:val="7707211D"/>
    <w:multiLevelType w:val="hybridMultilevel"/>
    <w:tmpl w:val="27F428A8"/>
    <w:lvl w:ilvl="0" w:tplc="04090001">
      <w:start w:val="1"/>
      <w:numFmt w:val="bullet"/>
      <w:lvlText w:val=""/>
      <w:lvlJc w:val="left"/>
      <w:pPr>
        <w:tabs>
          <w:tab w:val="left" w:pos="420"/>
        </w:tabs>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89B1ADF"/>
    <w:multiLevelType w:val="hybridMultilevel"/>
    <w:tmpl w:val="26E476A8"/>
    <w:lvl w:ilvl="0" w:tplc="7C5E81DA">
      <w:start w:val="1"/>
      <w:numFmt w:val="decimal"/>
      <w:lvlText w:val="%1."/>
      <w:lvlJc w:val="left"/>
      <w:pPr>
        <w:tabs>
          <w:tab w:val="left" w:pos="0"/>
        </w:tabs>
        <w:ind w:left="420" w:hanging="360"/>
      </w:pPr>
      <w:rPr>
        <w:rFonts w:hint="default"/>
      </w:rPr>
    </w:lvl>
    <w:lvl w:ilvl="1" w:tplc="05AE3D5E">
      <w:start w:val="1"/>
      <w:numFmt w:val="lowerLetter"/>
      <w:lvlText w:val="%2."/>
      <w:lvlJc w:val="left"/>
      <w:pPr>
        <w:tabs>
          <w:tab w:val="left" w:pos="0"/>
        </w:tabs>
        <w:ind w:left="1140" w:hanging="360"/>
      </w:pPr>
    </w:lvl>
    <w:lvl w:ilvl="2" w:tplc="BAAC0C06">
      <w:start w:val="1"/>
      <w:numFmt w:val="lowerRoman"/>
      <w:lvlText w:val="%3."/>
      <w:lvlJc w:val="right"/>
      <w:pPr>
        <w:tabs>
          <w:tab w:val="left" w:pos="0"/>
        </w:tabs>
        <w:ind w:left="1860" w:hanging="180"/>
      </w:pPr>
    </w:lvl>
    <w:lvl w:ilvl="3" w:tplc="C02007FC">
      <w:start w:val="1"/>
      <w:numFmt w:val="decimal"/>
      <w:lvlText w:val="%4."/>
      <w:lvlJc w:val="left"/>
      <w:pPr>
        <w:tabs>
          <w:tab w:val="left" w:pos="0"/>
        </w:tabs>
        <w:ind w:left="2580" w:hanging="360"/>
      </w:pPr>
    </w:lvl>
    <w:lvl w:ilvl="4" w:tplc="CA06EBB2">
      <w:start w:val="1"/>
      <w:numFmt w:val="lowerLetter"/>
      <w:lvlText w:val="%5."/>
      <w:lvlJc w:val="left"/>
      <w:pPr>
        <w:tabs>
          <w:tab w:val="left" w:pos="0"/>
        </w:tabs>
        <w:ind w:left="3300" w:hanging="360"/>
      </w:pPr>
    </w:lvl>
    <w:lvl w:ilvl="5" w:tplc="9CE8F2F4">
      <w:start w:val="1"/>
      <w:numFmt w:val="lowerRoman"/>
      <w:lvlText w:val="%6."/>
      <w:lvlJc w:val="right"/>
      <w:pPr>
        <w:tabs>
          <w:tab w:val="left" w:pos="0"/>
        </w:tabs>
        <w:ind w:left="4020" w:hanging="180"/>
      </w:pPr>
    </w:lvl>
    <w:lvl w:ilvl="6" w:tplc="01A4650A">
      <w:start w:val="1"/>
      <w:numFmt w:val="decimal"/>
      <w:lvlText w:val="%7."/>
      <w:lvlJc w:val="left"/>
      <w:pPr>
        <w:tabs>
          <w:tab w:val="left" w:pos="0"/>
        </w:tabs>
        <w:ind w:left="4740" w:hanging="360"/>
      </w:pPr>
    </w:lvl>
    <w:lvl w:ilvl="7" w:tplc="98E8AC52">
      <w:start w:val="1"/>
      <w:numFmt w:val="lowerLetter"/>
      <w:lvlText w:val="%8."/>
      <w:lvlJc w:val="left"/>
      <w:pPr>
        <w:tabs>
          <w:tab w:val="left" w:pos="0"/>
        </w:tabs>
        <w:ind w:left="5460" w:hanging="360"/>
      </w:pPr>
    </w:lvl>
    <w:lvl w:ilvl="8" w:tplc="57C6DEBA">
      <w:start w:val="1"/>
      <w:numFmt w:val="lowerRoman"/>
      <w:lvlText w:val="%9."/>
      <w:lvlJc w:val="right"/>
      <w:pPr>
        <w:tabs>
          <w:tab w:val="left" w:pos="0"/>
        </w:tabs>
        <w:ind w:left="6180" w:hanging="180"/>
      </w:pPr>
    </w:lvl>
  </w:abstractNum>
  <w:abstractNum w:abstractNumId="87" w15:restartNumberingAfterBreak="0">
    <w:nsid w:val="78B21B24"/>
    <w:multiLevelType w:val="hybridMultilevel"/>
    <w:tmpl w:val="F370C2D8"/>
    <w:lvl w:ilvl="0" w:tplc="04090009">
      <w:start w:val="1"/>
      <w:numFmt w:val="bullet"/>
      <w:lvlText w:val=""/>
      <w:lvlJc w:val="left"/>
      <w:pPr>
        <w:tabs>
          <w:tab w:val="left" w:pos="360"/>
        </w:tabs>
        <w:ind w:left="780" w:hanging="360"/>
      </w:pPr>
      <w:rPr>
        <w:rFonts w:ascii="Wingdings" w:hAnsi="Wingdings" w:hint="default"/>
      </w:rPr>
    </w:lvl>
    <w:lvl w:ilvl="1" w:tplc="33B4D8B2">
      <w:start w:val="1"/>
      <w:numFmt w:val="bullet"/>
      <w:lvlText w:val="o"/>
      <w:lvlJc w:val="left"/>
      <w:pPr>
        <w:tabs>
          <w:tab w:val="left" w:pos="360"/>
        </w:tabs>
        <w:ind w:left="1500" w:hanging="360"/>
      </w:pPr>
      <w:rPr>
        <w:rFonts w:ascii="Courier New" w:hAnsi="Courier New" w:cs="Courier New" w:hint="default"/>
      </w:rPr>
    </w:lvl>
    <w:lvl w:ilvl="2" w:tplc="DD70C5A8">
      <w:start w:val="1"/>
      <w:numFmt w:val="bullet"/>
      <w:lvlText w:val=""/>
      <w:lvlJc w:val="left"/>
      <w:pPr>
        <w:tabs>
          <w:tab w:val="left" w:pos="360"/>
        </w:tabs>
        <w:ind w:left="2220" w:hanging="360"/>
      </w:pPr>
      <w:rPr>
        <w:rFonts w:ascii="Wingdings" w:hAnsi="Wingdings" w:hint="default"/>
      </w:rPr>
    </w:lvl>
    <w:lvl w:ilvl="3" w:tplc="56A2FEFA">
      <w:start w:val="1"/>
      <w:numFmt w:val="bullet"/>
      <w:lvlText w:val=""/>
      <w:lvlJc w:val="left"/>
      <w:pPr>
        <w:tabs>
          <w:tab w:val="left" w:pos="360"/>
        </w:tabs>
        <w:ind w:left="2940" w:hanging="360"/>
      </w:pPr>
      <w:rPr>
        <w:rFonts w:ascii="Symbol" w:hAnsi="Symbol" w:hint="default"/>
      </w:rPr>
    </w:lvl>
    <w:lvl w:ilvl="4" w:tplc="5190539E">
      <w:start w:val="1"/>
      <w:numFmt w:val="bullet"/>
      <w:lvlText w:val="o"/>
      <w:lvlJc w:val="left"/>
      <w:pPr>
        <w:tabs>
          <w:tab w:val="left" w:pos="360"/>
        </w:tabs>
        <w:ind w:left="3660" w:hanging="360"/>
      </w:pPr>
      <w:rPr>
        <w:rFonts w:ascii="Courier New" w:hAnsi="Courier New" w:cs="Courier New" w:hint="default"/>
      </w:rPr>
    </w:lvl>
    <w:lvl w:ilvl="5" w:tplc="3280BE28">
      <w:start w:val="1"/>
      <w:numFmt w:val="bullet"/>
      <w:lvlText w:val=""/>
      <w:lvlJc w:val="left"/>
      <w:pPr>
        <w:tabs>
          <w:tab w:val="left" w:pos="360"/>
        </w:tabs>
        <w:ind w:left="4380" w:hanging="360"/>
      </w:pPr>
      <w:rPr>
        <w:rFonts w:ascii="Wingdings" w:hAnsi="Wingdings" w:hint="default"/>
      </w:rPr>
    </w:lvl>
    <w:lvl w:ilvl="6" w:tplc="79B202C8">
      <w:start w:val="1"/>
      <w:numFmt w:val="bullet"/>
      <w:lvlText w:val=""/>
      <w:lvlJc w:val="left"/>
      <w:pPr>
        <w:tabs>
          <w:tab w:val="left" w:pos="360"/>
        </w:tabs>
        <w:ind w:left="5100" w:hanging="360"/>
      </w:pPr>
      <w:rPr>
        <w:rFonts w:ascii="Symbol" w:hAnsi="Symbol" w:hint="default"/>
      </w:rPr>
    </w:lvl>
    <w:lvl w:ilvl="7" w:tplc="11E02318">
      <w:start w:val="1"/>
      <w:numFmt w:val="bullet"/>
      <w:lvlText w:val="o"/>
      <w:lvlJc w:val="left"/>
      <w:pPr>
        <w:tabs>
          <w:tab w:val="left" w:pos="360"/>
        </w:tabs>
        <w:ind w:left="5820" w:hanging="360"/>
      </w:pPr>
      <w:rPr>
        <w:rFonts w:ascii="Courier New" w:hAnsi="Courier New" w:cs="Courier New" w:hint="default"/>
      </w:rPr>
    </w:lvl>
    <w:lvl w:ilvl="8" w:tplc="AE28A31E">
      <w:start w:val="1"/>
      <w:numFmt w:val="bullet"/>
      <w:lvlText w:val=""/>
      <w:lvlJc w:val="left"/>
      <w:pPr>
        <w:tabs>
          <w:tab w:val="left" w:pos="360"/>
        </w:tabs>
        <w:ind w:left="6540" w:hanging="360"/>
      </w:pPr>
      <w:rPr>
        <w:rFonts w:ascii="Wingdings" w:hAnsi="Wingdings" w:hint="default"/>
      </w:rPr>
    </w:lvl>
  </w:abstractNum>
  <w:abstractNum w:abstractNumId="88" w15:restartNumberingAfterBreak="0">
    <w:nsid w:val="7A532729"/>
    <w:multiLevelType w:val="hybridMultilevel"/>
    <w:tmpl w:val="FB80101C"/>
    <w:lvl w:ilvl="0" w:tplc="7B0E284A">
      <w:start w:val="1"/>
      <w:numFmt w:val="decimal"/>
      <w:lvlText w:val="%1."/>
      <w:lvlJc w:val="left"/>
      <w:pPr>
        <w:tabs>
          <w:tab w:val="left" w:pos="0"/>
        </w:tabs>
        <w:ind w:left="720" w:hanging="360"/>
      </w:pPr>
      <w:rPr>
        <w:rFonts w:hint="default"/>
      </w:rPr>
    </w:lvl>
    <w:lvl w:ilvl="1" w:tplc="F06C1A32">
      <w:start w:val="1"/>
      <w:numFmt w:val="lowerLetter"/>
      <w:lvlText w:val="%2."/>
      <w:lvlJc w:val="left"/>
      <w:pPr>
        <w:tabs>
          <w:tab w:val="left" w:pos="0"/>
        </w:tabs>
        <w:ind w:left="1440" w:hanging="360"/>
      </w:pPr>
    </w:lvl>
    <w:lvl w:ilvl="2" w:tplc="33F6DFC4">
      <w:start w:val="1"/>
      <w:numFmt w:val="lowerRoman"/>
      <w:lvlText w:val="%3."/>
      <w:lvlJc w:val="right"/>
      <w:pPr>
        <w:tabs>
          <w:tab w:val="left" w:pos="0"/>
        </w:tabs>
        <w:ind w:left="2160" w:hanging="180"/>
      </w:pPr>
    </w:lvl>
    <w:lvl w:ilvl="3" w:tplc="027EE6A2">
      <w:start w:val="1"/>
      <w:numFmt w:val="decimal"/>
      <w:lvlText w:val="%4."/>
      <w:lvlJc w:val="left"/>
      <w:pPr>
        <w:tabs>
          <w:tab w:val="left" w:pos="0"/>
        </w:tabs>
        <w:ind w:left="2880" w:hanging="360"/>
      </w:pPr>
    </w:lvl>
    <w:lvl w:ilvl="4" w:tplc="648A7B96">
      <w:start w:val="1"/>
      <w:numFmt w:val="lowerLetter"/>
      <w:lvlText w:val="%5."/>
      <w:lvlJc w:val="left"/>
      <w:pPr>
        <w:tabs>
          <w:tab w:val="left" w:pos="0"/>
        </w:tabs>
        <w:ind w:left="3600" w:hanging="360"/>
      </w:pPr>
    </w:lvl>
    <w:lvl w:ilvl="5" w:tplc="AE928906">
      <w:start w:val="1"/>
      <w:numFmt w:val="lowerRoman"/>
      <w:lvlText w:val="%6."/>
      <w:lvlJc w:val="right"/>
      <w:pPr>
        <w:tabs>
          <w:tab w:val="left" w:pos="0"/>
        </w:tabs>
        <w:ind w:left="4320" w:hanging="180"/>
      </w:pPr>
    </w:lvl>
    <w:lvl w:ilvl="6" w:tplc="0BCA995C">
      <w:start w:val="1"/>
      <w:numFmt w:val="decimal"/>
      <w:lvlText w:val="%7."/>
      <w:lvlJc w:val="left"/>
      <w:pPr>
        <w:tabs>
          <w:tab w:val="left" w:pos="0"/>
        </w:tabs>
        <w:ind w:left="5040" w:hanging="360"/>
      </w:pPr>
    </w:lvl>
    <w:lvl w:ilvl="7" w:tplc="D9C610E8">
      <w:start w:val="1"/>
      <w:numFmt w:val="lowerLetter"/>
      <w:lvlText w:val="%8."/>
      <w:lvlJc w:val="left"/>
      <w:pPr>
        <w:tabs>
          <w:tab w:val="left" w:pos="0"/>
        </w:tabs>
        <w:ind w:left="5760" w:hanging="360"/>
      </w:pPr>
    </w:lvl>
    <w:lvl w:ilvl="8" w:tplc="DD104BEC">
      <w:start w:val="1"/>
      <w:numFmt w:val="lowerRoman"/>
      <w:lvlText w:val="%9."/>
      <w:lvlJc w:val="right"/>
      <w:pPr>
        <w:tabs>
          <w:tab w:val="left" w:pos="0"/>
        </w:tabs>
        <w:ind w:left="6480" w:hanging="180"/>
      </w:pPr>
    </w:lvl>
  </w:abstractNum>
  <w:abstractNum w:abstractNumId="89" w15:restartNumberingAfterBreak="0">
    <w:nsid w:val="7D062123"/>
    <w:multiLevelType w:val="hybridMultilevel"/>
    <w:tmpl w:val="D4544F36"/>
    <w:lvl w:ilvl="0" w:tplc="24F4F902">
      <w:start w:val="1"/>
      <w:numFmt w:val="decimal"/>
      <w:lvlText w:val="%1."/>
      <w:lvlJc w:val="left"/>
      <w:pPr>
        <w:tabs>
          <w:tab w:val="left" w:pos="0"/>
        </w:tabs>
        <w:ind w:left="720" w:hanging="360"/>
      </w:pPr>
      <w:rPr>
        <w:rFonts w:hint="default"/>
      </w:rPr>
    </w:lvl>
    <w:lvl w:ilvl="1" w:tplc="6C1A9A02">
      <w:start w:val="1"/>
      <w:numFmt w:val="lowerLetter"/>
      <w:lvlText w:val="%2."/>
      <w:lvlJc w:val="left"/>
      <w:pPr>
        <w:tabs>
          <w:tab w:val="left" w:pos="0"/>
        </w:tabs>
        <w:ind w:left="1440" w:hanging="360"/>
      </w:pPr>
    </w:lvl>
    <w:lvl w:ilvl="2" w:tplc="A522B14C">
      <w:start w:val="1"/>
      <w:numFmt w:val="lowerRoman"/>
      <w:lvlText w:val="%3."/>
      <w:lvlJc w:val="right"/>
      <w:pPr>
        <w:tabs>
          <w:tab w:val="left" w:pos="0"/>
        </w:tabs>
        <w:ind w:left="2160" w:hanging="180"/>
      </w:pPr>
    </w:lvl>
    <w:lvl w:ilvl="3" w:tplc="27C05C3E">
      <w:start w:val="1"/>
      <w:numFmt w:val="decimal"/>
      <w:lvlText w:val="%4."/>
      <w:lvlJc w:val="left"/>
      <w:pPr>
        <w:tabs>
          <w:tab w:val="left" w:pos="0"/>
        </w:tabs>
        <w:ind w:left="2880" w:hanging="360"/>
      </w:pPr>
    </w:lvl>
    <w:lvl w:ilvl="4" w:tplc="2FCE8020">
      <w:start w:val="1"/>
      <w:numFmt w:val="lowerLetter"/>
      <w:lvlText w:val="%5."/>
      <w:lvlJc w:val="left"/>
      <w:pPr>
        <w:tabs>
          <w:tab w:val="left" w:pos="0"/>
        </w:tabs>
        <w:ind w:left="3600" w:hanging="360"/>
      </w:pPr>
    </w:lvl>
    <w:lvl w:ilvl="5" w:tplc="C85286FC">
      <w:start w:val="1"/>
      <w:numFmt w:val="lowerRoman"/>
      <w:lvlText w:val="%6."/>
      <w:lvlJc w:val="right"/>
      <w:pPr>
        <w:tabs>
          <w:tab w:val="left" w:pos="0"/>
        </w:tabs>
        <w:ind w:left="4320" w:hanging="180"/>
      </w:pPr>
    </w:lvl>
    <w:lvl w:ilvl="6" w:tplc="07EC4F54">
      <w:start w:val="1"/>
      <w:numFmt w:val="decimal"/>
      <w:lvlText w:val="%7."/>
      <w:lvlJc w:val="left"/>
      <w:pPr>
        <w:tabs>
          <w:tab w:val="left" w:pos="0"/>
        </w:tabs>
        <w:ind w:left="5040" w:hanging="360"/>
      </w:pPr>
    </w:lvl>
    <w:lvl w:ilvl="7" w:tplc="B5D4006C">
      <w:start w:val="1"/>
      <w:numFmt w:val="lowerLetter"/>
      <w:lvlText w:val="%8."/>
      <w:lvlJc w:val="left"/>
      <w:pPr>
        <w:tabs>
          <w:tab w:val="left" w:pos="0"/>
        </w:tabs>
        <w:ind w:left="5760" w:hanging="360"/>
      </w:pPr>
    </w:lvl>
    <w:lvl w:ilvl="8" w:tplc="A06271AC">
      <w:start w:val="1"/>
      <w:numFmt w:val="lowerRoman"/>
      <w:lvlText w:val="%9."/>
      <w:lvlJc w:val="right"/>
      <w:pPr>
        <w:tabs>
          <w:tab w:val="left" w:pos="0"/>
        </w:tabs>
        <w:ind w:left="6480" w:hanging="180"/>
      </w:pPr>
    </w:lvl>
  </w:abstractNum>
  <w:abstractNum w:abstractNumId="90" w15:restartNumberingAfterBreak="0">
    <w:nsid w:val="7D9B6AB2"/>
    <w:multiLevelType w:val="hybridMultilevel"/>
    <w:tmpl w:val="DA3E1A0A"/>
    <w:lvl w:ilvl="0" w:tplc="0409000B">
      <w:start w:val="1"/>
      <w:numFmt w:val="bullet"/>
      <w:lvlText w:val=""/>
      <w:lvlJc w:val="left"/>
      <w:pPr>
        <w:tabs>
          <w:tab w:val="left" w:pos="0"/>
        </w:tabs>
        <w:ind w:left="720" w:hanging="360"/>
      </w:pPr>
      <w:rPr>
        <w:rFonts w:ascii="Wingdings" w:hAnsi="Wingdings" w:hint="default"/>
      </w:rPr>
    </w:lvl>
    <w:lvl w:ilvl="1" w:tplc="1C04347E">
      <w:start w:val="1"/>
      <w:numFmt w:val="lowerLetter"/>
      <w:lvlText w:val="%2."/>
      <w:lvlJc w:val="left"/>
      <w:pPr>
        <w:tabs>
          <w:tab w:val="left" w:pos="0"/>
        </w:tabs>
        <w:ind w:left="1440" w:hanging="360"/>
      </w:pPr>
    </w:lvl>
    <w:lvl w:ilvl="2" w:tplc="41C0DFC6">
      <w:start w:val="1"/>
      <w:numFmt w:val="lowerRoman"/>
      <w:lvlText w:val="%3."/>
      <w:lvlJc w:val="right"/>
      <w:pPr>
        <w:tabs>
          <w:tab w:val="left" w:pos="0"/>
        </w:tabs>
        <w:ind w:left="2160" w:hanging="180"/>
      </w:pPr>
    </w:lvl>
    <w:lvl w:ilvl="3" w:tplc="5A3C1244">
      <w:start w:val="1"/>
      <w:numFmt w:val="decimal"/>
      <w:lvlText w:val="%4."/>
      <w:lvlJc w:val="left"/>
      <w:pPr>
        <w:tabs>
          <w:tab w:val="left" w:pos="0"/>
        </w:tabs>
        <w:ind w:left="2880" w:hanging="360"/>
      </w:pPr>
    </w:lvl>
    <w:lvl w:ilvl="4" w:tplc="07828344">
      <w:start w:val="1"/>
      <w:numFmt w:val="lowerLetter"/>
      <w:lvlText w:val="%5."/>
      <w:lvlJc w:val="left"/>
      <w:pPr>
        <w:tabs>
          <w:tab w:val="left" w:pos="0"/>
        </w:tabs>
        <w:ind w:left="3600" w:hanging="360"/>
      </w:pPr>
    </w:lvl>
    <w:lvl w:ilvl="5" w:tplc="2FA425E2">
      <w:start w:val="1"/>
      <w:numFmt w:val="lowerRoman"/>
      <w:lvlText w:val="%6."/>
      <w:lvlJc w:val="right"/>
      <w:pPr>
        <w:tabs>
          <w:tab w:val="left" w:pos="0"/>
        </w:tabs>
        <w:ind w:left="4320" w:hanging="180"/>
      </w:pPr>
    </w:lvl>
    <w:lvl w:ilvl="6" w:tplc="CF60481C">
      <w:start w:val="1"/>
      <w:numFmt w:val="decimal"/>
      <w:lvlText w:val="%7."/>
      <w:lvlJc w:val="left"/>
      <w:pPr>
        <w:tabs>
          <w:tab w:val="left" w:pos="0"/>
        </w:tabs>
        <w:ind w:left="5040" w:hanging="360"/>
      </w:pPr>
    </w:lvl>
    <w:lvl w:ilvl="7" w:tplc="E4565760">
      <w:start w:val="1"/>
      <w:numFmt w:val="lowerLetter"/>
      <w:lvlText w:val="%8."/>
      <w:lvlJc w:val="left"/>
      <w:pPr>
        <w:tabs>
          <w:tab w:val="left" w:pos="0"/>
        </w:tabs>
        <w:ind w:left="5760" w:hanging="360"/>
      </w:pPr>
    </w:lvl>
    <w:lvl w:ilvl="8" w:tplc="8BA83CD4">
      <w:start w:val="1"/>
      <w:numFmt w:val="lowerRoman"/>
      <w:lvlText w:val="%9."/>
      <w:lvlJc w:val="right"/>
      <w:pPr>
        <w:tabs>
          <w:tab w:val="left" w:pos="0"/>
        </w:tabs>
        <w:ind w:left="6480" w:hanging="180"/>
      </w:pPr>
    </w:lvl>
  </w:abstractNum>
  <w:abstractNum w:abstractNumId="91" w15:restartNumberingAfterBreak="0">
    <w:nsid w:val="7E710F8E"/>
    <w:multiLevelType w:val="hybridMultilevel"/>
    <w:tmpl w:val="B67089AC"/>
    <w:lvl w:ilvl="0" w:tplc="F884A08E">
      <w:start w:val="1"/>
      <w:numFmt w:val="decimal"/>
      <w:lvlText w:val="%1."/>
      <w:lvlJc w:val="left"/>
      <w:pPr>
        <w:ind w:left="720" w:hanging="360"/>
      </w:pPr>
      <w:rPr>
        <w:rFonts w:hint="default"/>
      </w:rPr>
    </w:lvl>
    <w:lvl w:ilvl="1" w:tplc="D9121A3C">
      <w:start w:val="1"/>
      <w:numFmt w:val="lowerLetter"/>
      <w:lvlText w:val="%2."/>
      <w:lvlJc w:val="left"/>
      <w:pPr>
        <w:ind w:left="1440" w:hanging="360"/>
      </w:pPr>
    </w:lvl>
    <w:lvl w:ilvl="2" w:tplc="DEA02052">
      <w:start w:val="1"/>
      <w:numFmt w:val="lowerRoman"/>
      <w:lvlText w:val="%3."/>
      <w:lvlJc w:val="right"/>
      <w:pPr>
        <w:ind w:left="2160" w:hanging="180"/>
      </w:pPr>
    </w:lvl>
    <w:lvl w:ilvl="3" w:tplc="45CADCBE">
      <w:start w:val="1"/>
      <w:numFmt w:val="decimal"/>
      <w:lvlText w:val="%4."/>
      <w:lvlJc w:val="left"/>
      <w:pPr>
        <w:ind w:left="2880" w:hanging="360"/>
      </w:pPr>
    </w:lvl>
    <w:lvl w:ilvl="4" w:tplc="0E821374">
      <w:start w:val="1"/>
      <w:numFmt w:val="lowerLetter"/>
      <w:lvlText w:val="%5."/>
      <w:lvlJc w:val="left"/>
      <w:pPr>
        <w:ind w:left="3600" w:hanging="360"/>
      </w:pPr>
    </w:lvl>
    <w:lvl w:ilvl="5" w:tplc="C64287F4">
      <w:start w:val="1"/>
      <w:numFmt w:val="lowerRoman"/>
      <w:lvlText w:val="%6."/>
      <w:lvlJc w:val="right"/>
      <w:pPr>
        <w:ind w:left="4320" w:hanging="180"/>
      </w:pPr>
    </w:lvl>
    <w:lvl w:ilvl="6" w:tplc="102CCD6C">
      <w:start w:val="1"/>
      <w:numFmt w:val="decimal"/>
      <w:lvlText w:val="%7."/>
      <w:lvlJc w:val="left"/>
      <w:pPr>
        <w:ind w:left="5040" w:hanging="360"/>
      </w:pPr>
    </w:lvl>
    <w:lvl w:ilvl="7" w:tplc="3DCC3700">
      <w:start w:val="1"/>
      <w:numFmt w:val="lowerLetter"/>
      <w:lvlText w:val="%8."/>
      <w:lvlJc w:val="left"/>
      <w:pPr>
        <w:ind w:left="5760" w:hanging="360"/>
      </w:pPr>
    </w:lvl>
    <w:lvl w:ilvl="8" w:tplc="7C5E868C">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 w:numId="6">
    <w:abstractNumId w:val="6"/>
  </w:num>
  <w:num w:numId="7">
    <w:abstractNumId w:val="5"/>
  </w:num>
  <w:num w:numId="8">
    <w:abstractNumId w:val="7"/>
  </w:num>
  <w:num w:numId="9">
    <w:abstractNumId w:val="9"/>
  </w:num>
  <w:num w:numId="10">
    <w:abstractNumId w:val="8"/>
  </w:num>
  <w:num w:numId="11">
    <w:abstractNumId w:val="11"/>
  </w:num>
  <w:num w:numId="12">
    <w:abstractNumId w:val="10"/>
  </w:num>
  <w:num w:numId="13">
    <w:abstractNumId w:val="13"/>
  </w:num>
  <w:num w:numId="14">
    <w:abstractNumId w:val="12"/>
  </w:num>
  <w:num w:numId="15">
    <w:abstractNumId w:val="16"/>
  </w:num>
  <w:num w:numId="16">
    <w:abstractNumId w:val="14"/>
  </w:num>
  <w:num w:numId="17">
    <w:abstractNumId w:val="15"/>
  </w:num>
  <w:num w:numId="18">
    <w:abstractNumId w:val="19"/>
  </w:num>
  <w:num w:numId="19">
    <w:abstractNumId w:val="20"/>
  </w:num>
  <w:num w:numId="20">
    <w:abstractNumId w:val="17"/>
  </w:num>
  <w:num w:numId="21">
    <w:abstractNumId w:val="18"/>
  </w:num>
  <w:num w:numId="22">
    <w:abstractNumId w:val="23"/>
  </w:num>
  <w:num w:numId="23">
    <w:abstractNumId w:val="24"/>
  </w:num>
  <w:num w:numId="24">
    <w:abstractNumId w:val="21"/>
  </w:num>
  <w:num w:numId="25">
    <w:abstractNumId w:val="22"/>
  </w:num>
  <w:num w:numId="26">
    <w:abstractNumId w:val="26"/>
  </w:num>
  <w:num w:numId="27">
    <w:abstractNumId w:val="27"/>
  </w:num>
  <w:num w:numId="28">
    <w:abstractNumId w:val="25"/>
  </w:num>
  <w:num w:numId="29">
    <w:abstractNumId w:val="70"/>
  </w:num>
  <w:num w:numId="30">
    <w:abstractNumId w:val="35"/>
  </w:num>
  <w:num w:numId="31">
    <w:abstractNumId w:val="37"/>
  </w:num>
  <w:num w:numId="32">
    <w:abstractNumId w:val="77"/>
  </w:num>
  <w:num w:numId="33">
    <w:abstractNumId w:val="59"/>
  </w:num>
  <w:num w:numId="34">
    <w:abstractNumId w:val="42"/>
  </w:num>
  <w:num w:numId="35">
    <w:abstractNumId w:val="56"/>
  </w:num>
  <w:num w:numId="36">
    <w:abstractNumId w:val="46"/>
  </w:num>
  <w:num w:numId="37">
    <w:abstractNumId w:val="47"/>
  </w:num>
  <w:num w:numId="38">
    <w:abstractNumId w:val="81"/>
  </w:num>
  <w:num w:numId="39">
    <w:abstractNumId w:val="89"/>
  </w:num>
  <w:num w:numId="40">
    <w:abstractNumId w:val="52"/>
  </w:num>
  <w:num w:numId="41">
    <w:abstractNumId w:val="76"/>
  </w:num>
  <w:num w:numId="42">
    <w:abstractNumId w:val="54"/>
  </w:num>
  <w:num w:numId="43">
    <w:abstractNumId w:val="82"/>
  </w:num>
  <w:num w:numId="44">
    <w:abstractNumId w:val="49"/>
  </w:num>
  <w:num w:numId="45">
    <w:abstractNumId w:val="55"/>
  </w:num>
  <w:num w:numId="46">
    <w:abstractNumId w:val="86"/>
  </w:num>
  <w:num w:numId="47">
    <w:abstractNumId w:val="43"/>
  </w:num>
  <w:num w:numId="48">
    <w:abstractNumId w:val="74"/>
  </w:num>
  <w:num w:numId="49">
    <w:abstractNumId w:val="75"/>
  </w:num>
  <w:num w:numId="50">
    <w:abstractNumId w:val="32"/>
  </w:num>
  <w:num w:numId="51">
    <w:abstractNumId w:val="41"/>
  </w:num>
  <w:num w:numId="52">
    <w:abstractNumId w:val="69"/>
  </w:num>
  <w:num w:numId="53">
    <w:abstractNumId w:val="88"/>
  </w:num>
  <w:num w:numId="54">
    <w:abstractNumId w:val="31"/>
  </w:num>
  <w:num w:numId="55">
    <w:abstractNumId w:val="64"/>
  </w:num>
  <w:num w:numId="56">
    <w:abstractNumId w:val="57"/>
  </w:num>
  <w:num w:numId="57">
    <w:abstractNumId w:val="40"/>
  </w:num>
  <w:num w:numId="58">
    <w:abstractNumId w:val="28"/>
  </w:num>
  <w:num w:numId="59">
    <w:abstractNumId w:val="53"/>
  </w:num>
  <w:num w:numId="60">
    <w:abstractNumId w:val="67"/>
  </w:num>
  <w:num w:numId="61">
    <w:abstractNumId w:val="79"/>
  </w:num>
  <w:num w:numId="62">
    <w:abstractNumId w:val="58"/>
  </w:num>
  <w:num w:numId="63">
    <w:abstractNumId w:val="91"/>
  </w:num>
  <w:num w:numId="64">
    <w:abstractNumId w:val="62"/>
  </w:num>
  <w:num w:numId="65">
    <w:abstractNumId w:val="84"/>
  </w:num>
  <w:num w:numId="66">
    <w:abstractNumId w:val="60"/>
  </w:num>
  <w:num w:numId="67">
    <w:abstractNumId w:val="65"/>
  </w:num>
  <w:num w:numId="68">
    <w:abstractNumId w:val="45"/>
  </w:num>
  <w:num w:numId="69">
    <w:abstractNumId w:val="51"/>
  </w:num>
  <w:num w:numId="70">
    <w:abstractNumId w:val="30"/>
  </w:num>
  <w:num w:numId="71">
    <w:abstractNumId w:val="34"/>
  </w:num>
  <w:num w:numId="72">
    <w:abstractNumId w:val="38"/>
  </w:num>
  <w:num w:numId="73">
    <w:abstractNumId w:val="39"/>
  </w:num>
  <w:num w:numId="74">
    <w:abstractNumId w:val="72"/>
  </w:num>
  <w:num w:numId="75">
    <w:abstractNumId w:val="87"/>
  </w:num>
  <w:num w:numId="76">
    <w:abstractNumId w:val="90"/>
  </w:num>
  <w:num w:numId="77">
    <w:abstractNumId w:val="36"/>
  </w:num>
  <w:num w:numId="78">
    <w:abstractNumId w:val="73"/>
  </w:num>
  <w:num w:numId="79">
    <w:abstractNumId w:val="63"/>
  </w:num>
  <w:num w:numId="80">
    <w:abstractNumId w:val="29"/>
  </w:num>
  <w:num w:numId="81">
    <w:abstractNumId w:val="33"/>
  </w:num>
  <w:num w:numId="82">
    <w:abstractNumId w:val="44"/>
  </w:num>
  <w:num w:numId="83">
    <w:abstractNumId w:val="50"/>
  </w:num>
  <w:num w:numId="84">
    <w:abstractNumId w:val="48"/>
  </w:num>
  <w:num w:numId="85">
    <w:abstractNumId w:val="85"/>
  </w:num>
  <w:num w:numId="86">
    <w:abstractNumId w:val="66"/>
  </w:num>
  <w:num w:numId="87">
    <w:abstractNumId w:val="68"/>
  </w:num>
  <w:num w:numId="88">
    <w:abstractNumId w:val="80"/>
  </w:num>
  <w:num w:numId="89">
    <w:abstractNumId w:val="78"/>
  </w:num>
  <w:num w:numId="90">
    <w:abstractNumId w:val="71"/>
  </w:num>
  <w:num w:numId="91">
    <w:abstractNumId w:val="61"/>
  </w:num>
  <w:num w:numId="92">
    <w:abstractNumId w:val="8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bordersDoNotSurroundHeader/>
  <w:bordersDoNotSurroundFooter/>
  <w:proofState w:spelling="clean" w:grammar="clean"/>
  <w:attachedTemplate r:id="rId1"/>
  <w:defaultTabStop w:val="720"/>
  <w:drawingGridVerticalSpacing w:val="156"/>
  <w:displayHorizontalDrawingGridEvery w:val="0"/>
  <w:displayVerticalDrawingGridEvery w:val="2"/>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6DB5"/>
    <w:rsid w:val="00025AF6"/>
    <w:rsid w:val="000312C1"/>
    <w:rsid w:val="00034F38"/>
    <w:rsid w:val="0006011C"/>
    <w:rsid w:val="000A0A3A"/>
    <w:rsid w:val="000E0C5D"/>
    <w:rsid w:val="000E55EE"/>
    <w:rsid w:val="001164C1"/>
    <w:rsid w:val="00124569"/>
    <w:rsid w:val="0015338B"/>
    <w:rsid w:val="001539CF"/>
    <w:rsid w:val="001572E3"/>
    <w:rsid w:val="00184BCB"/>
    <w:rsid w:val="001922F2"/>
    <w:rsid w:val="00195213"/>
    <w:rsid w:val="001B41BD"/>
    <w:rsid w:val="001C1E97"/>
    <w:rsid w:val="001E566A"/>
    <w:rsid w:val="00253A83"/>
    <w:rsid w:val="00255CB7"/>
    <w:rsid w:val="00263395"/>
    <w:rsid w:val="00277042"/>
    <w:rsid w:val="002816B1"/>
    <w:rsid w:val="00285E39"/>
    <w:rsid w:val="002A7AA3"/>
    <w:rsid w:val="002B3EBC"/>
    <w:rsid w:val="002F52D5"/>
    <w:rsid w:val="00317D0E"/>
    <w:rsid w:val="00346065"/>
    <w:rsid w:val="00351FE6"/>
    <w:rsid w:val="003A57F2"/>
    <w:rsid w:val="003A5BAC"/>
    <w:rsid w:val="003B0CFE"/>
    <w:rsid w:val="003B38C7"/>
    <w:rsid w:val="003B4608"/>
    <w:rsid w:val="003D02AF"/>
    <w:rsid w:val="003D71CA"/>
    <w:rsid w:val="003E00A9"/>
    <w:rsid w:val="003E4A60"/>
    <w:rsid w:val="003E7FC1"/>
    <w:rsid w:val="004411B9"/>
    <w:rsid w:val="004A6380"/>
    <w:rsid w:val="004A67C5"/>
    <w:rsid w:val="004D76D7"/>
    <w:rsid w:val="005262FC"/>
    <w:rsid w:val="00526834"/>
    <w:rsid w:val="0053222F"/>
    <w:rsid w:val="00543E36"/>
    <w:rsid w:val="005620EC"/>
    <w:rsid w:val="0058323E"/>
    <w:rsid w:val="0058617C"/>
    <w:rsid w:val="005A09E5"/>
    <w:rsid w:val="005A0A9C"/>
    <w:rsid w:val="005B0714"/>
    <w:rsid w:val="005E7C57"/>
    <w:rsid w:val="00651CF2"/>
    <w:rsid w:val="006D0D22"/>
    <w:rsid w:val="006D5DE9"/>
    <w:rsid w:val="006E12D8"/>
    <w:rsid w:val="0071288C"/>
    <w:rsid w:val="00713DEA"/>
    <w:rsid w:val="00723AC5"/>
    <w:rsid w:val="00754E03"/>
    <w:rsid w:val="007756E8"/>
    <w:rsid w:val="007C1C86"/>
    <w:rsid w:val="007D4231"/>
    <w:rsid w:val="007E7640"/>
    <w:rsid w:val="007F4F4A"/>
    <w:rsid w:val="007F5C1E"/>
    <w:rsid w:val="00802CAF"/>
    <w:rsid w:val="008054AD"/>
    <w:rsid w:val="00832D28"/>
    <w:rsid w:val="00852600"/>
    <w:rsid w:val="00857EEB"/>
    <w:rsid w:val="00887168"/>
    <w:rsid w:val="008B4CF6"/>
    <w:rsid w:val="008B5B20"/>
    <w:rsid w:val="008C7F75"/>
    <w:rsid w:val="00901D03"/>
    <w:rsid w:val="00902294"/>
    <w:rsid w:val="0090399F"/>
    <w:rsid w:val="00932850"/>
    <w:rsid w:val="009643FB"/>
    <w:rsid w:val="009B33CF"/>
    <w:rsid w:val="009D502B"/>
    <w:rsid w:val="009F4BB2"/>
    <w:rsid w:val="009F5B2E"/>
    <w:rsid w:val="00A2185D"/>
    <w:rsid w:val="00A6454E"/>
    <w:rsid w:val="00A9282C"/>
    <w:rsid w:val="00AB71E5"/>
    <w:rsid w:val="00AC7855"/>
    <w:rsid w:val="00B37B00"/>
    <w:rsid w:val="00B75265"/>
    <w:rsid w:val="00B87051"/>
    <w:rsid w:val="00B91C35"/>
    <w:rsid w:val="00BD2E8E"/>
    <w:rsid w:val="00BF0035"/>
    <w:rsid w:val="00C14EAF"/>
    <w:rsid w:val="00C32CBA"/>
    <w:rsid w:val="00C46091"/>
    <w:rsid w:val="00C656F7"/>
    <w:rsid w:val="00C712AD"/>
    <w:rsid w:val="00C71E04"/>
    <w:rsid w:val="00C94B57"/>
    <w:rsid w:val="00CC52D4"/>
    <w:rsid w:val="00CD64C8"/>
    <w:rsid w:val="00D04234"/>
    <w:rsid w:val="00D129BF"/>
    <w:rsid w:val="00D311C5"/>
    <w:rsid w:val="00D31C1F"/>
    <w:rsid w:val="00D33BE3"/>
    <w:rsid w:val="00D3787F"/>
    <w:rsid w:val="00D37F30"/>
    <w:rsid w:val="00D47898"/>
    <w:rsid w:val="00D6477F"/>
    <w:rsid w:val="00D94A7B"/>
    <w:rsid w:val="00DC78B8"/>
    <w:rsid w:val="00DD0A7D"/>
    <w:rsid w:val="00DD10C8"/>
    <w:rsid w:val="00E167DD"/>
    <w:rsid w:val="00E36969"/>
    <w:rsid w:val="00E532AE"/>
    <w:rsid w:val="00E71D6F"/>
    <w:rsid w:val="00EE2D42"/>
    <w:rsid w:val="00EF1E53"/>
    <w:rsid w:val="00F3519B"/>
    <w:rsid w:val="00F50C7E"/>
    <w:rsid w:val="00F54191"/>
    <w:rsid w:val="00FA5BAF"/>
    <w:rsid w:val="00FB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8ECAD2"/>
  <w15:chartTrackingRefBased/>
  <w15:docId w15:val="{55FEDC85-0BDA-48AC-9CFB-BC3F7E7FB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Symbo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cs="Times New Roman"/>
      <w:sz w:val="24"/>
      <w:szCs w:val="24"/>
    </w:rPr>
  </w:style>
  <w:style w:type="paragraph" w:styleId="Heading2">
    <w:name w:val="heading 2"/>
    <w:basedOn w:val="Normal"/>
    <w:next w:val="Normal"/>
    <w:link w:val="Heading2Char"/>
    <w:qFormat/>
    <w:pPr>
      <w:keepNext/>
      <w:spacing w:after="200" w:line="276" w:lineRule="auto"/>
      <w:jc w:val="center"/>
      <w:outlineLvl w:val="1"/>
    </w:pPr>
    <w:rPr>
      <w:b/>
      <w:bCs/>
    </w:rPr>
  </w:style>
  <w:style w:type="paragraph" w:styleId="Heading5">
    <w:name w:val="heading 5"/>
    <w:basedOn w:val="Normal"/>
    <w:next w:val="Normal"/>
    <w:link w:val="Heading5Char"/>
    <w:qFormat/>
    <w:pPr>
      <w:keepNext/>
      <w:keepLines/>
      <w:spacing w:before="200" w:after="200" w:line="276" w:lineRule="auto"/>
      <w:outlineLvl w:val="4"/>
    </w:pPr>
    <w:rPr>
      <w:rFonts w:eastAsia="SimSun" w:cs="Symbol"/>
      <w:color w:val="243F60"/>
    </w:rPr>
  </w:style>
  <w:style w:type="paragraph" w:styleId="Heading6">
    <w:name w:val="heading 6"/>
    <w:basedOn w:val="Normal"/>
    <w:next w:val="Normal"/>
    <w:link w:val="Heading6Char"/>
    <w:qFormat/>
    <w:pPr>
      <w:spacing w:before="240" w:after="60" w:line="276" w:lineRule="auto"/>
      <w:outlineLvl w:val="5"/>
    </w:pPr>
    <w:rPr>
      <w:b/>
      <w:bCs/>
      <w:sz w:val="22"/>
      <w:szCs w:val="22"/>
    </w:rPr>
  </w:style>
  <w:style w:type="paragraph" w:styleId="Heading9">
    <w:name w:val="heading 9"/>
    <w:basedOn w:val="Normal"/>
    <w:next w:val="Normal"/>
    <w:link w:val="Heading9Char"/>
    <w:qFormat/>
    <w:pPr>
      <w:spacing w:before="240" w:after="60" w:line="276" w:lineRule="auto"/>
      <w:outlineLvl w:val="8"/>
    </w:pPr>
    <w:rPr>
      <w:rFonts w:ascii="Arial" w:hAnsi="Arial" w:cs="Arial"/>
      <w:sz w:val="22"/>
      <w:szCs w:val="22"/>
    </w:rPr>
  </w:style>
  <w:style w:type="character" w:default="1" w:styleId="DefaultParagraphFont">
    <w:name w:val="Default Paragraph Font"/>
    <w:rPr>
      <w:sz w:val="22"/>
      <w:szCs w:val="22"/>
      <w:lang w:val="en-US" w:eastAsia="en-US" w:bidi="ar-SA"/>
    </w:rPr>
  </w:style>
  <w:style w:type="table" w:default="1" w:styleId="TableNormal">
    <w:name w:val="Normal Table"/>
    <w:pPr>
      <w:spacing w:after="200" w:line="276" w:lineRule="auto"/>
    </w:pPr>
    <w:rPr>
      <w:sz w:val="22"/>
      <w:szCs w:val="22"/>
    </w:rPr>
    <w:tblPr>
      <w:tblInd w:w="0" w:type="dxa"/>
      <w:tblCellMar>
        <w:top w:w="0" w:type="dxa"/>
        <w:left w:w="108" w:type="dxa"/>
        <w:bottom w:w="0" w:type="dxa"/>
        <w:right w:w="108" w:type="dxa"/>
      </w:tblCellMar>
    </w:tblPr>
  </w:style>
  <w:style w:type="numbering" w:default="1" w:styleId="NoList">
    <w:name w:val="No List"/>
    <w:pPr>
      <w:spacing w:after="200" w:line="276" w:lineRule="auto"/>
    </w:pPr>
  </w:style>
  <w:style w:type="character" w:customStyle="1" w:styleId="Heading2Char">
    <w:name w:val="Heading 2 Char"/>
    <w:link w:val="Heading2"/>
    <w:rPr>
      <w:rFonts w:ascii="Times New Roman" w:eastAsia="Times New Roman" w:hAnsi="Times New Roman" w:cs="Times New Roman"/>
      <w:b/>
      <w:bCs/>
      <w:sz w:val="24"/>
      <w:szCs w:val="24"/>
      <w:lang w:val="en-US" w:eastAsia="en-US" w:bidi="ar-SA"/>
    </w:rPr>
  </w:style>
  <w:style w:type="character" w:styleId="Hyperlink">
    <w:name w:val="Hyperlink"/>
    <w:rPr>
      <w:color w:val="0000FF"/>
      <w:sz w:val="22"/>
      <w:szCs w:val="22"/>
      <w:u w:val="single"/>
      <w:lang w:val="en-US" w:eastAsia="en-US" w:bidi="ar-SA"/>
    </w:rPr>
  </w:style>
  <w:style w:type="paragraph" w:styleId="BalloonText">
    <w:name w:val="Balloon Text"/>
    <w:basedOn w:val="Normal"/>
    <w:link w:val="BalloonTextChar"/>
    <w:pPr>
      <w:spacing w:after="200" w:line="276" w:lineRule="auto"/>
    </w:pPr>
    <w:rPr>
      <w:rFonts w:ascii="Tahoma" w:hAnsi="Tahoma" w:cs="Tahoma"/>
      <w:sz w:val="16"/>
      <w:szCs w:val="16"/>
    </w:rPr>
  </w:style>
  <w:style w:type="character" w:customStyle="1" w:styleId="BalloonTextChar">
    <w:name w:val="Balloon Text Char"/>
    <w:link w:val="BalloonText"/>
    <w:rPr>
      <w:rFonts w:ascii="Tahoma" w:eastAsia="Times New Roman" w:hAnsi="Tahoma" w:cs="Tahoma"/>
      <w:sz w:val="16"/>
      <w:szCs w:val="16"/>
      <w:lang w:val="en-US" w:eastAsia="en-US" w:bidi="ar-SA"/>
    </w:rPr>
  </w:style>
  <w:style w:type="paragraph" w:styleId="ListParagraph">
    <w:name w:val="List Paragraph"/>
    <w:basedOn w:val="Normal"/>
    <w:uiPriority w:val="34"/>
    <w:qFormat/>
    <w:pPr>
      <w:spacing w:after="200" w:line="276" w:lineRule="auto"/>
      <w:ind w:left="720"/>
      <w:contextualSpacing/>
    </w:pPr>
    <w:rPr>
      <w:sz w:val="22"/>
      <w:szCs w:val="22"/>
    </w:rPr>
  </w:style>
  <w:style w:type="paragraph" w:styleId="Caption">
    <w:name w:val="caption"/>
    <w:basedOn w:val="Normal"/>
    <w:next w:val="Normal"/>
    <w:qFormat/>
    <w:pPr>
      <w:tabs>
        <w:tab w:val="left" w:pos="2180"/>
        <w:tab w:val="left" w:pos="2580"/>
      </w:tabs>
      <w:spacing w:after="200" w:line="276" w:lineRule="auto"/>
      <w:jc w:val="both"/>
    </w:pPr>
    <w:rPr>
      <w:b/>
      <w:bCs/>
      <w:sz w:val="22"/>
      <w:szCs w:val="26"/>
    </w:rPr>
  </w:style>
  <w:style w:type="table" w:styleId="TableGrid">
    <w:name w:val="Table Grid"/>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atinnormal14pt">
    <w:name w:val="Normal + (Latin) normal + 14 pt"/>
    <w:basedOn w:val="Normal"/>
    <w:pPr>
      <w:spacing w:after="200" w:line="276" w:lineRule="auto"/>
      <w:jc w:val="center"/>
    </w:pPr>
    <w:rPr>
      <w:b/>
      <w:sz w:val="22"/>
      <w:szCs w:val="22"/>
    </w:rPr>
  </w:style>
  <w:style w:type="paragraph" w:styleId="Header">
    <w:name w:val="header"/>
    <w:basedOn w:val="Normal"/>
    <w:link w:val="HeaderChar"/>
    <w:uiPriority w:val="99"/>
    <w:pPr>
      <w:tabs>
        <w:tab w:val="center" w:pos="4680"/>
        <w:tab w:val="right" w:pos="9360"/>
      </w:tabs>
      <w:spacing w:after="200" w:line="276" w:lineRule="auto"/>
    </w:pPr>
  </w:style>
  <w:style w:type="character" w:customStyle="1" w:styleId="HeaderChar">
    <w:name w:val="Header Char"/>
    <w:link w:val="Header"/>
    <w:uiPriority w:val="99"/>
    <w:rPr>
      <w:rFonts w:ascii="Times New Roman" w:eastAsia="Times New Roman" w:hAnsi="Times New Roman" w:cs="Times New Roman"/>
      <w:sz w:val="24"/>
      <w:szCs w:val="24"/>
      <w:lang w:val="en-US" w:eastAsia="en-US" w:bidi="ar-SA"/>
    </w:rPr>
  </w:style>
  <w:style w:type="paragraph" w:styleId="Footer">
    <w:name w:val="footer"/>
    <w:basedOn w:val="Normal"/>
    <w:link w:val="FooterChar"/>
    <w:pPr>
      <w:tabs>
        <w:tab w:val="center" w:pos="4680"/>
        <w:tab w:val="right" w:pos="9360"/>
      </w:tabs>
      <w:spacing w:after="200" w:line="276" w:lineRule="auto"/>
    </w:pPr>
  </w:style>
  <w:style w:type="character" w:customStyle="1" w:styleId="FooterChar">
    <w:name w:val="Footer Char"/>
    <w:link w:val="Footer"/>
    <w:rPr>
      <w:rFonts w:ascii="Times New Roman" w:eastAsia="Times New Roman" w:hAnsi="Times New Roman" w:cs="Times New Roman"/>
      <w:sz w:val="24"/>
      <w:szCs w:val="24"/>
      <w:lang w:val="en-US" w:eastAsia="en-US" w:bidi="ar-SA"/>
    </w:rPr>
  </w:style>
  <w:style w:type="paragraph" w:styleId="BodyText">
    <w:name w:val="Body Text"/>
    <w:basedOn w:val="Normal"/>
    <w:link w:val="BodyTextChar"/>
    <w:pPr>
      <w:spacing w:after="200" w:line="276" w:lineRule="auto"/>
    </w:pPr>
    <w:rPr>
      <w:sz w:val="28"/>
    </w:rPr>
  </w:style>
  <w:style w:type="character" w:customStyle="1" w:styleId="BodyTextChar">
    <w:name w:val="Body Text Char"/>
    <w:link w:val="BodyText"/>
    <w:rPr>
      <w:rFonts w:ascii="Times New Roman" w:eastAsia="Times New Roman" w:hAnsi="Times New Roman" w:cs="Times New Roman"/>
      <w:sz w:val="28"/>
      <w:szCs w:val="24"/>
      <w:lang w:val="en-US" w:eastAsia="en-US" w:bidi="ar-SA"/>
    </w:rPr>
  </w:style>
  <w:style w:type="paragraph" w:styleId="NoSpacing">
    <w:name w:val="No Spacing"/>
    <w:link w:val="NoSpacingChar"/>
    <w:uiPriority w:val="1"/>
    <w:qFormat/>
    <w:rPr>
      <w:rFonts w:eastAsia="Times New Roman" w:cs="Times New Roman"/>
      <w:sz w:val="24"/>
      <w:szCs w:val="24"/>
    </w:rPr>
  </w:style>
  <w:style w:type="paragraph" w:styleId="NormalWeb">
    <w:name w:val="Normal (Web)"/>
    <w:basedOn w:val="Normal"/>
    <w:pPr>
      <w:spacing w:before="100" w:beforeAutospacing="1" w:after="100" w:afterAutospacing="1" w:line="276" w:lineRule="auto"/>
    </w:pPr>
    <w:rPr>
      <w:sz w:val="22"/>
      <w:szCs w:val="22"/>
    </w:rPr>
  </w:style>
  <w:style w:type="character" w:customStyle="1" w:styleId="inlinetitle">
    <w:name w:val="inline_title"/>
    <w:rPr>
      <w:sz w:val="22"/>
      <w:szCs w:val="22"/>
      <w:lang w:val="en-US" w:eastAsia="en-US" w:bidi="ar-SA"/>
    </w:rPr>
  </w:style>
  <w:style w:type="paragraph" w:styleId="BlockText">
    <w:name w:val="Block Text"/>
    <w:basedOn w:val="Normal"/>
    <w:pPr>
      <w:spacing w:after="200" w:line="276" w:lineRule="auto"/>
      <w:ind w:left="1440" w:right="-331" w:hanging="720"/>
    </w:pPr>
    <w:rPr>
      <w:sz w:val="22"/>
      <w:szCs w:val="22"/>
    </w:rPr>
  </w:style>
  <w:style w:type="character" w:customStyle="1" w:styleId="Heading5Char">
    <w:name w:val="Heading 5 Char"/>
    <w:link w:val="Heading5"/>
    <w:rPr>
      <w:color w:val="243F60"/>
      <w:sz w:val="24"/>
      <w:szCs w:val="24"/>
      <w:lang w:val="en-US" w:eastAsia="en-US" w:bidi="ar-SA"/>
    </w:rPr>
  </w:style>
  <w:style w:type="paragraph" w:styleId="Subtitle">
    <w:name w:val="Subtitle"/>
    <w:basedOn w:val="Normal"/>
    <w:link w:val="SubtitleChar"/>
    <w:qFormat/>
    <w:pPr>
      <w:spacing w:after="200" w:line="276" w:lineRule="auto"/>
    </w:pPr>
    <w:rPr>
      <w:sz w:val="28"/>
    </w:rPr>
  </w:style>
  <w:style w:type="character" w:customStyle="1" w:styleId="SubtitleChar">
    <w:name w:val="Subtitle Char"/>
    <w:link w:val="Subtitle"/>
    <w:rPr>
      <w:rFonts w:ascii="Times New Roman" w:eastAsia="Times New Roman" w:hAnsi="Times New Roman" w:cs="Times New Roman"/>
      <w:sz w:val="28"/>
      <w:szCs w:val="24"/>
      <w:lang w:val="en-US" w:eastAsia="en-US" w:bidi="ar-SA"/>
    </w:rPr>
  </w:style>
  <w:style w:type="character" w:customStyle="1" w:styleId="mw-headline">
    <w:name w:val="mw-headline"/>
    <w:rPr>
      <w:sz w:val="22"/>
      <w:szCs w:val="22"/>
      <w:lang w:val="en-US" w:eastAsia="en-US" w:bidi="ar-SA"/>
    </w:rPr>
  </w:style>
  <w:style w:type="character" w:customStyle="1" w:styleId="Heading6Char">
    <w:name w:val="Heading 6 Char"/>
    <w:link w:val="Heading6"/>
    <w:rPr>
      <w:rFonts w:ascii="Times New Roman" w:eastAsia="Times New Roman" w:hAnsi="Times New Roman" w:cs="Times New Roman"/>
      <w:b/>
      <w:bCs/>
      <w:sz w:val="22"/>
      <w:szCs w:val="22"/>
      <w:lang w:val="en-US" w:eastAsia="en-US" w:bidi="ar-SA"/>
    </w:rPr>
  </w:style>
  <w:style w:type="character" w:customStyle="1" w:styleId="Heading9Char">
    <w:name w:val="Heading 9 Char"/>
    <w:link w:val="Heading9"/>
    <w:rPr>
      <w:rFonts w:ascii="Arial" w:eastAsia="Times New Roman" w:hAnsi="Arial" w:cs="Arial"/>
      <w:sz w:val="22"/>
      <w:szCs w:val="22"/>
      <w:lang w:val="en-US" w:eastAsia="en-US" w:bidi="ar-SA"/>
    </w:rPr>
  </w:style>
  <w:style w:type="paragraph" w:styleId="BodyText2">
    <w:name w:val="Body Text 2"/>
    <w:basedOn w:val="Normal"/>
    <w:link w:val="BodyText2Char"/>
    <w:pPr>
      <w:spacing w:after="120" w:line="480" w:lineRule="auto"/>
    </w:pPr>
  </w:style>
  <w:style w:type="character" w:customStyle="1" w:styleId="BodyText2Char">
    <w:name w:val="Body Text 2 Char"/>
    <w:link w:val="BodyText2"/>
    <w:rPr>
      <w:rFonts w:ascii="Times New Roman" w:eastAsia="Times New Roman" w:hAnsi="Times New Roman" w:cs="Times New Roman"/>
      <w:sz w:val="24"/>
      <w:szCs w:val="24"/>
      <w:lang w:val="en-US" w:eastAsia="en-US" w:bidi="ar-SA"/>
    </w:rPr>
  </w:style>
  <w:style w:type="paragraph" w:styleId="BodyTextIndent">
    <w:name w:val="Body Text Indent"/>
    <w:basedOn w:val="Normal"/>
    <w:link w:val="BodyTextIndentChar"/>
    <w:pPr>
      <w:spacing w:after="120" w:line="276" w:lineRule="auto"/>
      <w:ind w:left="360"/>
    </w:pPr>
  </w:style>
  <w:style w:type="character" w:customStyle="1" w:styleId="BodyTextIndentChar">
    <w:name w:val="Body Text Indent Char"/>
    <w:link w:val="BodyTextIndent"/>
    <w:rPr>
      <w:rFonts w:ascii="Times New Roman" w:eastAsia="Times New Roman" w:hAnsi="Times New Roman" w:cs="Times New Roman"/>
      <w:sz w:val="24"/>
      <w:szCs w:val="24"/>
      <w:lang w:val="en-US" w:eastAsia="en-US" w:bidi="ar-SA"/>
    </w:rPr>
  </w:style>
  <w:style w:type="paragraph" w:styleId="BodyTextIndent3">
    <w:name w:val="Body Text Indent 3"/>
    <w:basedOn w:val="Normal"/>
    <w:link w:val="BodyTextIndent3Char"/>
    <w:pPr>
      <w:spacing w:after="120" w:line="276" w:lineRule="auto"/>
      <w:ind w:left="360"/>
    </w:pPr>
    <w:rPr>
      <w:sz w:val="16"/>
      <w:szCs w:val="16"/>
    </w:rPr>
  </w:style>
  <w:style w:type="character" w:customStyle="1" w:styleId="BodyTextIndent3Char">
    <w:name w:val="Body Text Indent 3 Char"/>
    <w:link w:val="BodyTextIndent3"/>
    <w:rPr>
      <w:rFonts w:ascii="Times New Roman" w:eastAsia="Times New Roman" w:hAnsi="Times New Roman" w:cs="Times New Roman"/>
      <w:sz w:val="16"/>
      <w:szCs w:val="16"/>
      <w:lang w:val="en-US" w:eastAsia="en-US" w:bidi="ar-SA"/>
    </w:rPr>
  </w:style>
  <w:style w:type="paragraph" w:customStyle="1" w:styleId="Normal14pt">
    <w:name w:val="Normal + 14 pt"/>
    <w:basedOn w:val="Normal"/>
    <w:rsid w:val="00351FE6"/>
    <w:rPr>
      <w:sz w:val="28"/>
      <w:szCs w:val="28"/>
    </w:rPr>
  </w:style>
  <w:style w:type="paragraph" w:customStyle="1" w:styleId="2C96251DF7254AB9B7587D59CAF4CF7A">
    <w:name w:val="2C96251DF7254AB9B7587D59CAF4CF7A"/>
    <w:rsid w:val="00D94A7B"/>
    <w:pPr>
      <w:spacing w:after="200" w:line="276" w:lineRule="auto"/>
    </w:pPr>
    <w:rPr>
      <w:rFonts w:ascii="Calibri" w:eastAsia="Times New Roman" w:hAnsi="Calibri" w:cs="Times New Roman"/>
      <w:sz w:val="22"/>
      <w:szCs w:val="22"/>
    </w:rPr>
  </w:style>
  <w:style w:type="character" w:customStyle="1" w:styleId="NoSpacingChar">
    <w:name w:val="No Spacing Char"/>
    <w:basedOn w:val="DefaultParagraphFont"/>
    <w:link w:val="NoSpacing"/>
    <w:uiPriority w:val="1"/>
    <w:rsid w:val="007E7640"/>
    <w:rPr>
      <w:rFonts w:eastAsia="Times New Roman" w:cs="Times New Roman"/>
      <w:sz w:val="24"/>
      <w:szCs w:val="24"/>
      <w:lang w:val="en-US" w:eastAsia="en-US" w:bidi="ar-SA"/>
    </w:rPr>
  </w:style>
  <w:style w:type="paragraph" w:styleId="Title">
    <w:name w:val="Title"/>
    <w:basedOn w:val="Normal"/>
    <w:link w:val="TitleChar"/>
    <w:qFormat/>
    <w:rsid w:val="00723AC5"/>
    <w:pPr>
      <w:spacing w:line="360" w:lineRule="auto"/>
      <w:jc w:val="center"/>
    </w:pPr>
    <w:rPr>
      <w:b/>
      <w:bCs/>
    </w:rPr>
  </w:style>
  <w:style w:type="character" w:customStyle="1" w:styleId="TitleChar">
    <w:name w:val="Title Char"/>
    <w:basedOn w:val="DefaultParagraphFont"/>
    <w:link w:val="Title"/>
    <w:rsid w:val="00723AC5"/>
    <w:rPr>
      <w:rFonts w:eastAsia="Times New Roman" w:cs="Times New Roman"/>
      <w:b/>
      <w:bCs/>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Normal.w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Normal.wpt</Template>
  <TotalTime>2</TotalTime>
  <Pages>37</Pages>
  <Words>11978</Words>
  <Characters>68281</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Temitope</cp:lastModifiedBy>
  <cp:revision>3</cp:revision>
  <cp:lastPrinted>2015-08-21T15:45:00Z</cp:lastPrinted>
  <dcterms:created xsi:type="dcterms:W3CDTF">2023-10-06T13:57:00Z</dcterms:created>
  <dcterms:modified xsi:type="dcterms:W3CDTF">2023-10-06T13:59:00Z</dcterms:modified>
</cp:coreProperties>
</file>